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18" w:rsidRDefault="00A57F18" w:rsidP="007B1491">
      <w:pPr>
        <w:jc w:val="center"/>
        <w:rPr>
          <w:b/>
          <w:color w:val="000000"/>
          <w:sz w:val="28"/>
          <w:szCs w:val="28"/>
        </w:rPr>
      </w:pPr>
    </w:p>
    <w:p w:rsidR="00A57F18" w:rsidRDefault="00855B7B" w:rsidP="00855B7B">
      <w:pPr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39790" cy="8116257"/>
            <wp:effectExtent l="0" t="0" r="0" b="0"/>
            <wp:docPr id="1" name="Рисунок 1" descr="C:\Documents and Settings\user\Мои документы\Мои сканированные изображения\2016-10 (окт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сканированные изображения\2016-10 (окт)\scan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16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F18" w:rsidRDefault="00A57F18" w:rsidP="007B1491">
      <w:pPr>
        <w:jc w:val="center"/>
        <w:rPr>
          <w:b/>
          <w:color w:val="000000"/>
          <w:sz w:val="28"/>
          <w:szCs w:val="28"/>
        </w:rPr>
      </w:pPr>
    </w:p>
    <w:p w:rsidR="00A57F18" w:rsidRDefault="00A57F18" w:rsidP="007B1491">
      <w:pPr>
        <w:jc w:val="center"/>
        <w:rPr>
          <w:b/>
          <w:color w:val="000000"/>
          <w:sz w:val="28"/>
          <w:szCs w:val="28"/>
        </w:rPr>
      </w:pPr>
    </w:p>
    <w:p w:rsidR="00A57F18" w:rsidRDefault="00A57F18" w:rsidP="00855B7B">
      <w:pPr>
        <w:rPr>
          <w:b/>
          <w:color w:val="000000"/>
          <w:sz w:val="28"/>
          <w:szCs w:val="28"/>
        </w:rPr>
      </w:pPr>
    </w:p>
    <w:p w:rsidR="00855B7B" w:rsidRDefault="00855B7B" w:rsidP="00855B7B">
      <w:pPr>
        <w:rPr>
          <w:b/>
          <w:color w:val="000000"/>
          <w:sz w:val="28"/>
          <w:szCs w:val="28"/>
        </w:rPr>
      </w:pPr>
      <w:bookmarkStart w:id="0" w:name="_GoBack"/>
      <w:bookmarkEnd w:id="0"/>
    </w:p>
    <w:p w:rsidR="00D95AC9" w:rsidRPr="007B1491" w:rsidRDefault="0041209B" w:rsidP="00A57F18">
      <w:pPr>
        <w:jc w:val="center"/>
        <w:rPr>
          <w:b/>
          <w:color w:val="000000"/>
          <w:sz w:val="28"/>
          <w:szCs w:val="28"/>
        </w:rPr>
      </w:pPr>
      <w:r w:rsidRPr="007B1491">
        <w:rPr>
          <w:b/>
          <w:color w:val="000000"/>
          <w:sz w:val="28"/>
          <w:szCs w:val="28"/>
        </w:rPr>
        <w:lastRenderedPageBreak/>
        <w:t>Рабочая программа по предмету «Русский язык»</w:t>
      </w:r>
    </w:p>
    <w:p w:rsidR="00354FCC" w:rsidRPr="007B1491" w:rsidRDefault="00354FCC" w:rsidP="00157A8F">
      <w:pPr>
        <w:ind w:firstLine="708"/>
        <w:jc w:val="both"/>
        <w:rPr>
          <w:color w:val="000000"/>
          <w:sz w:val="28"/>
          <w:szCs w:val="28"/>
        </w:rPr>
      </w:pPr>
      <w:r w:rsidRPr="007B1491">
        <w:rPr>
          <w:color w:val="000000"/>
          <w:sz w:val="28"/>
          <w:szCs w:val="28"/>
        </w:rPr>
        <w:t>Рабочая программа по учебному курсу Русский язык  разработана на основе:</w:t>
      </w:r>
    </w:p>
    <w:p w:rsidR="00354FCC" w:rsidRPr="007B1491" w:rsidRDefault="00503164" w:rsidP="007B1491">
      <w:pPr>
        <w:jc w:val="both"/>
        <w:rPr>
          <w:color w:val="000000"/>
          <w:sz w:val="28"/>
          <w:szCs w:val="28"/>
        </w:rPr>
      </w:pPr>
      <w:r w:rsidRPr="007B1491">
        <w:rPr>
          <w:color w:val="000000"/>
          <w:sz w:val="28"/>
          <w:szCs w:val="28"/>
        </w:rPr>
        <w:t xml:space="preserve">- </w:t>
      </w:r>
      <w:r w:rsidR="003F0432" w:rsidRPr="007B1491">
        <w:rPr>
          <w:color w:val="000000"/>
          <w:sz w:val="28"/>
          <w:szCs w:val="28"/>
        </w:rPr>
        <w:t>Требований Ф</w:t>
      </w:r>
      <w:r w:rsidR="00354FCC" w:rsidRPr="007B1491">
        <w:rPr>
          <w:color w:val="000000"/>
          <w:sz w:val="28"/>
          <w:szCs w:val="28"/>
        </w:rPr>
        <w:t>едерального государственного образовательно</w:t>
      </w:r>
      <w:r w:rsidR="00157A8F">
        <w:rPr>
          <w:color w:val="000000"/>
          <w:sz w:val="28"/>
          <w:szCs w:val="28"/>
        </w:rPr>
        <w:t>го стандарта начального общего</w:t>
      </w:r>
      <w:r w:rsidR="00354FCC" w:rsidRPr="007B1491">
        <w:rPr>
          <w:color w:val="000000"/>
          <w:sz w:val="28"/>
          <w:szCs w:val="28"/>
        </w:rPr>
        <w:t xml:space="preserve"> образования;</w:t>
      </w:r>
    </w:p>
    <w:p w:rsidR="00354FCC" w:rsidRPr="007B1491" w:rsidRDefault="00503164" w:rsidP="007B1491">
      <w:pPr>
        <w:keepNext/>
        <w:jc w:val="both"/>
        <w:outlineLvl w:val="0"/>
        <w:rPr>
          <w:iCs/>
          <w:color w:val="000000" w:themeColor="text1"/>
          <w:sz w:val="28"/>
          <w:szCs w:val="28"/>
        </w:rPr>
      </w:pPr>
      <w:r w:rsidRPr="007B1491">
        <w:rPr>
          <w:bCs/>
          <w:color w:val="000000"/>
          <w:kern w:val="32"/>
          <w:sz w:val="28"/>
          <w:szCs w:val="28"/>
        </w:rPr>
        <w:t xml:space="preserve">- </w:t>
      </w:r>
      <w:r w:rsidR="00354FCC" w:rsidRPr="007B1491">
        <w:rPr>
          <w:bCs/>
          <w:color w:val="000000"/>
          <w:kern w:val="32"/>
          <w:sz w:val="28"/>
          <w:szCs w:val="28"/>
        </w:rPr>
        <w:t xml:space="preserve">Рабочей программы курса «Русский язык» автора </w:t>
      </w:r>
      <w:r w:rsidR="00354FCC" w:rsidRPr="007B1491">
        <w:rPr>
          <w:iCs/>
          <w:sz w:val="28"/>
          <w:szCs w:val="28"/>
        </w:rPr>
        <w:t>Л. Я. Желтовская;</w:t>
      </w:r>
      <w:r w:rsidR="00157A8F">
        <w:rPr>
          <w:iCs/>
          <w:sz w:val="28"/>
          <w:szCs w:val="28"/>
        </w:rPr>
        <w:t xml:space="preserve"> </w:t>
      </w:r>
      <w:r w:rsidR="00354FCC" w:rsidRPr="007B1491">
        <w:rPr>
          <w:color w:val="000000" w:themeColor="text1"/>
          <w:sz w:val="28"/>
          <w:szCs w:val="28"/>
        </w:rPr>
        <w:t>Т.М.</w:t>
      </w:r>
      <w:r w:rsidR="00157A8F">
        <w:rPr>
          <w:color w:val="000000" w:themeColor="text1"/>
          <w:sz w:val="28"/>
          <w:szCs w:val="28"/>
        </w:rPr>
        <w:t xml:space="preserve"> </w:t>
      </w:r>
      <w:r w:rsidR="00354FCC" w:rsidRPr="007B1491">
        <w:rPr>
          <w:color w:val="000000" w:themeColor="text1"/>
          <w:sz w:val="28"/>
          <w:szCs w:val="28"/>
        </w:rPr>
        <w:t>Андриановой, В.А.</w:t>
      </w:r>
      <w:r w:rsidR="00157A8F">
        <w:rPr>
          <w:color w:val="000000" w:themeColor="text1"/>
          <w:sz w:val="28"/>
          <w:szCs w:val="28"/>
        </w:rPr>
        <w:t xml:space="preserve"> </w:t>
      </w:r>
      <w:r w:rsidR="00354FCC" w:rsidRPr="007B1491">
        <w:rPr>
          <w:color w:val="000000" w:themeColor="text1"/>
          <w:sz w:val="28"/>
          <w:szCs w:val="28"/>
        </w:rPr>
        <w:t>Илюхиной</w:t>
      </w:r>
    </w:p>
    <w:p w:rsidR="00354FCC" w:rsidRPr="007B1491" w:rsidRDefault="00503164" w:rsidP="007B1491">
      <w:pPr>
        <w:keepNext/>
        <w:jc w:val="both"/>
        <w:outlineLvl w:val="0"/>
        <w:rPr>
          <w:bCs/>
          <w:color w:val="000000"/>
          <w:kern w:val="32"/>
          <w:sz w:val="28"/>
          <w:szCs w:val="28"/>
        </w:rPr>
      </w:pPr>
      <w:r w:rsidRPr="007B1491">
        <w:rPr>
          <w:bCs/>
          <w:color w:val="000000"/>
          <w:kern w:val="32"/>
          <w:sz w:val="28"/>
          <w:szCs w:val="28"/>
        </w:rPr>
        <w:t xml:space="preserve">- </w:t>
      </w:r>
      <w:r w:rsidR="00354FCC" w:rsidRPr="007B1491">
        <w:rPr>
          <w:bCs/>
          <w:color w:val="000000"/>
          <w:kern w:val="32"/>
          <w:sz w:val="28"/>
          <w:szCs w:val="28"/>
        </w:rPr>
        <w:t>Примерной программы по русскому языку (сборник «Программы общео</w:t>
      </w:r>
      <w:r w:rsidR="00354FCC" w:rsidRPr="007B1491">
        <w:rPr>
          <w:bCs/>
          <w:color w:val="000000"/>
          <w:kern w:val="32"/>
          <w:sz w:val="28"/>
          <w:szCs w:val="28"/>
        </w:rPr>
        <w:t>б</w:t>
      </w:r>
      <w:r w:rsidR="00354FCC" w:rsidRPr="007B1491">
        <w:rPr>
          <w:bCs/>
          <w:color w:val="000000"/>
          <w:kern w:val="32"/>
          <w:sz w:val="28"/>
          <w:szCs w:val="28"/>
        </w:rPr>
        <w:t>разовательных учреждений», Просвещение, серия «Стандарты второго пок</w:t>
      </w:r>
      <w:r w:rsidR="00354FCC" w:rsidRPr="007B1491">
        <w:rPr>
          <w:bCs/>
          <w:color w:val="000000"/>
          <w:kern w:val="32"/>
          <w:sz w:val="28"/>
          <w:szCs w:val="28"/>
        </w:rPr>
        <w:t>о</w:t>
      </w:r>
      <w:r w:rsidR="00354FCC" w:rsidRPr="007B1491">
        <w:rPr>
          <w:bCs/>
          <w:color w:val="000000"/>
          <w:kern w:val="32"/>
          <w:sz w:val="28"/>
          <w:szCs w:val="28"/>
        </w:rPr>
        <w:t>ления») с учетом требований государственного образовательного стандарта для начальной школы;</w:t>
      </w:r>
    </w:p>
    <w:p w:rsidR="00354FCC" w:rsidRDefault="00503164" w:rsidP="007B1491">
      <w:pPr>
        <w:jc w:val="both"/>
        <w:rPr>
          <w:color w:val="000000"/>
          <w:sz w:val="28"/>
          <w:szCs w:val="28"/>
        </w:rPr>
      </w:pPr>
      <w:r w:rsidRPr="007B1491">
        <w:rPr>
          <w:color w:val="000000"/>
          <w:sz w:val="28"/>
          <w:szCs w:val="28"/>
        </w:rPr>
        <w:t xml:space="preserve">- </w:t>
      </w:r>
      <w:r w:rsidR="00354FCC" w:rsidRPr="007B1491">
        <w:rPr>
          <w:color w:val="000000"/>
          <w:sz w:val="28"/>
          <w:szCs w:val="28"/>
        </w:rPr>
        <w:t>Программы общеобразовательных учреждений: Начальная школа. Учебн</w:t>
      </w:r>
      <w:r w:rsidR="00354FCC" w:rsidRPr="007B1491">
        <w:rPr>
          <w:color w:val="000000"/>
          <w:sz w:val="28"/>
          <w:szCs w:val="28"/>
        </w:rPr>
        <w:t>о</w:t>
      </w:r>
      <w:r w:rsidR="00354FCC" w:rsidRPr="007B1491">
        <w:rPr>
          <w:color w:val="000000"/>
          <w:sz w:val="28"/>
          <w:szCs w:val="28"/>
        </w:rPr>
        <w:t>методический комплект «Планета знаний»: примерная основная образов</w:t>
      </w:r>
      <w:r w:rsidR="00354FCC" w:rsidRPr="007B1491">
        <w:rPr>
          <w:color w:val="000000"/>
          <w:sz w:val="28"/>
          <w:szCs w:val="28"/>
        </w:rPr>
        <w:t>а</w:t>
      </w:r>
      <w:r w:rsidR="00594B10">
        <w:rPr>
          <w:color w:val="000000"/>
          <w:sz w:val="28"/>
          <w:szCs w:val="28"/>
        </w:rPr>
        <w:t xml:space="preserve">тельная программа: [сборник] </w:t>
      </w:r>
      <w:r w:rsidR="00354FCC" w:rsidRPr="007B1491">
        <w:rPr>
          <w:color w:val="000000"/>
          <w:sz w:val="28"/>
          <w:szCs w:val="28"/>
        </w:rPr>
        <w:t>М.:</w:t>
      </w:r>
      <w:r w:rsidR="00157A8F">
        <w:rPr>
          <w:color w:val="000000"/>
          <w:sz w:val="28"/>
          <w:szCs w:val="28"/>
        </w:rPr>
        <w:t xml:space="preserve"> </w:t>
      </w:r>
      <w:r w:rsidR="00354FCC" w:rsidRPr="007B1491">
        <w:rPr>
          <w:color w:val="000000"/>
          <w:sz w:val="28"/>
          <w:szCs w:val="28"/>
        </w:rPr>
        <w:t>АСТ:</w:t>
      </w:r>
      <w:r w:rsidR="00157A8F">
        <w:rPr>
          <w:color w:val="000000"/>
          <w:sz w:val="28"/>
          <w:szCs w:val="28"/>
        </w:rPr>
        <w:t xml:space="preserve"> </w:t>
      </w:r>
      <w:r w:rsidR="00354FCC" w:rsidRPr="007B1491">
        <w:rPr>
          <w:color w:val="000000"/>
          <w:sz w:val="28"/>
          <w:szCs w:val="28"/>
        </w:rPr>
        <w:t>Астрель,</w:t>
      </w:r>
      <w:r w:rsidR="00157A8F">
        <w:rPr>
          <w:color w:val="000000"/>
          <w:sz w:val="28"/>
          <w:szCs w:val="28"/>
        </w:rPr>
        <w:t xml:space="preserve"> </w:t>
      </w:r>
      <w:r w:rsidR="00354FCC" w:rsidRPr="007B1491">
        <w:rPr>
          <w:color w:val="000000"/>
          <w:sz w:val="28"/>
          <w:szCs w:val="28"/>
        </w:rPr>
        <w:t>2011 рекомендованной М</w:t>
      </w:r>
      <w:r w:rsidR="00354FCC" w:rsidRPr="007B1491">
        <w:rPr>
          <w:color w:val="000000"/>
          <w:sz w:val="28"/>
          <w:szCs w:val="28"/>
        </w:rPr>
        <w:t>и</w:t>
      </w:r>
      <w:r w:rsidR="00354FCC" w:rsidRPr="007B1491">
        <w:rPr>
          <w:color w:val="000000"/>
          <w:sz w:val="28"/>
          <w:szCs w:val="28"/>
        </w:rPr>
        <w:t>нистерством образован</w:t>
      </w:r>
      <w:r w:rsidR="00D95AC9" w:rsidRPr="007B1491">
        <w:rPr>
          <w:color w:val="000000"/>
          <w:sz w:val="28"/>
          <w:szCs w:val="28"/>
        </w:rPr>
        <w:t>ия и науки Российской Федерации.</w:t>
      </w:r>
    </w:p>
    <w:p w:rsidR="00594B10" w:rsidRPr="00490F55" w:rsidRDefault="00594B10" w:rsidP="00594B10">
      <w:pPr>
        <w:ind w:firstLine="708"/>
        <w:jc w:val="both"/>
        <w:rPr>
          <w:rFonts w:eastAsia="Calibri"/>
          <w:sz w:val="28"/>
          <w:szCs w:val="28"/>
        </w:rPr>
      </w:pPr>
      <w:r w:rsidRPr="00490F55">
        <w:rPr>
          <w:sz w:val="28"/>
          <w:szCs w:val="28"/>
        </w:rPr>
        <w:t xml:space="preserve">Программа </w:t>
      </w:r>
      <w:r>
        <w:rPr>
          <w:rFonts w:eastAsia="Calibri"/>
          <w:sz w:val="28"/>
          <w:szCs w:val="28"/>
        </w:rPr>
        <w:t xml:space="preserve">адресована обучающимся с ЗПР, </w:t>
      </w:r>
      <w:r w:rsidRPr="00490F55">
        <w:rPr>
          <w:rFonts w:eastAsia="Calibri"/>
          <w:sz w:val="28"/>
          <w:szCs w:val="28"/>
        </w:rPr>
        <w:t>которые характеризуются уровнем развития близким к возрастной норме, при этом отмечается сниже</w:t>
      </w:r>
      <w:r w:rsidRPr="00490F55">
        <w:rPr>
          <w:rFonts w:eastAsia="Calibri"/>
          <w:sz w:val="28"/>
          <w:szCs w:val="28"/>
        </w:rPr>
        <w:t>н</w:t>
      </w:r>
      <w:r w:rsidRPr="00490F55">
        <w:rPr>
          <w:rFonts w:eastAsia="Calibri"/>
          <w:sz w:val="28"/>
          <w:szCs w:val="28"/>
        </w:rPr>
        <w:t>ная умственная работоспособность,  низкий уровень мотивации к учебе, н</w:t>
      </w:r>
      <w:r w:rsidRPr="00490F55">
        <w:rPr>
          <w:rFonts w:eastAsia="Calibri"/>
          <w:sz w:val="28"/>
          <w:szCs w:val="28"/>
        </w:rPr>
        <w:t>е</w:t>
      </w:r>
      <w:r w:rsidRPr="00490F55">
        <w:rPr>
          <w:rFonts w:eastAsia="Calibri"/>
          <w:sz w:val="28"/>
          <w:szCs w:val="28"/>
        </w:rPr>
        <w:t xml:space="preserve">грубые аффективно-поведенческие расстройства, нередко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Отмечаются трудности в усвоении </w:t>
      </w:r>
      <w:r>
        <w:rPr>
          <w:rFonts w:eastAsia="Calibri"/>
          <w:sz w:val="28"/>
          <w:szCs w:val="28"/>
        </w:rPr>
        <w:t>предмета</w:t>
      </w:r>
      <w:r w:rsidRPr="00490F55">
        <w:rPr>
          <w:rFonts w:eastAsia="Calibri"/>
          <w:sz w:val="28"/>
          <w:szCs w:val="28"/>
        </w:rPr>
        <w:t>, отмечаются также нарушения памяти, внимания, работоспособности, мот</w:t>
      </w:r>
      <w:r w:rsidRPr="00490F55">
        <w:rPr>
          <w:rFonts w:eastAsia="Calibri"/>
          <w:sz w:val="28"/>
          <w:szCs w:val="28"/>
        </w:rPr>
        <w:t>о</w:t>
      </w:r>
      <w:r w:rsidRPr="00490F55">
        <w:rPr>
          <w:rFonts w:eastAsia="Calibri"/>
          <w:sz w:val="28"/>
          <w:szCs w:val="28"/>
        </w:rPr>
        <w:t xml:space="preserve">рики. </w:t>
      </w:r>
    </w:p>
    <w:p w:rsidR="00594B10" w:rsidRPr="007B1491" w:rsidRDefault="00594B10" w:rsidP="007B1491">
      <w:pPr>
        <w:jc w:val="both"/>
        <w:rPr>
          <w:color w:val="000000"/>
          <w:sz w:val="28"/>
          <w:szCs w:val="28"/>
        </w:rPr>
      </w:pPr>
    </w:p>
    <w:p w:rsidR="0041209B" w:rsidRPr="007B1491" w:rsidRDefault="0041209B" w:rsidP="007B1491">
      <w:pPr>
        <w:tabs>
          <w:tab w:val="left" w:pos="1440"/>
        </w:tabs>
        <w:jc w:val="center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>Планируемые рез</w:t>
      </w:r>
      <w:r w:rsidR="00D95AC9" w:rsidRPr="007B1491">
        <w:rPr>
          <w:b/>
          <w:sz w:val="28"/>
          <w:szCs w:val="28"/>
        </w:rPr>
        <w:t>ультаты освоения учебного курса</w:t>
      </w:r>
    </w:p>
    <w:p w:rsidR="00594B10" w:rsidRDefault="00594B10" w:rsidP="007B1491">
      <w:pPr>
        <w:jc w:val="both"/>
        <w:rPr>
          <w:b/>
          <w:sz w:val="28"/>
          <w:szCs w:val="28"/>
        </w:rPr>
      </w:pPr>
    </w:p>
    <w:p w:rsidR="00635615" w:rsidRPr="007B1491" w:rsidRDefault="0041209B" w:rsidP="007B1491">
      <w:pPr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>1 класс</w:t>
      </w:r>
    </w:p>
    <w:p w:rsidR="00635615" w:rsidRPr="00157A8F" w:rsidRDefault="00157A8F" w:rsidP="007B1491">
      <w:pPr>
        <w:tabs>
          <w:tab w:val="left" w:pos="284"/>
        </w:tabs>
        <w:jc w:val="both"/>
        <w:rPr>
          <w:b/>
          <w:sz w:val="28"/>
          <w:szCs w:val="28"/>
        </w:rPr>
      </w:pPr>
      <w:r w:rsidRPr="00157A8F">
        <w:rPr>
          <w:b/>
          <w:sz w:val="28"/>
          <w:szCs w:val="28"/>
        </w:rPr>
        <w:t>Личностные:</w:t>
      </w:r>
    </w:p>
    <w:p w:rsidR="00635615" w:rsidRPr="007B1491" w:rsidRDefault="00635615" w:rsidP="00157A8F">
      <w:pPr>
        <w:pStyle w:val="a4"/>
        <w:numPr>
          <w:ilvl w:val="0"/>
          <w:numId w:val="5"/>
        </w:numPr>
        <w:tabs>
          <w:tab w:val="left" w:pos="284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осознавать роль языка и речи в жизни людей;</w:t>
      </w:r>
    </w:p>
    <w:p w:rsidR="00635615" w:rsidRPr="007B1491" w:rsidRDefault="00635615" w:rsidP="00157A8F">
      <w:pPr>
        <w:pStyle w:val="a4"/>
        <w:numPr>
          <w:ilvl w:val="0"/>
          <w:numId w:val="5"/>
        </w:numPr>
        <w:tabs>
          <w:tab w:val="left" w:pos="284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эмоционально «проживать» текст, выражать свои эмоции;</w:t>
      </w:r>
    </w:p>
    <w:p w:rsidR="00635615" w:rsidRPr="007B1491" w:rsidRDefault="00635615" w:rsidP="00157A8F">
      <w:pPr>
        <w:pStyle w:val="a4"/>
        <w:numPr>
          <w:ilvl w:val="0"/>
          <w:numId w:val="5"/>
        </w:numPr>
        <w:tabs>
          <w:tab w:val="left" w:pos="284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понимать эмоции других людей, сочувствовать, сопереживать;</w:t>
      </w:r>
    </w:p>
    <w:p w:rsidR="00635615" w:rsidRPr="007B1491" w:rsidRDefault="00635615" w:rsidP="00157A8F">
      <w:pPr>
        <w:pStyle w:val="a4"/>
        <w:numPr>
          <w:ilvl w:val="0"/>
          <w:numId w:val="5"/>
        </w:numPr>
        <w:tabs>
          <w:tab w:val="left" w:pos="284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высказывать своё отношение к героям прочитанных произведений, к их поступкам.</w:t>
      </w:r>
    </w:p>
    <w:p w:rsidR="00635615" w:rsidRPr="00157A8F" w:rsidRDefault="00157A8F" w:rsidP="007B1491">
      <w:pPr>
        <w:tabs>
          <w:tab w:val="left" w:pos="284"/>
        </w:tabs>
        <w:jc w:val="both"/>
        <w:rPr>
          <w:b/>
          <w:sz w:val="28"/>
          <w:szCs w:val="28"/>
        </w:rPr>
      </w:pPr>
      <w:r w:rsidRPr="00157A8F">
        <w:rPr>
          <w:b/>
          <w:sz w:val="28"/>
          <w:szCs w:val="28"/>
        </w:rPr>
        <w:t>Метапредметные:</w:t>
      </w:r>
    </w:p>
    <w:p w:rsidR="00635615" w:rsidRPr="007B1491" w:rsidRDefault="00157A8F" w:rsidP="007B1491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Регулятивные</w:t>
      </w:r>
      <w:r w:rsidR="00635615" w:rsidRPr="007B1491">
        <w:rPr>
          <w:b/>
          <w:sz w:val="28"/>
          <w:szCs w:val="28"/>
        </w:rPr>
        <w:t>:</w:t>
      </w:r>
    </w:p>
    <w:p w:rsidR="00635615" w:rsidRPr="007B1491" w:rsidRDefault="00635615" w:rsidP="00157A8F">
      <w:pPr>
        <w:pStyle w:val="a4"/>
        <w:numPr>
          <w:ilvl w:val="0"/>
          <w:numId w:val="6"/>
        </w:numPr>
        <w:tabs>
          <w:tab w:val="left" w:pos="0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определять и формулировать цель деятельности на уроке с помощью учителя;</w:t>
      </w:r>
    </w:p>
    <w:p w:rsidR="00635615" w:rsidRPr="007B1491" w:rsidRDefault="00635615" w:rsidP="00157A8F">
      <w:pPr>
        <w:pStyle w:val="a4"/>
        <w:numPr>
          <w:ilvl w:val="0"/>
          <w:numId w:val="6"/>
        </w:numPr>
        <w:tabs>
          <w:tab w:val="left" w:pos="0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проговаривать последовательность действий на уроке;</w:t>
      </w:r>
    </w:p>
    <w:p w:rsidR="00635615" w:rsidRPr="007B1491" w:rsidRDefault="00635615" w:rsidP="00157A8F">
      <w:pPr>
        <w:pStyle w:val="a4"/>
        <w:numPr>
          <w:ilvl w:val="0"/>
          <w:numId w:val="6"/>
        </w:numPr>
        <w:tabs>
          <w:tab w:val="left" w:pos="0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учиться высказывать своё предположение (версию) на основе работы с материалом учебника;</w:t>
      </w:r>
    </w:p>
    <w:p w:rsidR="00635615" w:rsidRPr="007B1491" w:rsidRDefault="00635615" w:rsidP="00157A8F">
      <w:pPr>
        <w:pStyle w:val="a4"/>
        <w:numPr>
          <w:ilvl w:val="0"/>
          <w:numId w:val="6"/>
        </w:numPr>
        <w:tabs>
          <w:tab w:val="left" w:pos="0"/>
        </w:tabs>
        <w:ind w:left="0" w:firstLine="349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учиться работать по предложенному учителем плану</w:t>
      </w:r>
    </w:p>
    <w:p w:rsidR="00635615" w:rsidRPr="007B1491" w:rsidRDefault="00157A8F" w:rsidP="007B1491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Познавательные</w:t>
      </w:r>
      <w:r w:rsidR="00635615" w:rsidRPr="007B1491">
        <w:rPr>
          <w:b/>
          <w:sz w:val="28"/>
          <w:szCs w:val="28"/>
        </w:rPr>
        <w:t>:</w:t>
      </w:r>
    </w:p>
    <w:p w:rsidR="00635615" w:rsidRPr="007B1491" w:rsidRDefault="00635615" w:rsidP="00157A8F">
      <w:pPr>
        <w:pStyle w:val="a4"/>
        <w:numPr>
          <w:ilvl w:val="0"/>
          <w:numId w:val="7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lastRenderedPageBreak/>
        <w:t>ориентироваться в учебнике (на развороте, в оглавлении, в условных обозначениях);</w:t>
      </w:r>
    </w:p>
    <w:p w:rsidR="00635615" w:rsidRPr="007B1491" w:rsidRDefault="00635615" w:rsidP="00157A8F">
      <w:pPr>
        <w:pStyle w:val="a4"/>
        <w:numPr>
          <w:ilvl w:val="0"/>
          <w:numId w:val="7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находить ответы на вопросы в тексте, иллюстрациях;</w:t>
      </w:r>
    </w:p>
    <w:p w:rsidR="00635615" w:rsidRPr="007B1491" w:rsidRDefault="00635615" w:rsidP="00157A8F">
      <w:pPr>
        <w:pStyle w:val="a4"/>
        <w:numPr>
          <w:ilvl w:val="0"/>
          <w:numId w:val="7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делать выводы в результате совмест</w:t>
      </w:r>
      <w:r w:rsidR="0035747C" w:rsidRPr="007B1491">
        <w:rPr>
          <w:sz w:val="28"/>
          <w:szCs w:val="28"/>
        </w:rPr>
        <w:t>ной работы с учителем</w:t>
      </w:r>
      <w:r w:rsidRPr="007B1491">
        <w:rPr>
          <w:sz w:val="28"/>
          <w:szCs w:val="28"/>
        </w:rPr>
        <w:t>;</w:t>
      </w:r>
    </w:p>
    <w:p w:rsidR="00635615" w:rsidRPr="007B1491" w:rsidRDefault="00635615" w:rsidP="00157A8F">
      <w:pPr>
        <w:pStyle w:val="a4"/>
        <w:numPr>
          <w:ilvl w:val="0"/>
          <w:numId w:val="7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преобразовывать информацию из одной формы в другую: </w:t>
      </w:r>
      <w:r w:rsidR="00C73AEE" w:rsidRPr="007B1491">
        <w:rPr>
          <w:sz w:val="28"/>
          <w:szCs w:val="28"/>
        </w:rPr>
        <w:t>подробно п</w:t>
      </w:r>
      <w:r w:rsidR="00C73AEE" w:rsidRPr="007B1491">
        <w:rPr>
          <w:sz w:val="28"/>
          <w:szCs w:val="28"/>
        </w:rPr>
        <w:t>е</w:t>
      </w:r>
      <w:r w:rsidR="00C73AEE" w:rsidRPr="007B1491">
        <w:rPr>
          <w:sz w:val="28"/>
          <w:szCs w:val="28"/>
        </w:rPr>
        <w:t>ресказывать</w:t>
      </w:r>
      <w:r w:rsidRPr="007B1491">
        <w:rPr>
          <w:sz w:val="28"/>
          <w:szCs w:val="28"/>
        </w:rPr>
        <w:t xml:space="preserve"> тексты.</w:t>
      </w:r>
    </w:p>
    <w:p w:rsidR="00635615" w:rsidRPr="007B1491" w:rsidRDefault="00157A8F" w:rsidP="007B1491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Коммуникативные</w:t>
      </w:r>
      <w:r w:rsidR="00635615" w:rsidRPr="007B1491">
        <w:rPr>
          <w:b/>
          <w:sz w:val="28"/>
          <w:szCs w:val="28"/>
        </w:rPr>
        <w:t>:</w:t>
      </w:r>
    </w:p>
    <w:p w:rsidR="00635615" w:rsidRPr="007B1491" w:rsidRDefault="00635615" w:rsidP="00157A8F">
      <w:pPr>
        <w:pStyle w:val="a4"/>
        <w:numPr>
          <w:ilvl w:val="0"/>
          <w:numId w:val="8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оформлять свои мыс</w:t>
      </w:r>
      <w:r w:rsidR="00C73AEE" w:rsidRPr="007B1491">
        <w:rPr>
          <w:sz w:val="28"/>
          <w:szCs w:val="28"/>
        </w:rPr>
        <w:t>ли в устной и письменной форме</w:t>
      </w:r>
      <w:r w:rsidRPr="007B1491">
        <w:rPr>
          <w:sz w:val="28"/>
          <w:szCs w:val="28"/>
        </w:rPr>
        <w:t>;</w:t>
      </w:r>
    </w:p>
    <w:p w:rsidR="00635615" w:rsidRPr="007B1491" w:rsidRDefault="00635615" w:rsidP="00157A8F">
      <w:pPr>
        <w:pStyle w:val="a4"/>
        <w:numPr>
          <w:ilvl w:val="0"/>
          <w:numId w:val="8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слушать и понимать речь других;</w:t>
      </w:r>
    </w:p>
    <w:p w:rsidR="00635615" w:rsidRPr="007B1491" w:rsidRDefault="00635615" w:rsidP="00157A8F">
      <w:pPr>
        <w:pStyle w:val="a4"/>
        <w:numPr>
          <w:ilvl w:val="0"/>
          <w:numId w:val="8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выразительно читать и пересказывать текст;</w:t>
      </w:r>
    </w:p>
    <w:p w:rsidR="00635615" w:rsidRPr="007B1491" w:rsidRDefault="0035747C" w:rsidP="00157A8F">
      <w:pPr>
        <w:pStyle w:val="a4"/>
        <w:numPr>
          <w:ilvl w:val="0"/>
          <w:numId w:val="8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договариваться </w:t>
      </w:r>
      <w:r w:rsidR="00635615" w:rsidRPr="007B1491">
        <w:rPr>
          <w:sz w:val="28"/>
          <w:szCs w:val="28"/>
        </w:rPr>
        <w:t>совместно с учителем о правилах поведения и общения и следовать им;</w:t>
      </w:r>
    </w:p>
    <w:p w:rsidR="00635615" w:rsidRPr="007B1491" w:rsidRDefault="00635615" w:rsidP="00157A8F">
      <w:pPr>
        <w:pStyle w:val="a4"/>
        <w:numPr>
          <w:ilvl w:val="0"/>
          <w:numId w:val="8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выполнять различные роли (лидера, исполнителя).</w:t>
      </w:r>
    </w:p>
    <w:p w:rsidR="00635615" w:rsidRPr="00157A8F" w:rsidRDefault="00157A8F" w:rsidP="007B1491">
      <w:pPr>
        <w:tabs>
          <w:tab w:val="left" w:pos="284"/>
        </w:tabs>
        <w:jc w:val="both"/>
        <w:rPr>
          <w:b/>
          <w:sz w:val="28"/>
          <w:szCs w:val="28"/>
        </w:rPr>
      </w:pPr>
      <w:r w:rsidRPr="00157A8F">
        <w:rPr>
          <w:b/>
          <w:sz w:val="28"/>
          <w:szCs w:val="28"/>
        </w:rPr>
        <w:t>Предметные: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отличать текст от набора предложений, записанных как текст;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осмысленно, правильно читать целыми словами;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отвечать на вопросы учителя по содержанию прочитанного;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подробно пересказывать текст;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составлять устный рассказ по картинке;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называть звуки, из которых состоит слово (гласные – ударный, бе</w:t>
      </w:r>
      <w:r w:rsidRPr="007B1491">
        <w:rPr>
          <w:sz w:val="28"/>
          <w:szCs w:val="28"/>
        </w:rPr>
        <w:t>з</w:t>
      </w:r>
      <w:r w:rsidRPr="007B1491">
        <w:rPr>
          <w:sz w:val="28"/>
          <w:szCs w:val="28"/>
        </w:rPr>
        <w:t>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определять роль гласных букв, стоящих после букв, обозначающих с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гласные звуки, парные по мягкости (обозначение гласного звука и указание на твёрдость или мягкость согласного звука);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обозначать мягкость согласных звуков на письме;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определять количество букв и звуков в слове;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писать большую букву в начале предложения, в именах и фамилиях;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ставить пунктуационные знаки конца предложения;</w:t>
      </w:r>
    </w:p>
    <w:p w:rsidR="00635615" w:rsidRPr="007B1491" w:rsidRDefault="00635615" w:rsidP="00157A8F">
      <w:pPr>
        <w:pStyle w:val="a4"/>
        <w:numPr>
          <w:ilvl w:val="0"/>
          <w:numId w:val="9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списывать с печатного образца и писать под диктовку слова и небол</w:t>
      </w:r>
      <w:r w:rsidRPr="007B1491">
        <w:rPr>
          <w:sz w:val="28"/>
          <w:szCs w:val="28"/>
        </w:rPr>
        <w:t>ь</w:t>
      </w:r>
      <w:r w:rsidRPr="007B1491">
        <w:rPr>
          <w:sz w:val="28"/>
          <w:szCs w:val="28"/>
        </w:rPr>
        <w:t>шие предложения, используя правильные начертания букв, соединения.</w:t>
      </w:r>
    </w:p>
    <w:p w:rsidR="00157A8F" w:rsidRDefault="00157A8F" w:rsidP="007B1491">
      <w:pPr>
        <w:pStyle w:val="a4"/>
        <w:tabs>
          <w:tab w:val="left" w:pos="284"/>
        </w:tabs>
        <w:ind w:left="0"/>
        <w:jc w:val="both"/>
        <w:rPr>
          <w:b/>
          <w:sz w:val="28"/>
          <w:szCs w:val="28"/>
        </w:rPr>
      </w:pPr>
    </w:p>
    <w:p w:rsidR="002A0A0F" w:rsidRPr="007B1491" w:rsidRDefault="002A0A0F" w:rsidP="007B1491">
      <w:pPr>
        <w:pStyle w:val="a4"/>
        <w:tabs>
          <w:tab w:val="left" w:pos="284"/>
        </w:tabs>
        <w:ind w:left="0"/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 xml:space="preserve">2 </w:t>
      </w:r>
      <w:r w:rsidR="0041209B" w:rsidRPr="007B1491">
        <w:rPr>
          <w:b/>
          <w:sz w:val="28"/>
          <w:szCs w:val="28"/>
        </w:rPr>
        <w:t>класс</w:t>
      </w:r>
    </w:p>
    <w:p w:rsidR="002A0A0F" w:rsidRPr="00157A8F" w:rsidRDefault="00157A8F" w:rsidP="007B1491">
      <w:pPr>
        <w:jc w:val="both"/>
        <w:rPr>
          <w:rFonts w:eastAsia="Calibri"/>
          <w:b/>
          <w:bCs/>
          <w:color w:val="000000"/>
          <w:sz w:val="28"/>
          <w:szCs w:val="28"/>
        </w:rPr>
      </w:pPr>
      <w:r w:rsidRPr="00157A8F">
        <w:rPr>
          <w:rFonts w:eastAsia="Calibri"/>
          <w:b/>
          <w:bCs/>
          <w:color w:val="000000"/>
          <w:sz w:val="28"/>
          <w:szCs w:val="28"/>
        </w:rPr>
        <w:t>Личностные</w:t>
      </w:r>
    </w:p>
    <w:p w:rsidR="002A0A0F" w:rsidRPr="007B1491" w:rsidRDefault="002A0A0F" w:rsidP="007B1491">
      <w:pPr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i/>
          <w:iCs/>
          <w:color w:val="000000"/>
          <w:sz w:val="28"/>
          <w:szCs w:val="28"/>
        </w:rPr>
        <w:t>У учащихся будут формироваться</w:t>
      </w:r>
    </w:p>
    <w:p w:rsidR="002A0A0F" w:rsidRPr="007B1491" w:rsidRDefault="002A0A0F" w:rsidP="00157A8F">
      <w:pPr>
        <w:numPr>
          <w:ilvl w:val="0"/>
          <w:numId w:val="10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осознание языка как основного средства мышления и общения людей;</w:t>
      </w:r>
    </w:p>
    <w:p w:rsidR="002A0A0F" w:rsidRPr="007B1491" w:rsidRDefault="002A0A0F" w:rsidP="00157A8F">
      <w:pPr>
        <w:numPr>
          <w:ilvl w:val="0"/>
          <w:numId w:val="10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осознание русского языка как явления культуры русского народа;</w:t>
      </w:r>
    </w:p>
    <w:p w:rsidR="002A0A0F" w:rsidRPr="007B1491" w:rsidRDefault="002A0A0F" w:rsidP="00157A8F">
      <w:pPr>
        <w:numPr>
          <w:ilvl w:val="0"/>
          <w:numId w:val="10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внимание к мелодичности устной речи и изобразительным средствам русского языка;</w:t>
      </w:r>
    </w:p>
    <w:p w:rsidR="002A0A0F" w:rsidRPr="007B1491" w:rsidRDefault="002A0A0F" w:rsidP="00157A8F">
      <w:pPr>
        <w:numPr>
          <w:ilvl w:val="0"/>
          <w:numId w:val="10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положительная мотивация и познавательный интерес к изучению яз</w:t>
      </w:r>
      <w:r w:rsidR="00C73AEE" w:rsidRPr="007B1491">
        <w:rPr>
          <w:rFonts w:eastAsia="Calibri"/>
          <w:color w:val="000000"/>
          <w:sz w:val="28"/>
          <w:szCs w:val="28"/>
        </w:rPr>
        <w:t>ыка своего народа;</w:t>
      </w:r>
    </w:p>
    <w:p w:rsidR="002A0A0F" w:rsidRPr="007B1491" w:rsidRDefault="002A0A0F" w:rsidP="00157A8F">
      <w:pPr>
        <w:numPr>
          <w:ilvl w:val="0"/>
          <w:numId w:val="10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lastRenderedPageBreak/>
        <w:t>чувство сопричастности к сохранению богатства и самобытности ру</w:t>
      </w:r>
      <w:r w:rsidRPr="007B1491">
        <w:rPr>
          <w:rFonts w:eastAsia="Calibri"/>
          <w:color w:val="000000"/>
          <w:sz w:val="28"/>
          <w:szCs w:val="28"/>
        </w:rPr>
        <w:t>с</w:t>
      </w:r>
      <w:r w:rsidRPr="007B1491">
        <w:rPr>
          <w:rFonts w:eastAsia="Calibri"/>
          <w:color w:val="000000"/>
          <w:sz w:val="28"/>
          <w:szCs w:val="28"/>
        </w:rPr>
        <w:t>ского языка.</w:t>
      </w:r>
    </w:p>
    <w:p w:rsidR="002A0A0F" w:rsidRPr="007B1491" w:rsidRDefault="002A0A0F" w:rsidP="007B1491">
      <w:pPr>
        <w:ind w:firstLine="540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b/>
          <w:bCs/>
          <w:color w:val="000000"/>
          <w:sz w:val="28"/>
          <w:szCs w:val="28"/>
        </w:rPr>
        <w:t>Коммуникативные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соблюдать в повседневной жизни нормы речевого этикета и правила устного общения (умения слышать, точно реагировать на реплики);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понимать тему высказывания (текста) по содержанию, по заголовку;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озаглавливать текст;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подробно пересказывать текст;</w:t>
      </w:r>
    </w:p>
    <w:p w:rsidR="00C73AEE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прогнозировать содержание текста по ориентировочным основам</w:t>
      </w:r>
    </w:p>
    <w:p w:rsidR="002A0A0F" w:rsidRPr="007B1491" w:rsidRDefault="002A0A0F" w:rsidP="00157A8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b/>
          <w:bCs/>
          <w:color w:val="000000"/>
          <w:sz w:val="28"/>
          <w:szCs w:val="28"/>
        </w:rPr>
        <w:t>Регулятивно-познавательные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цели и задачи изучения курса, раздела, темы;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способы и приёмы действий при решении языковых задач;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выполнять учебные действия в материализованной, громкоречевой и умственной форме;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следовать при выполнении заданий инструкциям учителя и алгори</w:t>
      </w:r>
      <w:r w:rsidRPr="007B1491">
        <w:rPr>
          <w:rFonts w:eastAsia="Calibri"/>
          <w:color w:val="000000"/>
          <w:sz w:val="28"/>
          <w:szCs w:val="28"/>
        </w:rPr>
        <w:t>т</w:t>
      </w:r>
      <w:r w:rsidRPr="007B1491">
        <w:rPr>
          <w:rFonts w:eastAsia="Calibri"/>
          <w:color w:val="000000"/>
          <w:sz w:val="28"/>
          <w:szCs w:val="28"/>
        </w:rPr>
        <w:t>мам, описывающем стандартные действия (памятки в справочнике учебн</w:t>
      </w:r>
      <w:r w:rsidRPr="007B1491">
        <w:rPr>
          <w:rFonts w:eastAsia="Calibri"/>
          <w:color w:val="000000"/>
          <w:sz w:val="28"/>
          <w:szCs w:val="28"/>
        </w:rPr>
        <w:t>и</w:t>
      </w:r>
      <w:r w:rsidRPr="007B1491">
        <w:rPr>
          <w:rFonts w:eastAsia="Calibri"/>
          <w:color w:val="000000"/>
          <w:sz w:val="28"/>
          <w:szCs w:val="28"/>
        </w:rPr>
        <w:t>ка);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осуществлять самопроверку работ;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осуществлять поиск необходимой информации для выполнения уче</w:t>
      </w:r>
      <w:r w:rsidRPr="007B1491">
        <w:rPr>
          <w:rFonts w:eastAsia="Calibri"/>
          <w:color w:val="000000"/>
          <w:sz w:val="28"/>
          <w:szCs w:val="28"/>
        </w:rPr>
        <w:t>б</w:t>
      </w:r>
      <w:r w:rsidRPr="007B1491">
        <w:rPr>
          <w:rFonts w:eastAsia="Calibri"/>
          <w:color w:val="000000"/>
          <w:sz w:val="28"/>
          <w:szCs w:val="28"/>
        </w:rPr>
        <w:t>ных заданий (в справочниках, словарях, таблицах);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находить, анализировать, сравнивать, характеризовать единицы языка: звуки, части слова, части речи;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осуществлять синтез как составление целого из частей (составление слов, предложений).</w:t>
      </w:r>
    </w:p>
    <w:p w:rsidR="002A0A0F" w:rsidRPr="00157A8F" w:rsidRDefault="00157A8F" w:rsidP="007B1491">
      <w:pPr>
        <w:ind w:firstLine="540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157A8F">
        <w:rPr>
          <w:rFonts w:eastAsia="Calibri"/>
          <w:b/>
          <w:bCs/>
          <w:color w:val="000000"/>
          <w:sz w:val="28"/>
          <w:szCs w:val="28"/>
        </w:rPr>
        <w:t>Предметные</w:t>
      </w:r>
    </w:p>
    <w:p w:rsidR="002A0A0F" w:rsidRPr="007B1491" w:rsidRDefault="002A0A0F" w:rsidP="007B1491">
      <w:pPr>
        <w:ind w:firstLine="540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i/>
          <w:iCs/>
          <w:color w:val="000000"/>
          <w:sz w:val="28"/>
          <w:szCs w:val="28"/>
        </w:rPr>
        <w:t>Учащиеся научатся: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слово как главное средство языка;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взаимосвязь в слове значения и формы его выражения (зв</w:t>
      </w:r>
      <w:r w:rsidRPr="007B1491">
        <w:rPr>
          <w:rFonts w:eastAsia="Calibri"/>
          <w:color w:val="000000"/>
          <w:sz w:val="28"/>
          <w:szCs w:val="28"/>
        </w:rPr>
        <w:t>у</w:t>
      </w:r>
      <w:r w:rsidRPr="007B1491">
        <w:rPr>
          <w:rFonts w:eastAsia="Calibri"/>
          <w:color w:val="000000"/>
          <w:sz w:val="28"/>
          <w:szCs w:val="28"/>
        </w:rPr>
        <w:t>ковой, буквенной);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различать и характеризовать звуки русского языка (гласные уда</w:t>
      </w:r>
      <w:r w:rsidRPr="007B1491">
        <w:rPr>
          <w:rFonts w:eastAsia="Calibri"/>
          <w:color w:val="000000"/>
          <w:sz w:val="28"/>
          <w:szCs w:val="28"/>
        </w:rPr>
        <w:t>р</w:t>
      </w:r>
      <w:r w:rsidRPr="007B1491">
        <w:rPr>
          <w:rFonts w:eastAsia="Calibri"/>
          <w:color w:val="000000"/>
          <w:sz w:val="28"/>
          <w:szCs w:val="28"/>
        </w:rPr>
        <w:t>ные/безударные; согласные твёрдые/мягкие, звонкие/глухие);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использовать правила обозначения гласных и согласных звуков на письме;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использовать знание последовательности букв в алфавите для упор</w:t>
      </w:r>
      <w:r w:rsidRPr="007B1491">
        <w:rPr>
          <w:rFonts w:eastAsia="Calibri"/>
          <w:color w:val="000000"/>
          <w:sz w:val="28"/>
          <w:szCs w:val="28"/>
        </w:rPr>
        <w:t>я</w:t>
      </w:r>
      <w:r w:rsidRPr="007B1491">
        <w:rPr>
          <w:rFonts w:eastAsia="Calibri"/>
          <w:color w:val="000000"/>
          <w:sz w:val="28"/>
          <w:szCs w:val="28"/>
        </w:rPr>
        <w:t>дочивания слов и поиска нужной информации (в словарях и др.);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производить звуко-буквенный анализ слов простой слоговой структ</w:t>
      </w:r>
      <w:r w:rsidRPr="007B1491">
        <w:rPr>
          <w:rFonts w:eastAsia="Calibri"/>
          <w:color w:val="000000"/>
          <w:sz w:val="28"/>
          <w:szCs w:val="28"/>
        </w:rPr>
        <w:t>у</w:t>
      </w:r>
      <w:r w:rsidRPr="007B1491">
        <w:rPr>
          <w:rFonts w:eastAsia="Calibri"/>
          <w:color w:val="000000"/>
          <w:sz w:val="28"/>
          <w:szCs w:val="28"/>
        </w:rPr>
        <w:t>ры;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соблюдать произносительные нормы в собственной речи (в объёме представленного в учебнике материала);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устанавливать морфемную структуру (значимые части) слов с одн</w:t>
      </w:r>
      <w:r w:rsidRPr="007B1491">
        <w:rPr>
          <w:rFonts w:eastAsia="Calibri"/>
          <w:color w:val="000000"/>
          <w:sz w:val="28"/>
          <w:szCs w:val="28"/>
        </w:rPr>
        <w:t>о</w:t>
      </w:r>
      <w:r w:rsidRPr="007B1491">
        <w:rPr>
          <w:rFonts w:eastAsia="Calibri"/>
          <w:color w:val="000000"/>
          <w:sz w:val="28"/>
          <w:szCs w:val="28"/>
        </w:rPr>
        <w:t>значно выделяемыми морфемами;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различать родственные (однокоренные) слова;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lastRenderedPageBreak/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оценивать уместность использования слов в тексте;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критерии (общее значение) объединения слов в группы по частям речи (существительное, прилагательное, глагол, предлоги);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использовать осознанно употребление частей речи в предложении;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признаки предложения как коммуникативного средства языка (выражение мысли, связь слов, интонационная законченность);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применять правила правописания (в объеме содержания курса 2 кла</w:t>
      </w:r>
      <w:r w:rsidRPr="007B1491">
        <w:rPr>
          <w:rFonts w:eastAsia="Calibri"/>
          <w:color w:val="000000"/>
          <w:sz w:val="28"/>
          <w:szCs w:val="28"/>
        </w:rPr>
        <w:t>с</w:t>
      </w:r>
      <w:r w:rsidRPr="007B1491">
        <w:rPr>
          <w:rFonts w:eastAsia="Calibri"/>
          <w:color w:val="000000"/>
          <w:sz w:val="28"/>
          <w:szCs w:val="28"/>
        </w:rPr>
        <w:t>са);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определять (уточнять) правописание слова по орфографическому сл</w:t>
      </w:r>
      <w:r w:rsidRPr="007B1491">
        <w:rPr>
          <w:rFonts w:eastAsia="Calibri"/>
          <w:color w:val="000000"/>
          <w:sz w:val="28"/>
          <w:szCs w:val="28"/>
        </w:rPr>
        <w:t>о</w:t>
      </w:r>
      <w:r w:rsidRPr="007B1491">
        <w:rPr>
          <w:rFonts w:eastAsia="Calibri"/>
          <w:color w:val="000000"/>
          <w:sz w:val="28"/>
          <w:szCs w:val="28"/>
        </w:rPr>
        <w:t>варю учебника;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место возможного возникновения орфографической оши</w:t>
      </w:r>
      <w:r w:rsidRPr="007B1491">
        <w:rPr>
          <w:rFonts w:eastAsia="Calibri"/>
          <w:color w:val="000000"/>
          <w:sz w:val="28"/>
          <w:szCs w:val="28"/>
        </w:rPr>
        <w:t>б</w:t>
      </w:r>
      <w:r w:rsidRPr="007B1491">
        <w:rPr>
          <w:rFonts w:eastAsia="Calibri"/>
          <w:color w:val="000000"/>
          <w:sz w:val="28"/>
          <w:szCs w:val="28"/>
        </w:rPr>
        <w:t>ки;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при работе над ошибками осознавать причины появления ошибки;</w:t>
      </w:r>
    </w:p>
    <w:p w:rsidR="002A0A0F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осознавать признаки текста как более объёмного высказывания (н</w:t>
      </w:r>
      <w:r w:rsidRPr="007B1491">
        <w:rPr>
          <w:rFonts w:eastAsia="Calibri"/>
          <w:color w:val="000000"/>
          <w:sz w:val="28"/>
          <w:szCs w:val="28"/>
        </w:rPr>
        <w:t>е</w:t>
      </w:r>
      <w:r w:rsidRPr="007B1491">
        <w:rPr>
          <w:rFonts w:eastAsia="Calibri"/>
          <w:color w:val="000000"/>
          <w:sz w:val="28"/>
          <w:szCs w:val="28"/>
        </w:rPr>
        <w:t>сколько предложений, объединённых одной темой и связанных друг с др</w:t>
      </w:r>
      <w:r w:rsidRPr="007B1491">
        <w:rPr>
          <w:rFonts w:eastAsia="Calibri"/>
          <w:color w:val="000000"/>
          <w:sz w:val="28"/>
          <w:szCs w:val="28"/>
        </w:rPr>
        <w:t>у</w:t>
      </w:r>
      <w:r w:rsidRPr="007B1491">
        <w:rPr>
          <w:rFonts w:eastAsia="Calibri"/>
          <w:color w:val="000000"/>
          <w:sz w:val="28"/>
          <w:szCs w:val="28"/>
        </w:rPr>
        <w:t>гом).</w:t>
      </w:r>
    </w:p>
    <w:p w:rsidR="00635615" w:rsidRPr="007B1491" w:rsidRDefault="002A0A0F" w:rsidP="00157A8F">
      <w:pPr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rFonts w:eastAsia="Calibri"/>
          <w:color w:val="000000"/>
          <w:sz w:val="28"/>
          <w:szCs w:val="28"/>
        </w:rPr>
      </w:pPr>
      <w:r w:rsidRPr="007B1491">
        <w:rPr>
          <w:rFonts w:eastAsia="Calibri"/>
          <w:color w:val="000000"/>
          <w:sz w:val="28"/>
          <w:szCs w:val="28"/>
        </w:rPr>
        <w:t>каллиграфически и орфографически правильно, без искажений, зам</w:t>
      </w:r>
      <w:r w:rsidRPr="007B1491">
        <w:rPr>
          <w:rFonts w:eastAsia="Calibri"/>
          <w:color w:val="000000"/>
          <w:sz w:val="28"/>
          <w:szCs w:val="28"/>
        </w:rPr>
        <w:t>е</w:t>
      </w:r>
      <w:r w:rsidRPr="007B1491">
        <w:rPr>
          <w:rFonts w:eastAsia="Calibri"/>
          <w:color w:val="000000"/>
          <w:sz w:val="28"/>
          <w:szCs w:val="28"/>
        </w:rPr>
        <w:t>ны, пропусков, вставок букв списывать тексты (с печатного и письменного шрифта) объёмом в 40-45 слов, писать под диктовку тексты в 35-40 слов; и</w:t>
      </w:r>
      <w:r w:rsidRPr="007B1491">
        <w:rPr>
          <w:rFonts w:eastAsia="Calibri"/>
          <w:color w:val="000000"/>
          <w:sz w:val="28"/>
          <w:szCs w:val="28"/>
        </w:rPr>
        <w:t>з</w:t>
      </w:r>
      <w:r w:rsidRPr="007B1491">
        <w:rPr>
          <w:rFonts w:eastAsia="Calibri"/>
          <w:color w:val="000000"/>
          <w:sz w:val="28"/>
          <w:szCs w:val="28"/>
        </w:rPr>
        <w:t>лагать содержание</w:t>
      </w:r>
      <w:r w:rsidR="00A52DB1">
        <w:rPr>
          <w:rFonts w:eastAsia="Calibri"/>
          <w:color w:val="000000"/>
          <w:sz w:val="28"/>
          <w:szCs w:val="28"/>
        </w:rPr>
        <w:t xml:space="preserve"> </w:t>
      </w:r>
      <w:r w:rsidRPr="007B1491">
        <w:rPr>
          <w:rFonts w:eastAsia="Calibri"/>
          <w:color w:val="000000"/>
          <w:sz w:val="28"/>
          <w:szCs w:val="28"/>
        </w:rPr>
        <w:t>исходных текстов в 40-55 слов, создавать</w:t>
      </w:r>
      <w:r w:rsidR="00A52DB1">
        <w:rPr>
          <w:rFonts w:eastAsia="Calibri"/>
          <w:color w:val="000000"/>
          <w:sz w:val="28"/>
          <w:szCs w:val="28"/>
        </w:rPr>
        <w:t xml:space="preserve"> </w:t>
      </w:r>
      <w:r w:rsidRPr="007B1491">
        <w:rPr>
          <w:rFonts w:eastAsia="Calibri"/>
          <w:color w:val="000000"/>
          <w:sz w:val="28"/>
          <w:szCs w:val="28"/>
        </w:rPr>
        <w:t xml:space="preserve">тексты </w:t>
      </w:r>
      <w:r w:rsidRPr="007B1491">
        <w:rPr>
          <w:rFonts w:eastAsia="Calibri"/>
          <w:i/>
          <w:iCs/>
          <w:color w:val="000000"/>
          <w:sz w:val="28"/>
          <w:szCs w:val="28"/>
        </w:rPr>
        <w:t xml:space="preserve">/сочинения/ </w:t>
      </w:r>
      <w:r w:rsidRPr="007B1491">
        <w:rPr>
          <w:rFonts w:eastAsia="Calibri"/>
          <w:color w:val="000000"/>
          <w:sz w:val="28"/>
          <w:szCs w:val="28"/>
        </w:rPr>
        <w:t>в 4-8 предложений, правильно оформляя начало и конец предл</w:t>
      </w:r>
      <w:r w:rsidRPr="007B1491">
        <w:rPr>
          <w:rFonts w:eastAsia="Calibri"/>
          <w:color w:val="000000"/>
          <w:sz w:val="28"/>
          <w:szCs w:val="28"/>
        </w:rPr>
        <w:t>о</w:t>
      </w:r>
      <w:r w:rsidRPr="007B1491">
        <w:rPr>
          <w:rFonts w:eastAsia="Calibri"/>
          <w:color w:val="000000"/>
          <w:sz w:val="28"/>
          <w:szCs w:val="28"/>
        </w:rPr>
        <w:t>жений;</w:t>
      </w:r>
    </w:p>
    <w:p w:rsidR="00157A8F" w:rsidRDefault="00157A8F" w:rsidP="007B1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35615" w:rsidRPr="007B1491" w:rsidRDefault="0041209B" w:rsidP="007B1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>3 класс</w:t>
      </w:r>
    </w:p>
    <w:p w:rsidR="00635615" w:rsidRPr="00157A8F" w:rsidRDefault="00157A8F" w:rsidP="007B1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57A8F">
        <w:rPr>
          <w:b/>
          <w:sz w:val="28"/>
          <w:szCs w:val="28"/>
        </w:rPr>
        <w:t>Личностные</w:t>
      </w:r>
    </w:p>
    <w:p w:rsidR="00635615" w:rsidRPr="007B1491" w:rsidRDefault="00635615" w:rsidP="007B1491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 w:rsidRPr="007B1491">
        <w:rPr>
          <w:bCs/>
          <w:i/>
          <w:iCs/>
          <w:sz w:val="28"/>
          <w:szCs w:val="28"/>
        </w:rPr>
        <w:t>У учащихся будут сформированы:</w:t>
      </w:r>
    </w:p>
    <w:p w:rsidR="00635615" w:rsidRPr="007B1491" w:rsidRDefault="00635615" w:rsidP="00157A8F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273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</w:t>
      </w:r>
    </w:p>
    <w:p w:rsidR="00635615" w:rsidRPr="007B1491" w:rsidRDefault="00635615" w:rsidP="00157A8F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273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понимание ценности нравственных норм, закреплённых в языке нар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да, для жизни и здоровья человека, умение соотносить эти нормы с посту</w:t>
      </w:r>
      <w:r w:rsidRPr="007B1491">
        <w:rPr>
          <w:sz w:val="28"/>
          <w:szCs w:val="28"/>
        </w:rPr>
        <w:t>п</w:t>
      </w:r>
      <w:r w:rsidRPr="007B1491">
        <w:rPr>
          <w:sz w:val="28"/>
          <w:szCs w:val="28"/>
        </w:rPr>
        <w:t>ками как собственных, так и окружающих людей (на уровне, соответству</w:t>
      </w:r>
      <w:r w:rsidRPr="007B1491">
        <w:rPr>
          <w:sz w:val="28"/>
          <w:szCs w:val="28"/>
        </w:rPr>
        <w:t>ю</w:t>
      </w:r>
      <w:r w:rsidRPr="007B1491">
        <w:rPr>
          <w:sz w:val="28"/>
          <w:szCs w:val="28"/>
        </w:rPr>
        <w:t>щем возрасту);</w:t>
      </w:r>
    </w:p>
    <w:p w:rsidR="00635615" w:rsidRPr="007B1491" w:rsidRDefault="00635615" w:rsidP="00157A8F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273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понимание сопричастности к языку своего народа (я – носитель языка);</w:t>
      </w:r>
    </w:p>
    <w:p w:rsidR="00635615" w:rsidRPr="007B1491" w:rsidRDefault="00635615" w:rsidP="00157A8F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273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осознание предложения и текста как средств для выражения мыслей и чувств, понимание разнообразия и богатства языковых средств для выраж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ния мыслей и чувств;</w:t>
      </w:r>
    </w:p>
    <w:p w:rsidR="00635615" w:rsidRPr="007B1491" w:rsidRDefault="00635615" w:rsidP="00157A8F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273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восприятие русского языка как основной, главной части культуры ру</w:t>
      </w:r>
      <w:r w:rsidRPr="007B1491">
        <w:rPr>
          <w:sz w:val="28"/>
          <w:szCs w:val="28"/>
        </w:rPr>
        <w:t>с</w:t>
      </w:r>
      <w:r w:rsidRPr="007B1491">
        <w:rPr>
          <w:sz w:val="28"/>
          <w:szCs w:val="28"/>
        </w:rPr>
        <w:t>ского народа, понимания того, что изменения в культуре народа, находят своё отражение в языке;</w:t>
      </w:r>
    </w:p>
    <w:p w:rsidR="00635615" w:rsidRPr="007B1491" w:rsidRDefault="00635615" w:rsidP="00157A8F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273"/>
        <w:jc w:val="both"/>
        <w:rPr>
          <w:sz w:val="28"/>
          <w:szCs w:val="28"/>
        </w:rPr>
      </w:pPr>
      <w:r w:rsidRPr="007B1491">
        <w:rPr>
          <w:sz w:val="28"/>
          <w:szCs w:val="28"/>
        </w:rPr>
        <w:lastRenderedPageBreak/>
        <w:t>внимание к мелодичности народной устной речи (ритмический рис</w:t>
      </w:r>
      <w:r w:rsidRPr="007B1491">
        <w:rPr>
          <w:sz w:val="28"/>
          <w:szCs w:val="28"/>
        </w:rPr>
        <w:t>у</w:t>
      </w:r>
      <w:r w:rsidRPr="007B1491">
        <w:rPr>
          <w:sz w:val="28"/>
          <w:szCs w:val="28"/>
        </w:rPr>
        <w:t>нок, мелодика текста) и изобразительным средствам русского языка (син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нимы, антонимы, переносное значение слов);</w:t>
      </w:r>
    </w:p>
    <w:p w:rsidR="00635615" w:rsidRPr="007B1491" w:rsidRDefault="00635615" w:rsidP="00157A8F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273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положительной мотивации к изучению русского языка как средства, важного для жизни человека, познавательный интерес к изучению разных типов предложений, позволяющих решать разные коммуникативные задачи (передавать информацию, просить, доказывать и т.д.).</w:t>
      </w:r>
    </w:p>
    <w:p w:rsidR="002A0A0F" w:rsidRPr="00157A8F" w:rsidRDefault="00157A8F" w:rsidP="007B1491">
      <w:pPr>
        <w:autoSpaceDE w:val="0"/>
        <w:autoSpaceDN w:val="0"/>
        <w:adjustRightInd w:val="0"/>
        <w:jc w:val="both"/>
        <w:rPr>
          <w:b/>
          <w:iCs/>
          <w:sz w:val="28"/>
          <w:szCs w:val="28"/>
        </w:rPr>
      </w:pPr>
      <w:r w:rsidRPr="00157A8F">
        <w:rPr>
          <w:b/>
          <w:iCs/>
          <w:sz w:val="28"/>
          <w:szCs w:val="28"/>
        </w:rPr>
        <w:t>Метапредметные</w:t>
      </w:r>
    </w:p>
    <w:p w:rsidR="002A0A0F" w:rsidRPr="007B1491" w:rsidRDefault="002A0A0F" w:rsidP="00157A8F">
      <w:pPr>
        <w:autoSpaceDE w:val="0"/>
        <w:autoSpaceDN w:val="0"/>
        <w:adjustRightInd w:val="0"/>
        <w:ind w:firstLine="708"/>
        <w:jc w:val="both"/>
        <w:rPr>
          <w:b/>
          <w:bCs/>
          <w:iCs/>
          <w:sz w:val="28"/>
          <w:szCs w:val="28"/>
        </w:rPr>
      </w:pPr>
      <w:r w:rsidRPr="007B1491">
        <w:rPr>
          <w:b/>
          <w:bCs/>
          <w:iCs/>
          <w:sz w:val="28"/>
          <w:szCs w:val="28"/>
        </w:rPr>
        <w:t>Регулятивные</w:t>
      </w:r>
    </w:p>
    <w:p w:rsidR="002A0A0F" w:rsidRPr="007B1491" w:rsidRDefault="002A0A0F" w:rsidP="007B1491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 w:rsidRPr="007B1491">
        <w:rPr>
          <w:bCs/>
          <w:i/>
          <w:iCs/>
          <w:sz w:val="28"/>
          <w:szCs w:val="28"/>
        </w:rPr>
        <w:t>Учащиеся научатся:</w:t>
      </w:r>
    </w:p>
    <w:p w:rsidR="002A0A0F" w:rsidRPr="007B1491" w:rsidRDefault="002A0A0F" w:rsidP="00157A8F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осознавать цели и задачи раздела курса;</w:t>
      </w:r>
    </w:p>
    <w:p w:rsidR="002A0A0F" w:rsidRPr="007B1491" w:rsidRDefault="002A0A0F" w:rsidP="00157A8F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в коллективном диалоге ставить конкретную учебную задачу;</w:t>
      </w:r>
    </w:p>
    <w:p w:rsidR="002A0A0F" w:rsidRPr="007B1491" w:rsidRDefault="002A0A0F" w:rsidP="00157A8F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адекватно оценивать правильность выполнения своих учебных де</w:t>
      </w:r>
      <w:r w:rsidRPr="007B1491">
        <w:rPr>
          <w:iCs/>
          <w:sz w:val="28"/>
          <w:szCs w:val="28"/>
        </w:rPr>
        <w:t>й</w:t>
      </w:r>
      <w:r w:rsidRPr="007B1491">
        <w:rPr>
          <w:iCs/>
          <w:sz w:val="28"/>
          <w:szCs w:val="28"/>
        </w:rPr>
        <w:t>ствий;</w:t>
      </w:r>
    </w:p>
    <w:p w:rsidR="002A0A0F" w:rsidRPr="007B1491" w:rsidRDefault="002A0A0F" w:rsidP="00157A8F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намечать действия при работе в паре, составлять простой план де</w:t>
      </w:r>
      <w:r w:rsidRPr="007B1491">
        <w:rPr>
          <w:iCs/>
          <w:sz w:val="28"/>
          <w:szCs w:val="28"/>
        </w:rPr>
        <w:t>й</w:t>
      </w:r>
      <w:r w:rsidRPr="007B1491">
        <w:rPr>
          <w:iCs/>
          <w:sz w:val="28"/>
          <w:szCs w:val="28"/>
        </w:rPr>
        <w:t>ствий при написании творческой работы, создании проектов;</w:t>
      </w:r>
    </w:p>
    <w:p w:rsidR="002A0A0F" w:rsidRPr="007B1491" w:rsidRDefault="002A0A0F" w:rsidP="00157A8F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объяснять, какой способ действий был использован для выполнения з</w:t>
      </w:r>
      <w:r w:rsidRPr="007B1491">
        <w:rPr>
          <w:iCs/>
          <w:sz w:val="28"/>
          <w:szCs w:val="28"/>
        </w:rPr>
        <w:t>а</w:t>
      </w:r>
      <w:r w:rsidRPr="007B1491">
        <w:rPr>
          <w:iCs/>
          <w:sz w:val="28"/>
          <w:szCs w:val="28"/>
        </w:rPr>
        <w:t>дания, как работали;</w:t>
      </w:r>
    </w:p>
    <w:p w:rsidR="002A0A0F" w:rsidRPr="007B1491" w:rsidRDefault="002A0A0F" w:rsidP="00157A8F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осуществлять самопроверку, используя способ сличения своей работы с заданным эталоном;</w:t>
      </w:r>
    </w:p>
    <w:p w:rsidR="002A0A0F" w:rsidRPr="007B1491" w:rsidRDefault="002A0A0F" w:rsidP="00157A8F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вносить необходимые дополнения, исправления в свою работу, нах</w:t>
      </w:r>
      <w:r w:rsidRPr="007B1491">
        <w:rPr>
          <w:iCs/>
          <w:sz w:val="28"/>
          <w:szCs w:val="28"/>
        </w:rPr>
        <w:t>о</w:t>
      </w:r>
      <w:r w:rsidRPr="007B1491">
        <w:rPr>
          <w:iCs/>
          <w:sz w:val="28"/>
          <w:szCs w:val="28"/>
        </w:rPr>
        <w:t>дить и исправлять орфографические и пунктуационные ошибки, допущенные при списывании, письме по памяти.</w:t>
      </w:r>
    </w:p>
    <w:p w:rsidR="002A0A0F" w:rsidRPr="007B1491" w:rsidRDefault="002A0A0F" w:rsidP="007B149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7B1491">
        <w:rPr>
          <w:b/>
          <w:bCs/>
          <w:iCs/>
          <w:sz w:val="28"/>
          <w:szCs w:val="28"/>
        </w:rPr>
        <w:t>Познавательные</w:t>
      </w:r>
    </w:p>
    <w:p w:rsidR="002A0A0F" w:rsidRPr="007B1491" w:rsidRDefault="002A0A0F" w:rsidP="007B1491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7B1491">
        <w:rPr>
          <w:bCs/>
          <w:i/>
          <w:iCs/>
          <w:sz w:val="28"/>
          <w:szCs w:val="28"/>
        </w:rPr>
        <w:t>Учащиеся научатся</w:t>
      </w:r>
      <w:r w:rsidRPr="007B1491">
        <w:rPr>
          <w:i/>
          <w:iCs/>
          <w:sz w:val="28"/>
          <w:szCs w:val="28"/>
        </w:rPr>
        <w:t>:</w:t>
      </w:r>
    </w:p>
    <w:p w:rsidR="002A0A0F" w:rsidRPr="007B1491" w:rsidRDefault="002A0A0F" w:rsidP="00157A8F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осуществлять поиск необходимой информации для выполнения уче</w:t>
      </w:r>
      <w:r w:rsidRPr="007B1491">
        <w:rPr>
          <w:iCs/>
          <w:sz w:val="28"/>
          <w:szCs w:val="28"/>
        </w:rPr>
        <w:t>б</w:t>
      </w:r>
      <w:r w:rsidRPr="007B1491">
        <w:rPr>
          <w:iCs/>
          <w:sz w:val="28"/>
          <w:szCs w:val="28"/>
        </w:rPr>
        <w:t>ных заданий, используя различные справочные материалы: толковые слов</w:t>
      </w:r>
      <w:r w:rsidRPr="007B1491">
        <w:rPr>
          <w:iCs/>
          <w:sz w:val="28"/>
          <w:szCs w:val="28"/>
        </w:rPr>
        <w:t>а</w:t>
      </w:r>
      <w:r w:rsidRPr="007B1491">
        <w:rPr>
          <w:iCs/>
          <w:sz w:val="28"/>
          <w:szCs w:val="28"/>
        </w:rPr>
        <w:t>ри, детские энциклопедии др.;</w:t>
      </w:r>
    </w:p>
    <w:p w:rsidR="002A0A0F" w:rsidRPr="007B1491" w:rsidRDefault="002A0A0F" w:rsidP="00157A8F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выделять существенную информацию из читаемых текстов;</w:t>
      </w:r>
    </w:p>
    <w:p w:rsidR="002A0A0F" w:rsidRPr="007B1491" w:rsidRDefault="002A0A0F" w:rsidP="00157A8F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свободно ориентироваться в книге, используя информацию форзацев, оглавления, справочного;</w:t>
      </w:r>
    </w:p>
    <w:p w:rsidR="002A0A0F" w:rsidRPr="007B1491" w:rsidRDefault="002A0A0F" w:rsidP="00157A8F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находить, сравнивать, классифицировать: орфограммы в значимых ч</w:t>
      </w:r>
      <w:r w:rsidRPr="007B1491">
        <w:rPr>
          <w:iCs/>
          <w:sz w:val="28"/>
          <w:szCs w:val="28"/>
        </w:rPr>
        <w:t>а</w:t>
      </w:r>
      <w:r w:rsidRPr="007B1491">
        <w:rPr>
          <w:iCs/>
          <w:sz w:val="28"/>
          <w:szCs w:val="28"/>
        </w:rPr>
        <w:t>стях слова, словосочетания, части речи;</w:t>
      </w:r>
    </w:p>
    <w:p w:rsidR="002A0A0F" w:rsidRPr="007B1491" w:rsidRDefault="002A0A0F" w:rsidP="00157A8F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осуществлять синтез как составление целого из частей (составление предложений);</w:t>
      </w:r>
    </w:p>
    <w:p w:rsidR="002A0A0F" w:rsidRPr="007B1491" w:rsidRDefault="002A0A0F" w:rsidP="00157A8F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владеть общим способом проверки безударных гласных, способом пр</w:t>
      </w:r>
      <w:r w:rsidRPr="007B1491">
        <w:rPr>
          <w:iCs/>
          <w:sz w:val="28"/>
          <w:szCs w:val="28"/>
        </w:rPr>
        <w:t>о</w:t>
      </w:r>
      <w:r w:rsidRPr="007B1491">
        <w:rPr>
          <w:iCs/>
          <w:sz w:val="28"/>
          <w:szCs w:val="28"/>
        </w:rPr>
        <w:t>верки «труднопроверяемых» орфограмм (словом с историческим корнем).</w:t>
      </w:r>
    </w:p>
    <w:p w:rsidR="002A0A0F" w:rsidRPr="007B1491" w:rsidRDefault="002A0A0F" w:rsidP="007B149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7B1491">
        <w:rPr>
          <w:b/>
          <w:bCs/>
          <w:iCs/>
          <w:sz w:val="28"/>
          <w:szCs w:val="28"/>
        </w:rPr>
        <w:t>Коммуникативные</w:t>
      </w:r>
    </w:p>
    <w:p w:rsidR="002A0A0F" w:rsidRPr="007B1491" w:rsidRDefault="002A0A0F" w:rsidP="007B1491">
      <w:pPr>
        <w:autoSpaceDE w:val="0"/>
        <w:autoSpaceDN w:val="0"/>
        <w:adjustRightInd w:val="0"/>
        <w:jc w:val="both"/>
        <w:rPr>
          <w:bCs/>
          <w:i/>
          <w:iCs/>
          <w:sz w:val="28"/>
          <w:szCs w:val="28"/>
        </w:rPr>
      </w:pPr>
      <w:r w:rsidRPr="007B1491">
        <w:rPr>
          <w:bCs/>
          <w:i/>
          <w:iCs/>
          <w:sz w:val="28"/>
          <w:szCs w:val="28"/>
        </w:rPr>
        <w:t>Учащиеся научатся:</w:t>
      </w:r>
    </w:p>
    <w:p w:rsidR="002A0A0F" w:rsidRPr="007B1491" w:rsidRDefault="002A0A0F" w:rsidP="00157A8F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соблюдать в повседневной жизни нормы речевого этикета и правила устного общения (обращение, вежливые слова);</w:t>
      </w:r>
    </w:p>
    <w:p w:rsidR="002A0A0F" w:rsidRPr="007B1491" w:rsidRDefault="002A0A0F" w:rsidP="00157A8F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прогнозировать содержание текста по ориентировочным основам (з</w:t>
      </w:r>
      <w:r w:rsidRPr="007B1491">
        <w:rPr>
          <w:iCs/>
          <w:sz w:val="28"/>
          <w:szCs w:val="28"/>
        </w:rPr>
        <w:t>а</w:t>
      </w:r>
      <w:r w:rsidRPr="007B1491">
        <w:rPr>
          <w:iCs/>
          <w:sz w:val="28"/>
          <w:szCs w:val="28"/>
        </w:rPr>
        <w:t>головку, пунктам плана); озаглавливать текст;</w:t>
      </w:r>
    </w:p>
    <w:p w:rsidR="002A0A0F" w:rsidRPr="007B1491" w:rsidRDefault="002A0A0F" w:rsidP="00157A8F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lastRenderedPageBreak/>
        <w:t>задавать вопросы, уточняя непонятное в тексте;</w:t>
      </w:r>
    </w:p>
    <w:p w:rsidR="002A0A0F" w:rsidRPr="007B1491" w:rsidRDefault="002A0A0F" w:rsidP="00157A8F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426"/>
        <w:jc w:val="both"/>
        <w:rPr>
          <w:iCs/>
          <w:sz w:val="28"/>
          <w:szCs w:val="28"/>
        </w:rPr>
      </w:pPr>
      <w:r w:rsidRPr="007B1491">
        <w:rPr>
          <w:iCs/>
          <w:sz w:val="28"/>
          <w:szCs w:val="28"/>
        </w:rPr>
        <w:t>адекватно использовать речевые средства для решения коммуникати</w:t>
      </w:r>
      <w:r w:rsidRPr="007B1491">
        <w:rPr>
          <w:iCs/>
          <w:sz w:val="28"/>
          <w:szCs w:val="28"/>
        </w:rPr>
        <w:t>в</w:t>
      </w:r>
      <w:r w:rsidRPr="007B1491">
        <w:rPr>
          <w:iCs/>
          <w:sz w:val="28"/>
          <w:szCs w:val="28"/>
        </w:rPr>
        <w:t>ных задач (обратиться с просьбой, поздравить)</w:t>
      </w:r>
    </w:p>
    <w:p w:rsidR="00635615" w:rsidRPr="007B1491" w:rsidRDefault="00157A8F" w:rsidP="007B1491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  <w:u w:val="single"/>
        </w:rPr>
      </w:pPr>
      <w:r w:rsidRPr="00157A8F">
        <w:rPr>
          <w:b/>
          <w:sz w:val="28"/>
          <w:szCs w:val="28"/>
        </w:rPr>
        <w:t xml:space="preserve">Предметные </w:t>
      </w:r>
      <w:r w:rsidRPr="00157A8F">
        <w:rPr>
          <w:b/>
          <w:bCs/>
          <w:color w:val="000000"/>
          <w:spacing w:val="-4"/>
          <w:sz w:val="28"/>
          <w:szCs w:val="28"/>
        </w:rPr>
        <w:t xml:space="preserve">результаты </w:t>
      </w:r>
      <w:r w:rsidR="00635615" w:rsidRPr="007B1491">
        <w:rPr>
          <w:color w:val="000000"/>
          <w:sz w:val="28"/>
          <w:szCs w:val="28"/>
        </w:rPr>
        <w:t>освоения программного материала: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осознавать слово, предложение как главные средства языка;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использовать правила обозначения гласных и согласных звуков на письме;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использовать знание последовательности букв в алфавите для упоряд</w:t>
      </w:r>
      <w:r w:rsidRPr="007B1491">
        <w:rPr>
          <w:color w:val="000000"/>
          <w:sz w:val="28"/>
          <w:szCs w:val="28"/>
        </w:rPr>
        <w:t>о</w:t>
      </w:r>
      <w:r w:rsidRPr="007B1491">
        <w:rPr>
          <w:color w:val="000000"/>
          <w:sz w:val="28"/>
          <w:szCs w:val="28"/>
        </w:rPr>
        <w:t>чивания слов и поиска нужной информации (в словарях и др.);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производить звуко-буквенный, морфемный, морфологический анализы слов;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соблюдать произносительные нормы в собственной речи (в объеме представленного в учебнике материала);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различать родственные (однокоренные) слова и формы слов;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 - и использовать эти свойства при создании собственных выск</w:t>
      </w:r>
      <w:r w:rsidRPr="007B1491">
        <w:rPr>
          <w:color w:val="000000"/>
          <w:sz w:val="28"/>
          <w:szCs w:val="28"/>
        </w:rPr>
        <w:t>а</w:t>
      </w:r>
      <w:r w:rsidRPr="007B1491">
        <w:rPr>
          <w:color w:val="000000"/>
          <w:sz w:val="28"/>
          <w:szCs w:val="28"/>
        </w:rPr>
        <w:t>зываний;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оценивать уместность использования слов в тексте, подбирать точные слова при вы</w:t>
      </w:r>
      <w:r w:rsidRPr="007B1491">
        <w:rPr>
          <w:color w:val="000000"/>
          <w:sz w:val="28"/>
          <w:szCs w:val="28"/>
        </w:rPr>
        <w:softHyphen/>
        <w:t>ражении своих мыслей и чувств;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осознавать критерии (общее значение) объединения слов в группы по частям речи (существительное, прилагательное, глагол, местоимение, пре</w:t>
      </w:r>
      <w:r w:rsidRPr="007B1491">
        <w:rPr>
          <w:color w:val="000000"/>
          <w:sz w:val="28"/>
          <w:szCs w:val="28"/>
        </w:rPr>
        <w:t>д</w:t>
      </w:r>
      <w:r w:rsidRPr="007B1491">
        <w:rPr>
          <w:color w:val="000000"/>
          <w:sz w:val="28"/>
          <w:szCs w:val="28"/>
        </w:rPr>
        <w:t>логи, союзы);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осознанно использовать для отрицания частицу НЕ;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осознавать роль изучения словосочетаний в курсе русского языка, их общность со словом в назначении - назвать предмет, явление;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осознавать признаки и назначение предложения как коммуникативного средства язы</w:t>
      </w:r>
      <w:r w:rsidRPr="007B1491">
        <w:rPr>
          <w:color w:val="000000"/>
          <w:sz w:val="28"/>
          <w:szCs w:val="28"/>
        </w:rPr>
        <w:softHyphen/>
        <w:t>ка (выражение мысли, связь слов, интонационная законченность, речевая задача);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дифференцировать предложения по цели высказывания, по силе выр</w:t>
      </w:r>
      <w:r w:rsidRPr="007B1491">
        <w:rPr>
          <w:color w:val="000000"/>
          <w:sz w:val="28"/>
          <w:szCs w:val="28"/>
        </w:rPr>
        <w:t>а</w:t>
      </w:r>
      <w:r w:rsidRPr="007B1491">
        <w:rPr>
          <w:color w:val="000000"/>
          <w:sz w:val="28"/>
          <w:szCs w:val="28"/>
        </w:rPr>
        <w:t>женного чув</w:t>
      </w:r>
      <w:r w:rsidRPr="007B1491">
        <w:rPr>
          <w:color w:val="000000"/>
          <w:sz w:val="28"/>
          <w:szCs w:val="28"/>
        </w:rPr>
        <w:softHyphen/>
        <w:t>ства, по строению (простое, сложное);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находить главные и второстепенные члены предложения (без деления на виды) при анализе предложений и употреблять разные члены предлож</w:t>
      </w:r>
      <w:r w:rsidRPr="007B1491">
        <w:rPr>
          <w:color w:val="000000"/>
          <w:sz w:val="28"/>
          <w:szCs w:val="28"/>
        </w:rPr>
        <w:t>е</w:t>
      </w:r>
      <w:r w:rsidRPr="007B1491">
        <w:rPr>
          <w:color w:val="000000"/>
          <w:sz w:val="28"/>
          <w:szCs w:val="28"/>
        </w:rPr>
        <w:t>ния при создании собствен</w:t>
      </w:r>
      <w:r w:rsidRPr="007B1491">
        <w:rPr>
          <w:color w:val="000000"/>
          <w:sz w:val="28"/>
          <w:szCs w:val="28"/>
        </w:rPr>
        <w:softHyphen/>
        <w:t>ного высказывания;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анализировать (производить разбор) словосочетаний, простых предл</w:t>
      </w:r>
      <w:r w:rsidRPr="007B1491">
        <w:rPr>
          <w:color w:val="000000"/>
          <w:sz w:val="28"/>
          <w:szCs w:val="28"/>
        </w:rPr>
        <w:t>о</w:t>
      </w:r>
      <w:r w:rsidRPr="007B1491">
        <w:rPr>
          <w:color w:val="000000"/>
          <w:sz w:val="28"/>
          <w:szCs w:val="28"/>
        </w:rPr>
        <w:t>жений;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вычленять общие способы решения орфографических задач и испол</w:t>
      </w:r>
      <w:r w:rsidRPr="007B1491">
        <w:rPr>
          <w:color w:val="000000"/>
          <w:sz w:val="28"/>
          <w:szCs w:val="28"/>
        </w:rPr>
        <w:t>ь</w:t>
      </w:r>
      <w:r w:rsidRPr="007B1491">
        <w:rPr>
          <w:color w:val="000000"/>
          <w:sz w:val="28"/>
          <w:szCs w:val="28"/>
        </w:rPr>
        <w:t>зовать их при письме;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применять правила правописания (в объеме содержания курса 3 кла</w:t>
      </w:r>
      <w:r w:rsidRPr="007B1491">
        <w:rPr>
          <w:color w:val="000000"/>
          <w:sz w:val="28"/>
          <w:szCs w:val="28"/>
        </w:rPr>
        <w:t>с</w:t>
      </w:r>
      <w:r w:rsidRPr="007B1491">
        <w:rPr>
          <w:color w:val="000000"/>
          <w:sz w:val="28"/>
          <w:szCs w:val="28"/>
        </w:rPr>
        <w:t>са);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определять (уточнять) правописание слова по орфографическому сл</w:t>
      </w:r>
      <w:r w:rsidRPr="007B1491">
        <w:rPr>
          <w:color w:val="000000"/>
          <w:sz w:val="28"/>
          <w:szCs w:val="28"/>
        </w:rPr>
        <w:t>о</w:t>
      </w:r>
      <w:r w:rsidRPr="007B1491">
        <w:rPr>
          <w:color w:val="000000"/>
          <w:sz w:val="28"/>
          <w:szCs w:val="28"/>
        </w:rPr>
        <w:t>варю учебника;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осознавать место возможного возникновения орфографической оши</w:t>
      </w:r>
      <w:r w:rsidRPr="007B1491">
        <w:rPr>
          <w:color w:val="000000"/>
          <w:sz w:val="28"/>
          <w:szCs w:val="28"/>
        </w:rPr>
        <w:t>б</w:t>
      </w:r>
      <w:r w:rsidRPr="007B1491">
        <w:rPr>
          <w:color w:val="000000"/>
          <w:sz w:val="28"/>
          <w:szCs w:val="28"/>
        </w:rPr>
        <w:lastRenderedPageBreak/>
        <w:t>ки;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подбирать примеры с определенной орфограммой;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при работе над ошибками осознавать причины появления ошибки и определять спо</w:t>
      </w:r>
      <w:r w:rsidRPr="007B1491">
        <w:rPr>
          <w:color w:val="000000"/>
          <w:sz w:val="28"/>
          <w:szCs w:val="28"/>
        </w:rPr>
        <w:softHyphen/>
        <w:t>собы действий, помогающих предотвратить ее в последу</w:t>
      </w:r>
      <w:r w:rsidRPr="007B1491">
        <w:rPr>
          <w:color w:val="000000"/>
          <w:sz w:val="28"/>
          <w:szCs w:val="28"/>
        </w:rPr>
        <w:t>ю</w:t>
      </w:r>
      <w:r w:rsidRPr="007B1491">
        <w:rPr>
          <w:color w:val="000000"/>
          <w:sz w:val="28"/>
          <w:szCs w:val="28"/>
        </w:rPr>
        <w:t>щих письменных работах;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распознавать типы текстов по их назначению: повествование, опис</w:t>
      </w:r>
      <w:r w:rsidRPr="007B1491">
        <w:rPr>
          <w:color w:val="000000"/>
          <w:sz w:val="28"/>
          <w:szCs w:val="28"/>
        </w:rPr>
        <w:t>а</w:t>
      </w:r>
      <w:r w:rsidRPr="007B1491">
        <w:rPr>
          <w:color w:val="000000"/>
          <w:sz w:val="28"/>
          <w:szCs w:val="28"/>
        </w:rPr>
        <w:t>ние, рассуж</w:t>
      </w:r>
      <w:r w:rsidRPr="007B1491">
        <w:rPr>
          <w:color w:val="000000"/>
          <w:sz w:val="28"/>
          <w:szCs w:val="28"/>
        </w:rPr>
        <w:softHyphen/>
        <w:t>дение;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каллиграфически и орфографически правильно, без искажений, зам</w:t>
      </w:r>
      <w:r w:rsidRPr="007B1491">
        <w:rPr>
          <w:color w:val="000000"/>
          <w:sz w:val="28"/>
          <w:szCs w:val="28"/>
        </w:rPr>
        <w:t>е</w:t>
      </w:r>
      <w:r w:rsidRPr="007B1491">
        <w:rPr>
          <w:color w:val="000000"/>
          <w:sz w:val="28"/>
          <w:szCs w:val="28"/>
        </w:rPr>
        <w:t>ны, пропусков, вставок букв списывать тексты (с печатного и письменного шрифта) объемом в 65-70 слов, писать под диктовку тексты в 60-65 слов; и</w:t>
      </w:r>
      <w:r w:rsidRPr="007B1491">
        <w:rPr>
          <w:color w:val="000000"/>
          <w:sz w:val="28"/>
          <w:szCs w:val="28"/>
        </w:rPr>
        <w:t>з</w:t>
      </w:r>
      <w:r w:rsidRPr="007B1491">
        <w:rPr>
          <w:color w:val="000000"/>
          <w:sz w:val="28"/>
          <w:szCs w:val="28"/>
        </w:rPr>
        <w:t>лагать содержание исходных текстов в 60-75 слов, создавать тексты (сочин</w:t>
      </w:r>
      <w:r w:rsidRPr="007B1491">
        <w:rPr>
          <w:color w:val="000000"/>
          <w:sz w:val="28"/>
          <w:szCs w:val="28"/>
        </w:rPr>
        <w:t>е</w:t>
      </w:r>
      <w:r w:rsidRPr="007B1491">
        <w:rPr>
          <w:color w:val="000000"/>
          <w:sz w:val="28"/>
          <w:szCs w:val="28"/>
        </w:rPr>
        <w:t>ния) в 8-12 предложений, правильно оформляя начало и ко</w:t>
      </w:r>
      <w:r w:rsidRPr="007B1491">
        <w:rPr>
          <w:color w:val="000000"/>
          <w:sz w:val="28"/>
          <w:szCs w:val="28"/>
        </w:rPr>
        <w:softHyphen/>
        <w:t>нец предложений;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осознавать тему и цель высказывания, отбирать нужный для этого м</w:t>
      </w:r>
      <w:r w:rsidRPr="007B1491">
        <w:rPr>
          <w:color w:val="000000"/>
          <w:sz w:val="28"/>
          <w:szCs w:val="28"/>
        </w:rPr>
        <w:t>а</w:t>
      </w:r>
      <w:r w:rsidRPr="007B1491">
        <w:rPr>
          <w:color w:val="000000"/>
          <w:sz w:val="28"/>
          <w:szCs w:val="28"/>
        </w:rPr>
        <w:t>териал, проду</w:t>
      </w:r>
      <w:r w:rsidRPr="007B1491">
        <w:rPr>
          <w:color w:val="000000"/>
          <w:sz w:val="28"/>
          <w:szCs w:val="28"/>
        </w:rPr>
        <w:softHyphen/>
        <w:t>мывать способы донесения его до слушателей, читателей;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говорить и писать логично, четко выделяя главное, не отвлекаясь от предмета речи;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выражать основную мысль и свое отношение к высказываемому (п</w:t>
      </w:r>
      <w:r w:rsidRPr="007B1491">
        <w:rPr>
          <w:color w:val="000000"/>
          <w:sz w:val="28"/>
          <w:szCs w:val="28"/>
        </w:rPr>
        <w:t>о</w:t>
      </w:r>
      <w:r w:rsidRPr="007B1491">
        <w:rPr>
          <w:color w:val="000000"/>
          <w:sz w:val="28"/>
          <w:szCs w:val="28"/>
        </w:rPr>
        <w:t>средством заго</w:t>
      </w:r>
      <w:r w:rsidRPr="007B1491">
        <w:rPr>
          <w:color w:val="000000"/>
          <w:sz w:val="28"/>
          <w:szCs w:val="28"/>
        </w:rPr>
        <w:softHyphen/>
        <w:t>ловка, употребления специальных слов и выражений, их форм);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произносить слова четко, в соответствии с орфоэпическими нормами, добиваться точной интонации, чтобы речь была доступной для понимания при восприятии на слух;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писать слова разборчиво, в соответствии с требованиями каллиграфии, и достаточно быстро (примерная скорость письма при списывании — до 35 букв, при свободном письме — до 50 букв в минуту);</w:t>
      </w:r>
    </w:p>
    <w:p w:rsidR="00635615" w:rsidRPr="007B1491" w:rsidRDefault="00635615" w:rsidP="00157A8F">
      <w:pPr>
        <w:pStyle w:val="a4"/>
        <w:widowControl w:val="0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7B1491">
        <w:rPr>
          <w:color w:val="000000"/>
          <w:sz w:val="28"/>
          <w:szCs w:val="28"/>
        </w:rPr>
        <w:t>использовать и правильно строить высказывания этикетного характера: извинение, пожелание, разговор по телефону (ситуация — абонента нет дома, просьба передать ин</w:t>
      </w:r>
      <w:r w:rsidRPr="007B1491">
        <w:rPr>
          <w:color w:val="000000"/>
          <w:sz w:val="28"/>
          <w:szCs w:val="28"/>
        </w:rPr>
        <w:softHyphen/>
        <w:t>формацию);</w:t>
      </w:r>
    </w:p>
    <w:p w:rsidR="00157A8F" w:rsidRDefault="00157A8F" w:rsidP="00157A8F">
      <w:pPr>
        <w:jc w:val="both"/>
        <w:rPr>
          <w:b/>
          <w:sz w:val="28"/>
          <w:szCs w:val="28"/>
        </w:rPr>
      </w:pPr>
    </w:p>
    <w:p w:rsidR="00C73AEE" w:rsidRPr="007B1491" w:rsidRDefault="00C73AEE" w:rsidP="00157A8F">
      <w:pPr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>4</w:t>
      </w:r>
      <w:r w:rsidR="0041209B" w:rsidRPr="007B1491">
        <w:rPr>
          <w:b/>
          <w:sz w:val="28"/>
          <w:szCs w:val="28"/>
        </w:rPr>
        <w:t xml:space="preserve"> класс</w:t>
      </w:r>
    </w:p>
    <w:p w:rsidR="00C73AEE" w:rsidRPr="00157A8F" w:rsidRDefault="00157A8F" w:rsidP="007B1491">
      <w:pPr>
        <w:suppressAutoHyphens/>
        <w:jc w:val="both"/>
        <w:rPr>
          <w:b/>
          <w:sz w:val="28"/>
          <w:szCs w:val="28"/>
          <w:lang w:eastAsia="ar-SA"/>
        </w:rPr>
      </w:pPr>
      <w:r w:rsidRPr="00157A8F">
        <w:rPr>
          <w:b/>
          <w:sz w:val="28"/>
          <w:szCs w:val="28"/>
          <w:lang w:eastAsia="ar-SA"/>
        </w:rPr>
        <w:t>Личностные</w:t>
      </w:r>
    </w:p>
    <w:p w:rsidR="00C73AEE" w:rsidRPr="007B1491" w:rsidRDefault="00C73AEE" w:rsidP="007B1491">
      <w:pPr>
        <w:suppressAutoHyphens/>
        <w:jc w:val="both"/>
        <w:rPr>
          <w:sz w:val="28"/>
          <w:szCs w:val="28"/>
          <w:lang w:eastAsia="ar-SA"/>
        </w:rPr>
      </w:pPr>
      <w:r w:rsidRPr="007B1491">
        <w:rPr>
          <w:i/>
          <w:iCs/>
          <w:sz w:val="28"/>
          <w:szCs w:val="28"/>
          <w:lang w:eastAsia="ar-SA"/>
        </w:rPr>
        <w:t>У учащихся будут сформированы: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осознание языка как основного средства мышления и общения людей;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восприятие русского языка как явления национальной культуры, понимание связи развития языка с развитием культуры русского народа;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понимание богатства и разнообразия языковых средств для выражения мыслей и чувств;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внимание к мелодичности народной звучащей речи;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положительная мотивация и познавательный интерес к изучению курса русского языка;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способность к самооценке успешности в овладении языковыми средствами в устной и письменной речи.</w:t>
      </w:r>
    </w:p>
    <w:p w:rsidR="00C73AEE" w:rsidRPr="00157A8F" w:rsidRDefault="00C73AEE" w:rsidP="00157A8F">
      <w:pPr>
        <w:suppressAutoHyphens/>
        <w:jc w:val="both"/>
        <w:rPr>
          <w:b/>
          <w:bCs/>
          <w:i/>
          <w:iCs/>
          <w:sz w:val="28"/>
          <w:szCs w:val="28"/>
          <w:lang w:eastAsia="ar-SA"/>
        </w:rPr>
      </w:pPr>
      <w:r w:rsidRPr="00157A8F">
        <w:rPr>
          <w:i/>
          <w:iCs/>
          <w:sz w:val="28"/>
          <w:szCs w:val="28"/>
          <w:lang w:eastAsia="ar-SA"/>
        </w:rPr>
        <w:t>Учащиеся получат возможность для формирования</w:t>
      </w:r>
      <w:r w:rsidRPr="00157A8F">
        <w:rPr>
          <w:b/>
          <w:bCs/>
          <w:i/>
          <w:iCs/>
          <w:sz w:val="28"/>
          <w:szCs w:val="28"/>
          <w:lang w:eastAsia="ar-SA"/>
        </w:rPr>
        <w:t>: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lastRenderedPageBreak/>
        <w:t>чувства сопричастности к развитию, сохранению самобытности языка родного народа;</w:t>
      </w:r>
    </w:p>
    <w:p w:rsidR="00C73AEE" w:rsidRPr="007B1491" w:rsidRDefault="00C73AEE" w:rsidP="0003744F">
      <w:pPr>
        <w:pStyle w:val="a4"/>
        <w:numPr>
          <w:ilvl w:val="0"/>
          <w:numId w:val="19"/>
        </w:numPr>
        <w:suppressAutoHyphens/>
        <w:ind w:left="360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эстетических чувств на основе выбора языковых средств при общении.</w:t>
      </w:r>
    </w:p>
    <w:p w:rsidR="00C73AEE" w:rsidRPr="007B1491" w:rsidRDefault="00157A8F" w:rsidP="007B1491">
      <w:pPr>
        <w:suppressAutoHyphens/>
        <w:jc w:val="both"/>
        <w:rPr>
          <w:b/>
          <w:sz w:val="28"/>
          <w:szCs w:val="28"/>
          <w:u w:val="single"/>
          <w:lang w:eastAsia="ar-SA"/>
        </w:rPr>
      </w:pPr>
      <w:r w:rsidRPr="00157A8F">
        <w:rPr>
          <w:b/>
          <w:sz w:val="28"/>
          <w:szCs w:val="28"/>
          <w:lang w:eastAsia="ar-SA"/>
        </w:rPr>
        <w:t>Метапредметные:</w:t>
      </w:r>
    </w:p>
    <w:p w:rsidR="00C73AEE" w:rsidRPr="007B1491" w:rsidRDefault="00C73AEE" w:rsidP="00157A8F">
      <w:pPr>
        <w:suppressAutoHyphens/>
        <w:ind w:firstLine="708"/>
        <w:jc w:val="both"/>
        <w:rPr>
          <w:b/>
          <w:bCs/>
          <w:sz w:val="28"/>
          <w:szCs w:val="28"/>
          <w:lang w:eastAsia="ar-SA"/>
        </w:rPr>
      </w:pPr>
      <w:r w:rsidRPr="007B1491">
        <w:rPr>
          <w:b/>
          <w:bCs/>
          <w:sz w:val="28"/>
          <w:szCs w:val="28"/>
          <w:lang w:eastAsia="ar-SA"/>
        </w:rPr>
        <w:t>Регулятивные</w:t>
      </w:r>
    </w:p>
    <w:p w:rsidR="00C73AEE" w:rsidRPr="007B1491" w:rsidRDefault="00C73AEE" w:rsidP="007B1491">
      <w:pPr>
        <w:suppressAutoHyphens/>
        <w:jc w:val="both"/>
        <w:rPr>
          <w:i/>
          <w:iCs/>
          <w:sz w:val="28"/>
          <w:szCs w:val="28"/>
          <w:lang w:eastAsia="ar-SA"/>
        </w:rPr>
      </w:pPr>
      <w:r w:rsidRPr="007B1491">
        <w:rPr>
          <w:i/>
          <w:iCs/>
          <w:sz w:val="28"/>
          <w:szCs w:val="28"/>
          <w:lang w:eastAsia="ar-SA"/>
        </w:rPr>
        <w:t>Учащиеся научатся</w:t>
      </w:r>
      <w:r w:rsidRPr="007B1491">
        <w:rPr>
          <w:sz w:val="28"/>
          <w:szCs w:val="28"/>
          <w:lang w:eastAsia="ar-SA"/>
        </w:rPr>
        <w:t xml:space="preserve"> на доступном уровне</w:t>
      </w:r>
      <w:r w:rsidRPr="007B1491">
        <w:rPr>
          <w:i/>
          <w:iCs/>
          <w:sz w:val="28"/>
          <w:szCs w:val="28"/>
          <w:lang w:eastAsia="ar-SA"/>
        </w:rPr>
        <w:t>: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осознавать цели и задачи изучения курса в целом, раздела, темы;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планировать свои действия для реализации задач урока и заданий к упражнениям;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осмысленно выбирать способы и приёмы действий при решении языковых задач;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выполнять учебные действия в материализованной, громкоречевой и умственной форме;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руководствоваться правилом при создании речевого высказывания;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следовать при выполнении заданий инструкциям учителя и алгоритмам, описывающим стандартные действия (памятки в справочнике учебника).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осуществлять само- и взаимопроверку, находить и исправлять орфографические и пунктуационные ошибки.</w:t>
      </w:r>
    </w:p>
    <w:p w:rsidR="00C73AEE" w:rsidRPr="00157A8F" w:rsidRDefault="00C73AEE" w:rsidP="00157A8F">
      <w:pPr>
        <w:suppressAutoHyphens/>
        <w:jc w:val="both"/>
        <w:rPr>
          <w:i/>
          <w:iCs/>
          <w:sz w:val="28"/>
          <w:szCs w:val="28"/>
          <w:lang w:eastAsia="ar-SA"/>
        </w:rPr>
      </w:pPr>
      <w:r w:rsidRPr="00157A8F">
        <w:rPr>
          <w:i/>
          <w:iCs/>
          <w:sz w:val="28"/>
          <w:szCs w:val="28"/>
          <w:lang w:eastAsia="ar-SA"/>
        </w:rPr>
        <w:t>Учащиеся получат возможность научиться: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осуществлять итоговый и пошаговый контроль по результату изучения темы;</w:t>
      </w:r>
    </w:p>
    <w:p w:rsidR="00C73AEE" w:rsidRPr="007B1491" w:rsidRDefault="00C73AEE" w:rsidP="00157A8F">
      <w:pPr>
        <w:numPr>
          <w:ilvl w:val="0"/>
          <w:numId w:val="20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вносить необходимые коррективы в процесс решения языковых задач, редактировать устные и письменные высказывания.</w:t>
      </w:r>
    </w:p>
    <w:p w:rsidR="00C73AEE" w:rsidRPr="007B1491" w:rsidRDefault="00C73AEE" w:rsidP="007B1491">
      <w:pPr>
        <w:keepNext/>
        <w:suppressAutoHyphens/>
        <w:jc w:val="both"/>
        <w:rPr>
          <w:b/>
          <w:bCs/>
          <w:sz w:val="28"/>
          <w:szCs w:val="28"/>
          <w:lang w:eastAsia="ar-SA"/>
        </w:rPr>
      </w:pPr>
      <w:r w:rsidRPr="007B1491">
        <w:rPr>
          <w:b/>
          <w:bCs/>
          <w:sz w:val="28"/>
          <w:szCs w:val="28"/>
          <w:lang w:eastAsia="ar-SA"/>
        </w:rPr>
        <w:t>Познавательные</w:t>
      </w:r>
    </w:p>
    <w:p w:rsidR="00C73AEE" w:rsidRPr="007B1491" w:rsidRDefault="00C73AEE" w:rsidP="007B1491">
      <w:pPr>
        <w:suppressAutoHyphens/>
        <w:jc w:val="both"/>
        <w:rPr>
          <w:i/>
          <w:iCs/>
          <w:sz w:val="28"/>
          <w:szCs w:val="28"/>
          <w:lang w:eastAsia="ar-SA"/>
        </w:rPr>
      </w:pPr>
      <w:r w:rsidRPr="007B1491">
        <w:rPr>
          <w:i/>
          <w:iCs/>
          <w:sz w:val="28"/>
          <w:szCs w:val="28"/>
          <w:lang w:eastAsia="ar-SA"/>
        </w:rPr>
        <w:t>Учащиеся научатся: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осуществлять поиск необходимой информации для выполнения учебных заданий (в справочных материалах учебника, в детских энциклопедиях);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ориентироваться в соответствующих возрасту словарях и справочниках;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использовать знаково-символические средства, в том числе модели, схемы для решения языковых задач;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дополнять готовые информационные объекты (таблицы, схемы, тексты);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находить, характеризовать, анализировать, сравнивать, классифицировать единицы языка: звук, буква, часть слова, часть речи, член предложения, простое предложение;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осуществлять синтез как составление целого из частей (составление слов, предложений, текстов);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классифицировать, обобщать, систематизировать изученный материал по плану, по таблице;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владеть общим способом проверки орфограмм в словах;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lastRenderedPageBreak/>
        <w:t>выделять</w:t>
      </w:r>
      <w:r w:rsidR="00A52DB1">
        <w:rPr>
          <w:sz w:val="28"/>
          <w:szCs w:val="28"/>
          <w:lang w:eastAsia="ar-SA"/>
        </w:rPr>
        <w:t xml:space="preserve"> </w:t>
      </w:r>
      <w:r w:rsidRPr="007B1491">
        <w:rPr>
          <w:sz w:val="28"/>
          <w:szCs w:val="28"/>
          <w:lang w:eastAsia="ar-SA"/>
        </w:rPr>
        <w:t>существенную информацию из читаемых текстов;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строить речевое высказывание с позиций передачи информации, доступной для понимания слушателем.</w:t>
      </w:r>
    </w:p>
    <w:p w:rsidR="00C73AEE" w:rsidRPr="00157A8F" w:rsidRDefault="00C73AEE" w:rsidP="00157A8F">
      <w:pPr>
        <w:suppressAutoHyphens/>
        <w:jc w:val="both"/>
        <w:rPr>
          <w:i/>
          <w:iCs/>
          <w:sz w:val="28"/>
          <w:szCs w:val="28"/>
          <w:lang w:eastAsia="ar-SA"/>
        </w:rPr>
      </w:pPr>
      <w:r w:rsidRPr="00157A8F">
        <w:rPr>
          <w:i/>
          <w:iCs/>
          <w:sz w:val="28"/>
          <w:szCs w:val="28"/>
          <w:lang w:eastAsia="ar-SA"/>
        </w:rPr>
        <w:t>Учащиеся получат возможность научиться: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осуществлять расширенный поиск информации с использованием ресурсов библиотек и Интернета;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осознанно и произвольно строить речевое высказывание в устной и письменной форме;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строить логическое рассуждение, включающее установление причинно-следственных связей;</w:t>
      </w:r>
    </w:p>
    <w:p w:rsidR="00C73AEE" w:rsidRPr="007B1491" w:rsidRDefault="00C73AEE" w:rsidP="00157A8F">
      <w:pPr>
        <w:numPr>
          <w:ilvl w:val="0"/>
          <w:numId w:val="21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критически оценивать получаемую информацию.</w:t>
      </w:r>
    </w:p>
    <w:p w:rsidR="00C73AEE" w:rsidRPr="007B1491" w:rsidRDefault="00C73AEE" w:rsidP="007B1491">
      <w:pPr>
        <w:keepNext/>
        <w:suppressAutoHyphens/>
        <w:jc w:val="both"/>
        <w:rPr>
          <w:b/>
          <w:bCs/>
          <w:sz w:val="28"/>
          <w:szCs w:val="28"/>
          <w:lang w:eastAsia="ar-SA"/>
        </w:rPr>
      </w:pPr>
      <w:r w:rsidRPr="007B1491">
        <w:rPr>
          <w:b/>
          <w:bCs/>
          <w:sz w:val="28"/>
          <w:szCs w:val="28"/>
          <w:lang w:eastAsia="ar-SA"/>
        </w:rPr>
        <w:t>Коммуникативные</w:t>
      </w:r>
    </w:p>
    <w:p w:rsidR="00C73AEE" w:rsidRPr="007B1491" w:rsidRDefault="00C73AEE" w:rsidP="007B1491">
      <w:pPr>
        <w:suppressAutoHyphens/>
        <w:jc w:val="both"/>
        <w:rPr>
          <w:i/>
          <w:iCs/>
          <w:sz w:val="28"/>
          <w:szCs w:val="28"/>
          <w:lang w:eastAsia="ar-SA"/>
        </w:rPr>
      </w:pPr>
      <w:r w:rsidRPr="007B1491">
        <w:rPr>
          <w:i/>
          <w:iCs/>
          <w:sz w:val="28"/>
          <w:szCs w:val="28"/>
          <w:lang w:eastAsia="ar-SA"/>
        </w:rPr>
        <w:t>Учащиеся научатся: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владеть диалоговой формой речи;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учитывать разные мнения и стремиться к координации различных позиций при работе в паре;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договариваться и приходить к общему решению;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задавать вопросы, уточняя непонятое в высказывании;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адекватно использовать речевые средства для решения коммуникативных задач.</w:t>
      </w:r>
    </w:p>
    <w:p w:rsidR="00C73AEE" w:rsidRPr="00157A8F" w:rsidRDefault="00C73AEE" w:rsidP="00157A8F">
      <w:pPr>
        <w:suppressAutoHyphens/>
        <w:jc w:val="both"/>
        <w:rPr>
          <w:i/>
          <w:iCs/>
          <w:sz w:val="28"/>
          <w:szCs w:val="28"/>
          <w:lang w:eastAsia="ar-SA"/>
        </w:rPr>
      </w:pPr>
      <w:r w:rsidRPr="00157A8F">
        <w:rPr>
          <w:i/>
          <w:iCs/>
          <w:sz w:val="28"/>
          <w:szCs w:val="28"/>
          <w:lang w:eastAsia="ar-SA"/>
        </w:rPr>
        <w:t>Учащиеся получат возможность научиться: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осуществлять взаимный контроль и оказывать в сотрудничестве необходимую взаимопомощь;</w:t>
      </w:r>
    </w:p>
    <w:p w:rsidR="00C73AEE" w:rsidRPr="007B1491" w:rsidRDefault="00C73AEE" w:rsidP="00157A8F">
      <w:pPr>
        <w:numPr>
          <w:ilvl w:val="0"/>
          <w:numId w:val="22"/>
        </w:numPr>
        <w:suppressAutoHyphens/>
        <w:ind w:left="0" w:firstLine="349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адекватно использовать речь и речевые средства для эффективного решения разнообразных коммуникативных задач.</w:t>
      </w:r>
    </w:p>
    <w:p w:rsidR="00F234DA" w:rsidRPr="00157A8F" w:rsidRDefault="00157A8F" w:rsidP="007B1491">
      <w:pPr>
        <w:suppressAutoHyphens/>
        <w:jc w:val="both"/>
        <w:rPr>
          <w:b/>
          <w:sz w:val="28"/>
          <w:szCs w:val="28"/>
          <w:lang w:eastAsia="ar-SA"/>
        </w:rPr>
      </w:pPr>
      <w:r w:rsidRPr="00157A8F">
        <w:rPr>
          <w:b/>
          <w:sz w:val="28"/>
          <w:szCs w:val="28"/>
          <w:lang w:eastAsia="ar-SA"/>
        </w:rPr>
        <w:t>Предметные:</w:t>
      </w:r>
    </w:p>
    <w:p w:rsidR="00F234DA" w:rsidRPr="007B1491" w:rsidRDefault="00F234DA" w:rsidP="007B1491">
      <w:pPr>
        <w:suppressAutoHyphens/>
        <w:jc w:val="both"/>
        <w:rPr>
          <w:sz w:val="28"/>
          <w:szCs w:val="28"/>
          <w:lang w:eastAsia="ar-SA"/>
        </w:rPr>
      </w:pPr>
      <w:r w:rsidRPr="007B1491">
        <w:rPr>
          <w:i/>
          <w:iCs/>
          <w:sz w:val="28"/>
          <w:szCs w:val="28"/>
          <w:lang w:eastAsia="ar-SA"/>
        </w:rPr>
        <w:t>Учащиеся научатся: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различать основные языковые средства: слова, словосочетания, предложения, текста;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различать и называть: а) значимые части слова (корень, приставка, суффикс, окончание); б) части речи, включая личные местоимения; в) основные типы предложений по цели высказывания и по эмоциональной окрашенности: вопросительные, повествовательные, побудительные, восклицательные;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применять при письме правила орфографические (правописание падежных окончаний имён существительных, имён прилагательных, местоимений, личных окончаний глаголов, употребление мягкого знака после шипящих в глаголах), пунктуационные (употребление знаков препинания в конце предложения, запятой в предложениях с однородными второстепенными членами предложения);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lastRenderedPageBreak/>
        <w:t>практически использовать знания алфавита при работе со словарём;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выявлять слова, значение которых требует уточнения;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определять значение слова по тексту или уточнять с помощью толкового словаря;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различать родственные (однокоренные) слова и формы слова;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определять грамматические признаки имён существительных, имён прилагательных, глаголов;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 xml:space="preserve">находить в тексте личные местоимения, предлоги, союзы </w:t>
      </w:r>
      <w:r w:rsidRPr="007B1491">
        <w:rPr>
          <w:i/>
          <w:iCs/>
          <w:sz w:val="28"/>
          <w:szCs w:val="28"/>
          <w:lang w:eastAsia="ar-SA"/>
        </w:rPr>
        <w:t>и, а, но,</w:t>
      </w:r>
      <w:r w:rsidR="00A52DB1">
        <w:rPr>
          <w:i/>
          <w:iCs/>
          <w:sz w:val="28"/>
          <w:szCs w:val="28"/>
          <w:lang w:eastAsia="ar-SA"/>
        </w:rPr>
        <w:t xml:space="preserve"> </w:t>
      </w:r>
      <w:r w:rsidRPr="007B1491">
        <w:rPr>
          <w:sz w:val="28"/>
          <w:szCs w:val="28"/>
          <w:lang w:eastAsia="ar-SA"/>
        </w:rPr>
        <w:t>частицу</w:t>
      </w:r>
      <w:r w:rsidR="00A52DB1">
        <w:rPr>
          <w:sz w:val="28"/>
          <w:szCs w:val="28"/>
          <w:lang w:eastAsia="ar-SA"/>
        </w:rPr>
        <w:t xml:space="preserve"> </w:t>
      </w:r>
      <w:r w:rsidRPr="007B1491">
        <w:rPr>
          <w:i/>
          <w:iCs/>
          <w:sz w:val="28"/>
          <w:szCs w:val="28"/>
          <w:lang w:eastAsia="ar-SA"/>
        </w:rPr>
        <w:t>не</w:t>
      </w:r>
      <w:r w:rsidR="00A52DB1">
        <w:rPr>
          <w:i/>
          <w:iCs/>
          <w:sz w:val="28"/>
          <w:szCs w:val="28"/>
          <w:lang w:eastAsia="ar-SA"/>
        </w:rPr>
        <w:t xml:space="preserve"> </w:t>
      </w:r>
      <w:r w:rsidRPr="007B1491">
        <w:rPr>
          <w:sz w:val="28"/>
          <w:szCs w:val="28"/>
          <w:lang w:eastAsia="ar-SA"/>
        </w:rPr>
        <w:t>при глаголах;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различать произношение и написание слов, находить способ проверки написания слова и выбирать нужную букву для обозначения звуков;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грамотно и каллиграфически правильно списывать и писать под диктовку тексты (в 70-90 слов, 75-80 слов), включающие изученные орфограммы и пунктограммы;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ориентироваться в заголовке, оглавлении, ключевых словах с целью извлечения информации (уметь читать);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осознанно передавать содержание прочитанного текста, строить высказывание в устной и письменной формах;</w:t>
      </w:r>
    </w:p>
    <w:p w:rsidR="00F234DA" w:rsidRPr="007B1491" w:rsidRDefault="00F234DA" w:rsidP="00157A8F">
      <w:pPr>
        <w:pStyle w:val="a4"/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выражать собственное мнение, аргументировать его с учётом ситуации общения.</w:t>
      </w:r>
    </w:p>
    <w:p w:rsidR="00F234DA" w:rsidRPr="00157A8F" w:rsidRDefault="00F234DA" w:rsidP="00157A8F">
      <w:pPr>
        <w:suppressAutoHyphens/>
        <w:jc w:val="both"/>
        <w:rPr>
          <w:sz w:val="28"/>
          <w:szCs w:val="28"/>
          <w:lang w:eastAsia="ar-SA"/>
        </w:rPr>
      </w:pPr>
      <w:r w:rsidRPr="00157A8F">
        <w:rPr>
          <w:i/>
          <w:iCs/>
          <w:sz w:val="28"/>
          <w:szCs w:val="28"/>
          <w:lang w:eastAsia="ar-SA"/>
        </w:rPr>
        <w:t>Учащиеся получат возможность научиться</w:t>
      </w:r>
      <w:r w:rsidRPr="00157A8F">
        <w:rPr>
          <w:sz w:val="28"/>
          <w:szCs w:val="28"/>
          <w:lang w:eastAsia="ar-SA"/>
        </w:rPr>
        <w:t>: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производить элементарные языковые анализы слов (звуко-буквенный, по составу, как часть речи) в целях решения орфографических задач, синтаксический анализ предложений для выбора знаков препинания;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проверять правильность постановки ударения или произношения слова по словарю учебника (самостоятельно) или обращаться за помощью (к учителю, родителям и др.);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подбирать синонимы для устранения повторов в тексте и более точного и успешного решения коммуникативной задачи;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подбирать антонимы для точной характеристики предметов при их сравнении;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различать употребление в тексте слов в прямом и переносном значении (простые случаи);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оценивать уместность и точность использования слов в тексте;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определять назначение второстепенных членов предложения: обозначать признак предмета, место, причину, время, образ действия и пр.;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lastRenderedPageBreak/>
        <w:t>осознавать место возможного возникновения орфографической ошибки;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корректировать тексты с нарушениями логики изложения, речевыми недочётами;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соблюдать нормы речевого взаимодействия при интерактивном общении (sms-сообщения, электронная почта, Интернет и другие способы связи)</w:t>
      </w:r>
    </w:p>
    <w:p w:rsidR="00F234DA" w:rsidRPr="007B1491" w:rsidRDefault="00F234DA" w:rsidP="00151099">
      <w:pPr>
        <w:pStyle w:val="a4"/>
        <w:numPr>
          <w:ilvl w:val="0"/>
          <w:numId w:val="23"/>
        </w:numPr>
        <w:suppressAutoHyphens/>
        <w:ind w:left="0" w:firstLine="414"/>
        <w:jc w:val="both"/>
        <w:rPr>
          <w:color w:val="292929"/>
          <w:sz w:val="28"/>
          <w:szCs w:val="28"/>
          <w:lang w:eastAsia="ar-SA"/>
        </w:rPr>
      </w:pPr>
      <w:r w:rsidRPr="007B1491">
        <w:rPr>
          <w:sz w:val="28"/>
          <w:szCs w:val="28"/>
          <w:lang w:eastAsia="ar-SA"/>
        </w:rPr>
        <w:t>использовать</w:t>
      </w:r>
      <w:r w:rsidR="00A52DB1">
        <w:rPr>
          <w:sz w:val="28"/>
          <w:szCs w:val="28"/>
          <w:lang w:eastAsia="ar-SA"/>
        </w:rPr>
        <w:t xml:space="preserve"> </w:t>
      </w:r>
      <w:r w:rsidRPr="007B1491">
        <w:rPr>
          <w:sz w:val="28"/>
          <w:szCs w:val="28"/>
          <w:lang w:eastAsia="ar-SA"/>
        </w:rPr>
        <w:t>приобретённые знания и умения в практической деятельности и повседневной жизни для</w:t>
      </w:r>
      <w:r w:rsidR="00A52DB1">
        <w:rPr>
          <w:sz w:val="28"/>
          <w:szCs w:val="28"/>
          <w:lang w:eastAsia="ar-SA"/>
        </w:rPr>
        <w:t xml:space="preserve"> </w:t>
      </w:r>
      <w:r w:rsidRPr="007B1491">
        <w:rPr>
          <w:sz w:val="28"/>
          <w:szCs w:val="28"/>
          <w:lang w:eastAsia="ar-SA"/>
        </w:rPr>
        <w:t>обмена мыслями, чувствами в устной и письменной речи (уметь слушать, читать и создавать небольшие тексты</w:t>
      </w:r>
      <w:r w:rsidRPr="007B1491">
        <w:rPr>
          <w:color w:val="292929"/>
          <w:sz w:val="28"/>
          <w:szCs w:val="28"/>
          <w:lang w:eastAsia="ar-SA"/>
        </w:rPr>
        <w:t>/высказывания) в учебных и бытовых ситуациях.</w:t>
      </w:r>
    </w:p>
    <w:p w:rsidR="00A57F18" w:rsidRDefault="00A57F18" w:rsidP="007B1491">
      <w:pPr>
        <w:ind w:firstLine="360"/>
        <w:jc w:val="center"/>
        <w:rPr>
          <w:b/>
          <w:sz w:val="28"/>
          <w:szCs w:val="28"/>
        </w:rPr>
      </w:pPr>
    </w:p>
    <w:p w:rsidR="00877035" w:rsidRPr="007B1491" w:rsidRDefault="00D95AC9" w:rsidP="007B1491">
      <w:pPr>
        <w:ind w:firstLine="360"/>
        <w:jc w:val="center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>Содержание учебного курса</w:t>
      </w:r>
    </w:p>
    <w:p w:rsidR="00D95AC9" w:rsidRPr="007B1491" w:rsidRDefault="00D95AC9" w:rsidP="00151099">
      <w:pPr>
        <w:ind w:firstLine="708"/>
        <w:jc w:val="both"/>
        <w:rPr>
          <w:b/>
          <w:sz w:val="28"/>
          <w:szCs w:val="28"/>
        </w:rPr>
      </w:pPr>
      <w:r w:rsidRPr="007B1491">
        <w:rPr>
          <w:rFonts w:eastAsia="Calibri"/>
          <w:sz w:val="28"/>
          <w:szCs w:val="28"/>
        </w:rPr>
        <w:t>Программа адресована обучающимся 1 – 4 классов общеобразовател</w:t>
      </w:r>
      <w:r w:rsidRPr="007B1491">
        <w:rPr>
          <w:rFonts w:eastAsia="Calibri"/>
          <w:sz w:val="28"/>
          <w:szCs w:val="28"/>
        </w:rPr>
        <w:t>ь</w:t>
      </w:r>
      <w:r w:rsidRPr="007B1491">
        <w:rPr>
          <w:rFonts w:eastAsia="Calibri"/>
          <w:sz w:val="28"/>
          <w:szCs w:val="28"/>
        </w:rPr>
        <w:t xml:space="preserve">ных школ. В связи с тем, что в индивидуальном учебном плане </w:t>
      </w:r>
      <w:r w:rsidR="00A52DB1">
        <w:rPr>
          <w:sz w:val="28"/>
          <w:szCs w:val="28"/>
        </w:rPr>
        <w:t>МА</w:t>
      </w:r>
      <w:r w:rsidRPr="007B1491">
        <w:rPr>
          <w:sz w:val="28"/>
          <w:szCs w:val="28"/>
        </w:rPr>
        <w:t>ОУ НОШ №13 п.</w:t>
      </w:r>
      <w:r w:rsidR="00A52DB1">
        <w:rPr>
          <w:sz w:val="28"/>
          <w:szCs w:val="28"/>
        </w:rPr>
        <w:t xml:space="preserve"> </w:t>
      </w:r>
      <w:r w:rsidRPr="007B1491">
        <w:rPr>
          <w:sz w:val="28"/>
          <w:szCs w:val="28"/>
        </w:rPr>
        <w:t>Бобровский</w:t>
      </w:r>
      <w:r w:rsidRPr="007B1491">
        <w:rPr>
          <w:rFonts w:eastAsia="Calibri"/>
          <w:sz w:val="28"/>
          <w:szCs w:val="28"/>
        </w:rPr>
        <w:t>на предмет «Русский язык» отведено 3 часа в неделю (99 часов в год – в 1 классе, 102 часа в год – во 2-4 классе), а общеобразовател</w:t>
      </w:r>
      <w:r w:rsidRPr="007B1491">
        <w:rPr>
          <w:rFonts w:eastAsia="Calibri"/>
          <w:sz w:val="28"/>
          <w:szCs w:val="28"/>
        </w:rPr>
        <w:t>ь</w:t>
      </w:r>
      <w:r w:rsidRPr="007B1491">
        <w:rPr>
          <w:rFonts w:eastAsia="Calibri"/>
          <w:sz w:val="28"/>
          <w:szCs w:val="28"/>
        </w:rPr>
        <w:t>ная программа рассчитана на 5 часов в неделю (170 часов в год) проведено уплотнение учебного материала</w:t>
      </w:r>
      <w:r w:rsidRPr="007B1491">
        <w:rPr>
          <w:rFonts w:eastAsia="Calibri"/>
          <w:bCs/>
          <w:color w:val="000000"/>
          <w:sz w:val="28"/>
          <w:szCs w:val="28"/>
        </w:rPr>
        <w:t>, требования к уровню подготовки  соотве</w:t>
      </w:r>
      <w:r w:rsidRPr="007B1491">
        <w:rPr>
          <w:rFonts w:eastAsia="Calibri"/>
          <w:bCs/>
          <w:color w:val="000000"/>
          <w:sz w:val="28"/>
          <w:szCs w:val="28"/>
        </w:rPr>
        <w:t>т</w:t>
      </w:r>
      <w:r w:rsidRPr="007B1491">
        <w:rPr>
          <w:rFonts w:eastAsia="Calibri"/>
          <w:bCs/>
          <w:color w:val="000000"/>
          <w:sz w:val="28"/>
          <w:szCs w:val="28"/>
        </w:rPr>
        <w:t>ствуют авторским.</w:t>
      </w:r>
    </w:p>
    <w:p w:rsidR="00D95AC9" w:rsidRPr="007B1491" w:rsidRDefault="00D95AC9" w:rsidP="007B1491">
      <w:pPr>
        <w:ind w:firstLine="360"/>
        <w:rPr>
          <w:b/>
          <w:sz w:val="28"/>
          <w:szCs w:val="28"/>
        </w:rPr>
      </w:pPr>
    </w:p>
    <w:p w:rsidR="00877035" w:rsidRPr="007B1491" w:rsidRDefault="00C835A9" w:rsidP="00151099">
      <w:pPr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 xml:space="preserve">1 </w:t>
      </w:r>
      <w:r w:rsidR="00151099" w:rsidRPr="007B1491">
        <w:rPr>
          <w:b/>
          <w:sz w:val="28"/>
          <w:szCs w:val="28"/>
        </w:rPr>
        <w:t xml:space="preserve">класс </w:t>
      </w:r>
      <w:r w:rsidRPr="007B1491">
        <w:rPr>
          <w:b/>
          <w:sz w:val="28"/>
          <w:szCs w:val="28"/>
        </w:rPr>
        <w:t>(</w:t>
      </w:r>
      <w:r w:rsidR="0035747C" w:rsidRPr="007B1491">
        <w:rPr>
          <w:b/>
          <w:sz w:val="28"/>
          <w:szCs w:val="28"/>
        </w:rPr>
        <w:t>99</w:t>
      </w:r>
      <w:r w:rsidR="00151099">
        <w:rPr>
          <w:b/>
          <w:sz w:val="28"/>
          <w:szCs w:val="28"/>
        </w:rPr>
        <w:t xml:space="preserve"> </w:t>
      </w:r>
      <w:r w:rsidRPr="007B1491">
        <w:rPr>
          <w:b/>
          <w:sz w:val="28"/>
          <w:szCs w:val="28"/>
        </w:rPr>
        <w:t>часов)</w:t>
      </w:r>
    </w:p>
    <w:p w:rsidR="00877035" w:rsidRPr="00151099" w:rsidRDefault="00877035" w:rsidP="00151099">
      <w:pPr>
        <w:ind w:firstLine="708"/>
        <w:jc w:val="both"/>
        <w:rPr>
          <w:b/>
          <w:i/>
          <w:sz w:val="28"/>
          <w:szCs w:val="28"/>
        </w:rPr>
      </w:pPr>
      <w:r w:rsidRPr="00151099">
        <w:rPr>
          <w:b/>
          <w:i/>
          <w:sz w:val="28"/>
          <w:szCs w:val="28"/>
        </w:rPr>
        <w:t xml:space="preserve">Обучение грамоте </w:t>
      </w:r>
      <w:r w:rsidR="0052420F" w:rsidRPr="00151099">
        <w:rPr>
          <w:b/>
          <w:i/>
          <w:sz w:val="28"/>
          <w:szCs w:val="28"/>
        </w:rPr>
        <w:t xml:space="preserve">73 </w:t>
      </w:r>
      <w:r w:rsidRPr="00151099">
        <w:rPr>
          <w:b/>
          <w:i/>
          <w:sz w:val="28"/>
          <w:szCs w:val="28"/>
        </w:rPr>
        <w:t>ч</w:t>
      </w:r>
      <w:r w:rsidR="0035747C" w:rsidRPr="00151099">
        <w:rPr>
          <w:rFonts w:eastAsia="SchoolBookC-Bold"/>
          <w:b/>
          <w:bCs/>
          <w:i/>
          <w:iCs/>
          <w:sz w:val="28"/>
          <w:szCs w:val="28"/>
        </w:rPr>
        <w:t xml:space="preserve"> (3</w:t>
      </w:r>
      <w:r w:rsidR="00151099">
        <w:rPr>
          <w:rFonts w:eastAsia="SchoolBookC-Bold"/>
          <w:b/>
          <w:bCs/>
          <w:i/>
          <w:iCs/>
          <w:sz w:val="28"/>
          <w:szCs w:val="28"/>
        </w:rPr>
        <w:t xml:space="preserve"> </w:t>
      </w:r>
      <w:r w:rsidR="0035747C" w:rsidRPr="00151099">
        <w:rPr>
          <w:rFonts w:eastAsia="SchoolBookC-Bold"/>
          <w:b/>
          <w:bCs/>
          <w:i/>
          <w:iCs/>
          <w:sz w:val="28"/>
          <w:szCs w:val="28"/>
        </w:rPr>
        <w:t>часа</w:t>
      </w:r>
      <w:r w:rsidRPr="00151099">
        <w:rPr>
          <w:rFonts w:eastAsia="SchoolBookC-Bold"/>
          <w:b/>
          <w:bCs/>
          <w:i/>
          <w:iCs/>
          <w:sz w:val="28"/>
          <w:szCs w:val="28"/>
        </w:rPr>
        <w:t xml:space="preserve"> в неделю)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sz w:val="28"/>
          <w:szCs w:val="28"/>
        </w:rPr>
        <w:t>Фонетика.</w:t>
      </w:r>
      <w:r w:rsidRPr="007B1491">
        <w:rPr>
          <w:sz w:val="28"/>
          <w:szCs w:val="28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поставление слов, различающихся одним или несколькими звуками. Соста</w:t>
      </w:r>
      <w:r w:rsidRPr="007B1491">
        <w:rPr>
          <w:sz w:val="28"/>
          <w:szCs w:val="28"/>
        </w:rPr>
        <w:t>в</w:t>
      </w:r>
      <w:r w:rsidRPr="007B1491">
        <w:rPr>
          <w:sz w:val="28"/>
          <w:szCs w:val="28"/>
        </w:rPr>
        <w:t xml:space="preserve">ление звуковых моделей слов. Сравнение моделей различных слов. Подбор слов к определённой модели.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Различение гласных и согласных звуков, гласных ударных и безуда</w:t>
      </w:r>
      <w:r w:rsidRPr="007B1491">
        <w:rPr>
          <w:sz w:val="28"/>
          <w:szCs w:val="28"/>
        </w:rPr>
        <w:t>р</w:t>
      </w:r>
      <w:r w:rsidRPr="007B1491">
        <w:rPr>
          <w:sz w:val="28"/>
          <w:szCs w:val="28"/>
        </w:rPr>
        <w:t xml:space="preserve">ных, согласных твёрдых и мягких, звонких и глухих.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sz w:val="28"/>
          <w:szCs w:val="28"/>
        </w:rPr>
        <w:t>Графика.</w:t>
      </w:r>
      <w:r w:rsidRPr="007B1491">
        <w:rPr>
          <w:sz w:val="28"/>
          <w:szCs w:val="28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 xml:space="preserve">казатель твёрдости-мягкости согласных звуков. Функция букв </w:t>
      </w:r>
      <w:r w:rsidRPr="007B1491">
        <w:rPr>
          <w:b/>
          <w:sz w:val="28"/>
          <w:szCs w:val="28"/>
        </w:rPr>
        <w:t>е, ё, ю, я</w:t>
      </w:r>
      <w:r w:rsidRPr="007B1491">
        <w:rPr>
          <w:sz w:val="28"/>
          <w:szCs w:val="28"/>
        </w:rPr>
        <w:t>. Мя</w:t>
      </w:r>
      <w:r w:rsidRPr="007B1491">
        <w:rPr>
          <w:sz w:val="28"/>
          <w:szCs w:val="28"/>
        </w:rPr>
        <w:t>г</w:t>
      </w:r>
      <w:r w:rsidRPr="007B1491">
        <w:rPr>
          <w:sz w:val="28"/>
          <w:szCs w:val="28"/>
        </w:rPr>
        <w:t xml:space="preserve">кий знак как показатель мягкости предшествующего согласного звука.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Знакомство с русским алфавитом как последовательностью букв.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sz w:val="28"/>
          <w:szCs w:val="28"/>
        </w:rPr>
        <w:t>Чтение.</w:t>
      </w:r>
      <w:r w:rsidRPr="007B1491">
        <w:rPr>
          <w:sz w:val="28"/>
          <w:szCs w:val="28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</w:t>
      </w:r>
      <w:r w:rsidRPr="007B1491">
        <w:rPr>
          <w:sz w:val="28"/>
          <w:szCs w:val="28"/>
        </w:rPr>
        <w:lastRenderedPageBreak/>
        <w:t xml:space="preserve">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Знакомство с орфоэпическим чтением (при переходе к чтению целыми словами). Орфографическое чтение (проговаривание) как средство сам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 xml:space="preserve">контроля при письме под диктовку и при списывании.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sz w:val="28"/>
          <w:szCs w:val="28"/>
        </w:rPr>
        <w:t>Письмо.</w:t>
      </w:r>
      <w:r w:rsidRPr="007B1491">
        <w:rPr>
          <w:sz w:val="28"/>
          <w:szCs w:val="28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>тироваться на пространстве листа в тетради и на пространстве классной до</w:t>
      </w:r>
      <w:r w:rsidRPr="007B1491">
        <w:rPr>
          <w:sz w:val="28"/>
          <w:szCs w:val="28"/>
        </w:rPr>
        <w:t>с</w:t>
      </w:r>
      <w:r w:rsidRPr="007B1491">
        <w:rPr>
          <w:sz w:val="28"/>
          <w:szCs w:val="28"/>
        </w:rPr>
        <w:t>ки. Овладение начертанием письменных прописных (заглавных) и строчных букв. Письмо букв, буквосочетаний, слогов, слов, предложений с соблюден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 xml:space="preserve">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Овладение первичными навыками клавиатурного письма.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Понимание функции небуквенных графических средств: пробела ме</w:t>
      </w:r>
      <w:r w:rsidRPr="007B1491">
        <w:rPr>
          <w:sz w:val="28"/>
          <w:szCs w:val="28"/>
        </w:rPr>
        <w:t>ж</w:t>
      </w:r>
      <w:r w:rsidRPr="007B1491">
        <w:rPr>
          <w:sz w:val="28"/>
          <w:szCs w:val="28"/>
        </w:rPr>
        <w:t xml:space="preserve">ду словами, знака переноса.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sz w:val="28"/>
          <w:szCs w:val="28"/>
        </w:rPr>
        <w:t>Слово и предложение.</w:t>
      </w:r>
      <w:r w:rsidRPr="007B1491">
        <w:rPr>
          <w:sz w:val="28"/>
          <w:szCs w:val="28"/>
        </w:rPr>
        <w:t xml:space="preserve"> Восприятие слова как объекта изучения, мат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 xml:space="preserve">риала для анализа. Наблюдение над значением слова.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sz w:val="28"/>
          <w:szCs w:val="28"/>
        </w:rPr>
        <w:t>Орфография.</w:t>
      </w:r>
      <w:r w:rsidRPr="007B1491">
        <w:rPr>
          <w:sz w:val="28"/>
          <w:szCs w:val="28"/>
        </w:rPr>
        <w:t xml:space="preserve"> Знакомство с правилами правописания и их применение: </w:t>
      </w:r>
    </w:p>
    <w:p w:rsidR="00877035" w:rsidRPr="007B1491" w:rsidRDefault="00877035" w:rsidP="00151099">
      <w:pPr>
        <w:ind w:firstLine="284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• раздельное написание слов; </w:t>
      </w:r>
    </w:p>
    <w:p w:rsidR="00877035" w:rsidRPr="007B1491" w:rsidRDefault="00877035" w:rsidP="00151099">
      <w:pPr>
        <w:ind w:firstLine="284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• обозначение гласных после шипящих (ча</w:t>
      </w:r>
      <w:r w:rsidR="00151099">
        <w:rPr>
          <w:sz w:val="28"/>
          <w:szCs w:val="28"/>
        </w:rPr>
        <w:t>-</w:t>
      </w:r>
      <w:r w:rsidRPr="007B1491">
        <w:rPr>
          <w:sz w:val="28"/>
          <w:szCs w:val="28"/>
        </w:rPr>
        <w:t>ща, чу</w:t>
      </w:r>
      <w:r w:rsidR="00151099">
        <w:rPr>
          <w:sz w:val="28"/>
          <w:szCs w:val="28"/>
        </w:rPr>
        <w:t>-</w:t>
      </w:r>
      <w:r w:rsidRPr="007B1491">
        <w:rPr>
          <w:sz w:val="28"/>
          <w:szCs w:val="28"/>
        </w:rPr>
        <w:t>щу, жи</w:t>
      </w:r>
      <w:r w:rsidR="00151099">
        <w:rPr>
          <w:sz w:val="28"/>
          <w:szCs w:val="28"/>
        </w:rPr>
        <w:t>-</w:t>
      </w:r>
      <w:r w:rsidRPr="007B1491">
        <w:rPr>
          <w:sz w:val="28"/>
          <w:szCs w:val="28"/>
        </w:rPr>
        <w:t xml:space="preserve">ши); </w:t>
      </w:r>
    </w:p>
    <w:p w:rsidR="00877035" w:rsidRPr="007B1491" w:rsidRDefault="00877035" w:rsidP="00151099">
      <w:pPr>
        <w:ind w:firstLine="284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• прописная (заглавная) буква в начале предложения, в именах собстве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 xml:space="preserve">ных; </w:t>
      </w:r>
    </w:p>
    <w:p w:rsidR="00877035" w:rsidRPr="007B1491" w:rsidRDefault="00877035" w:rsidP="00151099">
      <w:pPr>
        <w:ind w:firstLine="284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• перенос слов по слогам без стечения согласных; </w:t>
      </w:r>
    </w:p>
    <w:p w:rsidR="00877035" w:rsidRPr="007B1491" w:rsidRDefault="00877035" w:rsidP="00151099">
      <w:pPr>
        <w:ind w:firstLine="284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• знаки препинания в конце предложения.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sz w:val="28"/>
          <w:szCs w:val="28"/>
        </w:rPr>
        <w:t>Развитие речи.</w:t>
      </w:r>
      <w:r w:rsidRPr="007B1491">
        <w:rPr>
          <w:sz w:val="28"/>
          <w:szCs w:val="28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151099" w:rsidRDefault="00151099" w:rsidP="007B1491">
      <w:pPr>
        <w:autoSpaceDE w:val="0"/>
        <w:autoSpaceDN w:val="0"/>
        <w:adjustRightInd w:val="0"/>
        <w:jc w:val="both"/>
        <w:rPr>
          <w:rFonts w:eastAsia="SchoolBookC-Bold"/>
          <w:b/>
          <w:bCs/>
          <w:i/>
          <w:iCs/>
          <w:sz w:val="28"/>
          <w:szCs w:val="28"/>
        </w:rPr>
      </w:pPr>
    </w:p>
    <w:p w:rsidR="00877035" w:rsidRPr="00151099" w:rsidRDefault="0035747C" w:rsidP="007B1491">
      <w:pPr>
        <w:autoSpaceDE w:val="0"/>
        <w:autoSpaceDN w:val="0"/>
        <w:adjustRightInd w:val="0"/>
        <w:jc w:val="both"/>
        <w:rPr>
          <w:rFonts w:eastAsia="SchoolBookC-Bold"/>
          <w:b/>
          <w:bCs/>
          <w:i/>
          <w:iCs/>
          <w:sz w:val="28"/>
          <w:szCs w:val="28"/>
        </w:rPr>
      </w:pPr>
      <w:r w:rsidRPr="00151099">
        <w:rPr>
          <w:rFonts w:eastAsia="SchoolBookC-Bold"/>
          <w:b/>
          <w:bCs/>
          <w:i/>
          <w:iCs/>
          <w:sz w:val="28"/>
          <w:szCs w:val="28"/>
        </w:rPr>
        <w:t xml:space="preserve">Русский язык </w:t>
      </w:r>
      <w:r w:rsidR="0052420F" w:rsidRPr="00151099">
        <w:rPr>
          <w:rFonts w:eastAsia="SchoolBookC-Bold"/>
          <w:b/>
          <w:bCs/>
          <w:i/>
          <w:iCs/>
          <w:sz w:val="28"/>
          <w:szCs w:val="28"/>
        </w:rPr>
        <w:t>25</w:t>
      </w:r>
      <w:r w:rsidRPr="00151099">
        <w:rPr>
          <w:rFonts w:eastAsia="SchoolBookC-Bold"/>
          <w:b/>
          <w:bCs/>
          <w:i/>
          <w:iCs/>
          <w:sz w:val="28"/>
          <w:szCs w:val="28"/>
        </w:rPr>
        <w:t xml:space="preserve">  ч  (3 часа</w:t>
      </w:r>
      <w:r w:rsidR="00877035" w:rsidRPr="00151099">
        <w:rPr>
          <w:rFonts w:eastAsia="SchoolBookC-Bold"/>
          <w:b/>
          <w:bCs/>
          <w:i/>
          <w:iCs/>
          <w:sz w:val="28"/>
          <w:szCs w:val="28"/>
        </w:rPr>
        <w:t xml:space="preserve"> в неделю)</w:t>
      </w:r>
    </w:p>
    <w:p w:rsidR="00877035" w:rsidRPr="007B1491" w:rsidRDefault="0052420F" w:rsidP="007B1491">
      <w:pPr>
        <w:jc w:val="both"/>
        <w:rPr>
          <w:rFonts w:eastAsia="SchoolBookC"/>
          <w:b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>Фонетика и орфоэпия.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Различение гласных и согласных звуков. Нахождение в слове ударных и безударных гласных</w:t>
      </w:r>
    </w:p>
    <w:p w:rsidR="00877035" w:rsidRPr="007B1491" w:rsidRDefault="00877035" w:rsidP="007B1491">
      <w:pPr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звуков. Различение мягких и твёрдых согласных звуков, определение парных и непарных по твёрдости</w:t>
      </w:r>
      <w:r w:rsidR="00151099">
        <w:rPr>
          <w:rFonts w:eastAsia="SchoolBookC"/>
          <w:bCs/>
          <w:iCs/>
          <w:sz w:val="28"/>
          <w:szCs w:val="28"/>
        </w:rPr>
        <w:t xml:space="preserve"> – </w:t>
      </w:r>
      <w:r w:rsidRPr="007B1491">
        <w:rPr>
          <w:rFonts w:eastAsia="SchoolBookC"/>
          <w:bCs/>
          <w:iCs/>
          <w:sz w:val="28"/>
          <w:szCs w:val="28"/>
        </w:rPr>
        <w:t>мягкости согласных звуков. Различение звонких и глухих звуков, определение парных и непарных по звонкости</w:t>
      </w:r>
      <w:r w:rsidR="00151099">
        <w:rPr>
          <w:rFonts w:eastAsia="SchoolBookC"/>
          <w:bCs/>
          <w:iCs/>
          <w:sz w:val="28"/>
          <w:szCs w:val="28"/>
        </w:rPr>
        <w:t xml:space="preserve"> – </w:t>
      </w:r>
      <w:r w:rsidRPr="007B1491">
        <w:rPr>
          <w:rFonts w:eastAsia="SchoolBookC"/>
          <w:bCs/>
          <w:iCs/>
          <w:sz w:val="28"/>
          <w:szCs w:val="28"/>
        </w:rPr>
        <w:t>глухости с</w:t>
      </w:r>
      <w:r w:rsidRPr="007B1491">
        <w:rPr>
          <w:rFonts w:eastAsia="SchoolBookC"/>
          <w:bCs/>
          <w:iCs/>
          <w:sz w:val="28"/>
          <w:szCs w:val="28"/>
        </w:rPr>
        <w:t>о</w:t>
      </w:r>
      <w:r w:rsidRPr="007B1491">
        <w:rPr>
          <w:rFonts w:eastAsia="SchoolBookC"/>
          <w:bCs/>
          <w:iCs/>
          <w:sz w:val="28"/>
          <w:szCs w:val="28"/>
        </w:rPr>
        <w:lastRenderedPageBreak/>
        <w:t xml:space="preserve">гласных звуков. Определение качественной характеристики звука: гласный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согласный; гласный ударный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безударный; согласный твёрдый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мягкий, парный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непарный; согласный звонкий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глухой, парный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непарный. Дел</w:t>
      </w:r>
      <w:r w:rsidRPr="007B1491">
        <w:rPr>
          <w:rFonts w:eastAsia="SchoolBookC"/>
          <w:bCs/>
          <w:iCs/>
          <w:sz w:val="28"/>
          <w:szCs w:val="28"/>
        </w:rPr>
        <w:t>е</w:t>
      </w:r>
      <w:r w:rsidRPr="007B1491">
        <w:rPr>
          <w:rFonts w:eastAsia="SchoolBookC"/>
          <w:bCs/>
          <w:iCs/>
          <w:sz w:val="28"/>
          <w:szCs w:val="28"/>
        </w:rPr>
        <w:t>ние слов на слоги. Ударение, произношение звуков и сочетаний звуков в с</w:t>
      </w:r>
      <w:r w:rsidRPr="007B1491">
        <w:rPr>
          <w:rFonts w:eastAsia="SchoolBookC"/>
          <w:bCs/>
          <w:iCs/>
          <w:sz w:val="28"/>
          <w:szCs w:val="28"/>
        </w:rPr>
        <w:t>о</w:t>
      </w:r>
      <w:r w:rsidRPr="007B1491">
        <w:rPr>
          <w:rFonts w:eastAsia="SchoolBookC"/>
          <w:bCs/>
          <w:iCs/>
          <w:sz w:val="28"/>
          <w:szCs w:val="28"/>
        </w:rPr>
        <w:t xml:space="preserve">ответствии с нормами современного русского литературного языка. </w:t>
      </w:r>
    </w:p>
    <w:p w:rsidR="00877035" w:rsidRPr="007B1491" w:rsidRDefault="0052420F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>Графика.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Различение звуков и букв. Обозначение на письме твёрдости и мягк</w:t>
      </w:r>
      <w:r w:rsidRPr="007B1491">
        <w:rPr>
          <w:rFonts w:eastAsia="SchoolBookC"/>
          <w:bCs/>
          <w:iCs/>
          <w:sz w:val="28"/>
          <w:szCs w:val="28"/>
        </w:rPr>
        <w:t>о</w:t>
      </w:r>
      <w:r w:rsidRPr="007B1491">
        <w:rPr>
          <w:rFonts w:eastAsia="SchoolBookC"/>
          <w:bCs/>
          <w:iCs/>
          <w:sz w:val="28"/>
          <w:szCs w:val="28"/>
        </w:rPr>
        <w:t>сти согласных звуков. Использование на письме разделительных ъ и ь. Уст</w:t>
      </w:r>
      <w:r w:rsidRPr="007B1491">
        <w:rPr>
          <w:rFonts w:eastAsia="SchoolBookC"/>
          <w:bCs/>
          <w:iCs/>
          <w:sz w:val="28"/>
          <w:szCs w:val="28"/>
        </w:rPr>
        <w:t>а</w:t>
      </w:r>
      <w:r w:rsidRPr="007B1491">
        <w:rPr>
          <w:rFonts w:eastAsia="SchoolBookC"/>
          <w:bCs/>
          <w:iCs/>
          <w:sz w:val="28"/>
          <w:szCs w:val="28"/>
        </w:rPr>
        <w:t>новление соотношения звукового и буквенного состава слова в словах типа стол, конь; в словах с йотированными гласными е, ё, ю, я; в словах с непр</w:t>
      </w:r>
      <w:r w:rsidRPr="007B1491">
        <w:rPr>
          <w:rFonts w:eastAsia="SchoolBookC"/>
          <w:bCs/>
          <w:iCs/>
          <w:sz w:val="28"/>
          <w:szCs w:val="28"/>
        </w:rPr>
        <w:t>о</w:t>
      </w:r>
      <w:r w:rsidRPr="007B1491">
        <w:rPr>
          <w:rFonts w:eastAsia="SchoolBookC"/>
          <w:bCs/>
          <w:iCs/>
          <w:sz w:val="28"/>
          <w:szCs w:val="28"/>
        </w:rPr>
        <w:t>износимыми согласными. Использование небуквенных графических средств: пробела  между словами, знака переноса, абзаца. Знание алфавита: правил</w:t>
      </w:r>
      <w:r w:rsidRPr="007B1491">
        <w:rPr>
          <w:rFonts w:eastAsia="SchoolBookC"/>
          <w:bCs/>
          <w:iCs/>
          <w:sz w:val="28"/>
          <w:szCs w:val="28"/>
        </w:rPr>
        <w:t>ь</w:t>
      </w:r>
      <w:r w:rsidRPr="007B1491">
        <w:rPr>
          <w:rFonts w:eastAsia="SchoolBookC"/>
          <w:bCs/>
          <w:iCs/>
          <w:sz w:val="28"/>
          <w:szCs w:val="28"/>
        </w:rPr>
        <w:t xml:space="preserve">ное название букв, знание их последовательности. </w:t>
      </w:r>
    </w:p>
    <w:p w:rsidR="00877035" w:rsidRPr="007B1491" w:rsidRDefault="0052420F" w:rsidP="00151099">
      <w:pPr>
        <w:ind w:firstLine="708"/>
        <w:jc w:val="both"/>
        <w:rPr>
          <w:rFonts w:eastAsia="SchoolBookC"/>
          <w:b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>Лексика.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>С</w:t>
      </w:r>
      <w:r w:rsidR="0052420F" w:rsidRPr="007B1491">
        <w:rPr>
          <w:rFonts w:eastAsia="SchoolBookC"/>
          <w:b/>
          <w:bCs/>
          <w:iCs/>
          <w:sz w:val="28"/>
          <w:szCs w:val="28"/>
        </w:rPr>
        <w:t>остав</w:t>
      </w:r>
      <w:r w:rsidR="00151099">
        <w:rPr>
          <w:rFonts w:eastAsia="SchoolBookC"/>
          <w:b/>
          <w:bCs/>
          <w:iCs/>
          <w:sz w:val="28"/>
          <w:szCs w:val="28"/>
        </w:rPr>
        <w:t xml:space="preserve"> слова </w:t>
      </w:r>
      <w:r w:rsidR="0052420F" w:rsidRPr="007B1491">
        <w:rPr>
          <w:rFonts w:eastAsia="SchoolBookC"/>
          <w:b/>
          <w:bCs/>
          <w:iCs/>
          <w:sz w:val="28"/>
          <w:szCs w:val="28"/>
        </w:rPr>
        <w:t xml:space="preserve">(морфемика) </w:t>
      </w:r>
    </w:p>
    <w:p w:rsidR="00877035" w:rsidRPr="007B1491" w:rsidRDefault="00151099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 xml:space="preserve">Овладение понятием </w:t>
      </w:r>
      <w:r w:rsidR="00877035" w:rsidRPr="007B1491">
        <w:rPr>
          <w:rFonts w:eastAsia="SchoolBookC"/>
          <w:bCs/>
          <w:iCs/>
          <w:sz w:val="28"/>
          <w:szCs w:val="28"/>
        </w:rPr>
        <w:t xml:space="preserve">«родственные (однокоренные) слова». </w:t>
      </w:r>
    </w:p>
    <w:p w:rsidR="00877035" w:rsidRPr="007B1491" w:rsidRDefault="0052420F" w:rsidP="00151099">
      <w:pPr>
        <w:ind w:firstLine="708"/>
        <w:jc w:val="both"/>
        <w:rPr>
          <w:rFonts w:eastAsia="SchoolBookC"/>
          <w:b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 xml:space="preserve">Морфология </w:t>
      </w:r>
    </w:p>
    <w:p w:rsidR="00877035" w:rsidRPr="007B1491" w:rsidRDefault="00877035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Слова,  отвечающие  на вопросы  «кто? и «что?» Слова-предметы. Ра</w:t>
      </w:r>
      <w:r w:rsidRPr="007B1491">
        <w:rPr>
          <w:sz w:val="28"/>
          <w:szCs w:val="28"/>
        </w:rPr>
        <w:t>з</w:t>
      </w:r>
      <w:r w:rsidRPr="007B1491">
        <w:rPr>
          <w:sz w:val="28"/>
          <w:szCs w:val="28"/>
        </w:rPr>
        <w:t>личение имен существительных, отвечающих на вопросы «кто? и «что?»</w:t>
      </w:r>
      <w:r w:rsidRPr="007B1491">
        <w:rPr>
          <w:b/>
          <w:sz w:val="28"/>
          <w:szCs w:val="28"/>
        </w:rPr>
        <w:t xml:space="preserve">. </w:t>
      </w:r>
      <w:r w:rsidRPr="007B1491">
        <w:rPr>
          <w:sz w:val="28"/>
          <w:szCs w:val="28"/>
        </w:rPr>
        <w:t>Предлог. Знакомство с наиболее употребительными предлогами. Предлог. Запись слов с предлогами. Оставление предложений с данными словами.</w:t>
      </w:r>
      <w:r w:rsidR="00151099">
        <w:rPr>
          <w:sz w:val="28"/>
          <w:szCs w:val="28"/>
        </w:rPr>
        <w:t xml:space="preserve"> </w:t>
      </w:r>
      <w:r w:rsidRPr="007B1491">
        <w:rPr>
          <w:sz w:val="28"/>
          <w:szCs w:val="28"/>
        </w:rPr>
        <w:t>Слова, отвечающие на вопросы  «какой?», «какая?», «какое?», «какие?». Слова</w:t>
      </w:r>
      <w:r w:rsidR="00151099">
        <w:rPr>
          <w:sz w:val="28"/>
          <w:szCs w:val="28"/>
        </w:rPr>
        <w:t>-</w:t>
      </w:r>
      <w:r w:rsidRPr="007B1491">
        <w:rPr>
          <w:sz w:val="28"/>
          <w:szCs w:val="28"/>
        </w:rPr>
        <w:t>признаки.</w:t>
      </w:r>
      <w:r w:rsidR="00151099">
        <w:rPr>
          <w:sz w:val="28"/>
          <w:szCs w:val="28"/>
        </w:rPr>
        <w:t xml:space="preserve"> </w:t>
      </w:r>
      <w:r w:rsidRPr="007B1491">
        <w:rPr>
          <w:sz w:val="28"/>
          <w:szCs w:val="28"/>
        </w:rPr>
        <w:t>Слова, отвечающие  на вопрос «что делает?», слова-действия. Назначение слов;  классификация слов по функции.</w:t>
      </w:r>
    </w:p>
    <w:p w:rsidR="00877035" w:rsidRPr="007B1491" w:rsidRDefault="0052420F" w:rsidP="00151099">
      <w:pPr>
        <w:ind w:firstLine="708"/>
        <w:jc w:val="both"/>
        <w:rPr>
          <w:rFonts w:eastAsia="SchoolBookC"/>
          <w:b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 xml:space="preserve">Синтаксис 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Различение предложения, словосочетания, слова (осознание их схо</w:t>
      </w:r>
      <w:r w:rsidRPr="007B1491">
        <w:rPr>
          <w:rFonts w:eastAsia="SchoolBookC"/>
          <w:bCs/>
          <w:iCs/>
          <w:sz w:val="28"/>
          <w:szCs w:val="28"/>
        </w:rPr>
        <w:t>д</w:t>
      </w:r>
      <w:r w:rsidRPr="007B1491">
        <w:rPr>
          <w:rFonts w:eastAsia="SchoolBookC"/>
          <w:bCs/>
          <w:iCs/>
          <w:sz w:val="28"/>
          <w:szCs w:val="28"/>
        </w:rPr>
        <w:t xml:space="preserve">ства и различий). 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>Орфограф</w:t>
      </w:r>
      <w:r w:rsidR="0052420F" w:rsidRPr="007B1491">
        <w:rPr>
          <w:rFonts w:eastAsia="SchoolBookC"/>
          <w:b/>
          <w:bCs/>
          <w:iCs/>
          <w:sz w:val="28"/>
          <w:szCs w:val="28"/>
        </w:rPr>
        <w:t>ия и пунктуация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Формирование орфографической зоркости, использование разных сп</w:t>
      </w:r>
      <w:r w:rsidRPr="007B1491">
        <w:rPr>
          <w:rFonts w:eastAsia="SchoolBookC"/>
          <w:bCs/>
          <w:iCs/>
          <w:sz w:val="28"/>
          <w:szCs w:val="28"/>
        </w:rPr>
        <w:t>о</w:t>
      </w:r>
      <w:r w:rsidRPr="007B1491">
        <w:rPr>
          <w:rFonts w:eastAsia="SchoolBookC"/>
          <w:bCs/>
          <w:iCs/>
          <w:sz w:val="28"/>
          <w:szCs w:val="28"/>
        </w:rPr>
        <w:t>собов выбора написания в зависимости от места орфограммы в слове. И</w:t>
      </w:r>
      <w:r w:rsidRPr="007B1491">
        <w:rPr>
          <w:rFonts w:eastAsia="SchoolBookC"/>
          <w:bCs/>
          <w:iCs/>
          <w:sz w:val="28"/>
          <w:szCs w:val="28"/>
        </w:rPr>
        <w:t>с</w:t>
      </w:r>
      <w:r w:rsidRPr="007B1491">
        <w:rPr>
          <w:rFonts w:eastAsia="SchoolBookC"/>
          <w:bCs/>
          <w:iCs/>
          <w:sz w:val="28"/>
          <w:szCs w:val="28"/>
        </w:rPr>
        <w:t xml:space="preserve">пользование орфографического словаря. 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Применение правил правописания:</w:t>
      </w:r>
    </w:p>
    <w:p w:rsidR="00877035" w:rsidRPr="007B1491" w:rsidRDefault="00877035" w:rsidP="00151099">
      <w:pPr>
        <w:ind w:firstLine="284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 xml:space="preserve">• сочетания жи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ши,  ча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ща, чу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щу в положении под ударением;</w:t>
      </w:r>
    </w:p>
    <w:p w:rsidR="00877035" w:rsidRPr="007B1491" w:rsidRDefault="00877035" w:rsidP="00151099">
      <w:pPr>
        <w:ind w:firstLine="284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 xml:space="preserve">• сочетания чк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rFonts w:eastAsia="SchoolBookC"/>
          <w:bCs/>
          <w:iCs/>
          <w:sz w:val="28"/>
          <w:szCs w:val="28"/>
        </w:rPr>
        <w:t xml:space="preserve"> чн;</w:t>
      </w:r>
    </w:p>
    <w:p w:rsidR="00877035" w:rsidRPr="007B1491" w:rsidRDefault="00877035" w:rsidP="00151099">
      <w:pPr>
        <w:ind w:firstLine="284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• перенос слов;</w:t>
      </w:r>
    </w:p>
    <w:p w:rsidR="00877035" w:rsidRPr="007B1491" w:rsidRDefault="00877035" w:rsidP="00151099">
      <w:pPr>
        <w:ind w:firstLine="284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• прописная буква в начале пред</w:t>
      </w:r>
      <w:r w:rsidR="005217B4" w:rsidRPr="007B1491">
        <w:rPr>
          <w:rFonts w:eastAsia="SchoolBookC"/>
          <w:bCs/>
          <w:iCs/>
          <w:sz w:val="28"/>
          <w:szCs w:val="28"/>
        </w:rPr>
        <w:t>ложения, в именах  собственных.</w:t>
      </w:r>
    </w:p>
    <w:p w:rsidR="00877035" w:rsidRPr="007B1491" w:rsidRDefault="0052420F" w:rsidP="00151099">
      <w:pPr>
        <w:ind w:firstLine="708"/>
        <w:jc w:val="both"/>
        <w:rPr>
          <w:rFonts w:eastAsia="SchoolBookC"/>
          <w:b/>
          <w:bCs/>
          <w:iCs/>
          <w:sz w:val="28"/>
          <w:szCs w:val="28"/>
        </w:rPr>
      </w:pPr>
      <w:r w:rsidRPr="007B1491">
        <w:rPr>
          <w:rFonts w:eastAsia="SchoolBookC"/>
          <w:b/>
          <w:bCs/>
          <w:iCs/>
          <w:sz w:val="28"/>
          <w:szCs w:val="28"/>
        </w:rPr>
        <w:t xml:space="preserve">Развитие речи </w:t>
      </w:r>
    </w:p>
    <w:p w:rsidR="00877035" w:rsidRPr="007B1491" w:rsidRDefault="00877035" w:rsidP="00151099">
      <w:pPr>
        <w:ind w:firstLine="708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Осознание ситуации общения: с какой  целью, с кем и где происходит общение.</w:t>
      </w:r>
    </w:p>
    <w:p w:rsidR="00877035" w:rsidRPr="007B1491" w:rsidRDefault="00877035" w:rsidP="00151099">
      <w:pPr>
        <w:ind w:firstLine="360"/>
        <w:jc w:val="both"/>
        <w:rPr>
          <w:rFonts w:eastAsia="SchoolBookC"/>
          <w:bCs/>
          <w:iCs/>
          <w:sz w:val="28"/>
          <w:szCs w:val="28"/>
        </w:rPr>
      </w:pPr>
      <w:r w:rsidRPr="007B1491">
        <w:rPr>
          <w:rFonts w:eastAsia="SchoolBookC"/>
          <w:bCs/>
          <w:iCs/>
          <w:sz w:val="28"/>
          <w:szCs w:val="28"/>
        </w:rPr>
        <w:t>Практическое овладение диалогической формой речи. Выражение со</w:t>
      </w:r>
      <w:r w:rsidRPr="007B1491">
        <w:rPr>
          <w:rFonts w:eastAsia="SchoolBookC"/>
          <w:bCs/>
          <w:iCs/>
          <w:sz w:val="28"/>
          <w:szCs w:val="28"/>
        </w:rPr>
        <w:t>б</w:t>
      </w:r>
      <w:r w:rsidRPr="007B1491">
        <w:rPr>
          <w:rFonts w:eastAsia="SchoolBookC"/>
          <w:bCs/>
          <w:iCs/>
          <w:sz w:val="28"/>
          <w:szCs w:val="28"/>
        </w:rPr>
        <w:t>ственного мнения, его аргументация. Овладение  основными умениями вед</w:t>
      </w:r>
      <w:r w:rsidRPr="007B1491">
        <w:rPr>
          <w:rFonts w:eastAsia="SchoolBookC"/>
          <w:bCs/>
          <w:iCs/>
          <w:sz w:val="28"/>
          <w:szCs w:val="28"/>
        </w:rPr>
        <w:t>е</w:t>
      </w:r>
      <w:r w:rsidRPr="007B1491">
        <w:rPr>
          <w:rFonts w:eastAsia="SchoolBookC"/>
          <w:bCs/>
          <w:iCs/>
          <w:sz w:val="28"/>
          <w:szCs w:val="28"/>
        </w:rPr>
        <w:lastRenderedPageBreak/>
        <w:t xml:space="preserve">ния разговора (начать, поддержать, закончить разговор, привлечь внимание и т. п.). Овладение нормами речевого этикета в ситуациях учебного и бытового  общения (приветствие, прощание, извинение, благодарность, обращение с просьбой), в том числе при общении с помощью средств ИКТ. Текст. </w:t>
      </w:r>
      <w:r w:rsidRPr="007B1491">
        <w:rPr>
          <w:sz w:val="28"/>
          <w:szCs w:val="28"/>
        </w:rPr>
        <w:t>Смы</w:t>
      </w:r>
      <w:r w:rsidRPr="007B1491">
        <w:rPr>
          <w:sz w:val="28"/>
          <w:szCs w:val="28"/>
        </w:rPr>
        <w:t>с</w:t>
      </w:r>
      <w:r w:rsidRPr="007B1491">
        <w:rPr>
          <w:sz w:val="28"/>
          <w:szCs w:val="28"/>
        </w:rPr>
        <w:t>ловое единство. Заглавие текста.</w:t>
      </w:r>
    </w:p>
    <w:p w:rsidR="00151099" w:rsidRDefault="00151099" w:rsidP="00151099">
      <w:pPr>
        <w:jc w:val="both"/>
        <w:rPr>
          <w:b/>
          <w:sz w:val="28"/>
          <w:szCs w:val="28"/>
        </w:rPr>
      </w:pPr>
    </w:p>
    <w:p w:rsidR="005217B4" w:rsidRPr="007B1491" w:rsidRDefault="00877035" w:rsidP="00151099">
      <w:pPr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>2</w:t>
      </w:r>
      <w:r w:rsidR="00D9745C" w:rsidRPr="007B1491">
        <w:rPr>
          <w:b/>
          <w:sz w:val="28"/>
          <w:szCs w:val="28"/>
        </w:rPr>
        <w:t xml:space="preserve"> </w:t>
      </w:r>
      <w:r w:rsidR="00151099" w:rsidRPr="007B1491">
        <w:rPr>
          <w:b/>
          <w:sz w:val="28"/>
          <w:szCs w:val="28"/>
        </w:rPr>
        <w:t xml:space="preserve">класс </w:t>
      </w:r>
      <w:r w:rsidR="00D9745C" w:rsidRPr="007B1491">
        <w:rPr>
          <w:b/>
          <w:sz w:val="28"/>
          <w:szCs w:val="28"/>
        </w:rPr>
        <w:t>(102 часа</w:t>
      </w:r>
      <w:r w:rsidR="00C835A9" w:rsidRPr="007B1491">
        <w:rPr>
          <w:b/>
          <w:sz w:val="28"/>
          <w:szCs w:val="28"/>
        </w:rPr>
        <w:t>)</w:t>
      </w:r>
    </w:p>
    <w:p w:rsidR="00877035" w:rsidRPr="00151099" w:rsidRDefault="005217B4" w:rsidP="00151099">
      <w:pPr>
        <w:ind w:firstLine="708"/>
        <w:jc w:val="both"/>
        <w:rPr>
          <w:b/>
          <w:sz w:val="28"/>
          <w:szCs w:val="28"/>
        </w:rPr>
      </w:pPr>
      <w:r w:rsidRPr="00151099">
        <w:rPr>
          <w:b/>
          <w:bCs/>
          <w:color w:val="000000" w:themeColor="text1"/>
          <w:sz w:val="28"/>
          <w:szCs w:val="28"/>
        </w:rPr>
        <w:t xml:space="preserve">Язык и речь </w:t>
      </w:r>
      <w:r w:rsidR="00877035" w:rsidRPr="00151099">
        <w:rPr>
          <w:b/>
          <w:bCs/>
          <w:color w:val="000000" w:themeColor="text1"/>
          <w:sz w:val="28"/>
          <w:szCs w:val="28"/>
        </w:rPr>
        <w:t>(вводный раздел)</w:t>
      </w:r>
    </w:p>
    <w:p w:rsidR="005217B4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 xml:space="preserve">Слово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color w:val="000000" w:themeColor="text1"/>
          <w:sz w:val="28"/>
          <w:szCs w:val="28"/>
        </w:rPr>
        <w:t xml:space="preserve"> главное средство языка и речи. О роли дара речи, дара слова в жизни человека (социальная роль общения, функция познавательная и др.). Представление о связи языка и речи. Язык как основа речи, речь как «жизнь» языка, как способ общения. Формы речи: устная и письменная, диалогич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 xml:space="preserve">ская и монологическая. </w:t>
      </w:r>
    </w:p>
    <w:p w:rsidR="00877035" w:rsidRPr="00151099" w:rsidRDefault="005217B4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151099">
        <w:rPr>
          <w:b/>
          <w:bCs/>
          <w:color w:val="000000" w:themeColor="text1"/>
          <w:sz w:val="28"/>
          <w:szCs w:val="28"/>
        </w:rPr>
        <w:t>Повторение</w:t>
      </w:r>
      <w:r w:rsidR="00151099" w:rsidRPr="00151099">
        <w:rPr>
          <w:b/>
          <w:bCs/>
          <w:color w:val="000000" w:themeColor="text1"/>
          <w:sz w:val="28"/>
          <w:szCs w:val="28"/>
        </w:rPr>
        <w:t xml:space="preserve"> </w:t>
      </w:r>
      <w:r w:rsidR="00D9745C" w:rsidRPr="00151099">
        <w:rPr>
          <w:b/>
          <w:bCs/>
          <w:color w:val="000000" w:themeColor="text1"/>
          <w:sz w:val="28"/>
          <w:szCs w:val="28"/>
        </w:rPr>
        <w:t>изученного о языке в 1 классе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Слово и его строение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Звуковое, буквенное, слоговое строение слов. Обозначение на письме звуков согласных (твёрдых и мягких, звонких и гл</w:t>
      </w:r>
      <w:r w:rsidRPr="007B1491">
        <w:rPr>
          <w:color w:val="000000" w:themeColor="text1"/>
          <w:sz w:val="28"/>
          <w:szCs w:val="28"/>
        </w:rPr>
        <w:t>у</w:t>
      </w:r>
      <w:r w:rsidRPr="007B1491">
        <w:rPr>
          <w:color w:val="000000" w:themeColor="text1"/>
          <w:sz w:val="28"/>
          <w:szCs w:val="28"/>
        </w:rPr>
        <w:t xml:space="preserve">хих) и гласных. Использование алфавита. Последовательность букв русского алфавита. Роль букв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ё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ю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я</w:t>
      </w:r>
      <w:r w:rsidRPr="007B1491">
        <w:rPr>
          <w:color w:val="000000" w:themeColor="text1"/>
          <w:sz w:val="28"/>
          <w:szCs w:val="28"/>
        </w:rPr>
        <w:t xml:space="preserve"> в обозначении звуков. </w:t>
      </w:r>
      <w:r w:rsidRPr="007B1491">
        <w:rPr>
          <w:i/>
          <w:iCs/>
          <w:color w:val="000000" w:themeColor="text1"/>
          <w:sz w:val="28"/>
          <w:szCs w:val="28"/>
        </w:rPr>
        <w:t>Историческая справка о создании письменности на Руси, о рождении и изменениях русского алфав</w:t>
      </w:r>
      <w:r w:rsidRPr="007B1491">
        <w:rPr>
          <w:i/>
          <w:iCs/>
          <w:color w:val="000000" w:themeColor="text1"/>
          <w:sz w:val="28"/>
          <w:szCs w:val="28"/>
        </w:rPr>
        <w:t>и</w:t>
      </w:r>
      <w:r w:rsidRPr="007B1491">
        <w:rPr>
          <w:i/>
          <w:iCs/>
          <w:color w:val="000000" w:themeColor="text1"/>
          <w:sz w:val="28"/>
          <w:szCs w:val="28"/>
        </w:rPr>
        <w:t>та, об использовании прописных букв.</w:t>
      </w:r>
      <w:r w:rsidRPr="007B1491">
        <w:rPr>
          <w:color w:val="000000" w:themeColor="text1"/>
          <w:sz w:val="28"/>
          <w:szCs w:val="28"/>
        </w:rPr>
        <w:t xml:space="preserve"> Смыслоразличительная роль звуков, букв. Большая буква в именах, фамилиях людей, кличках животных.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>Ударение. Смыслоразличительная роль ударения. Ударный слог.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>Строение слога. Правила переноса слова.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Обозначение на письме гласных и согласных звуков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Употребление гласных после шипящих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ш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ж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ч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щ</w:t>
      </w:r>
      <w:r w:rsidRPr="007B1491">
        <w:rPr>
          <w:color w:val="000000" w:themeColor="text1"/>
          <w:sz w:val="28"/>
          <w:szCs w:val="28"/>
        </w:rPr>
        <w:t xml:space="preserve">. Обозначение безударных гласных (в двусложных словах). Обозначение парных звонких и глухих согласных (на конце слов). Написание буквосочетаний </w:t>
      </w:r>
      <w:r w:rsidRPr="007B1491">
        <w:rPr>
          <w:i/>
          <w:iCs/>
          <w:color w:val="000000" w:themeColor="text1"/>
          <w:sz w:val="28"/>
          <w:szCs w:val="28"/>
        </w:rPr>
        <w:t>чк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/>
          <w:iCs/>
          <w:color w:val="000000" w:themeColor="text1"/>
          <w:sz w:val="28"/>
          <w:szCs w:val="28"/>
        </w:rPr>
        <w:t>чн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/>
          <w:iCs/>
          <w:color w:val="000000" w:themeColor="text1"/>
          <w:sz w:val="28"/>
          <w:szCs w:val="28"/>
        </w:rPr>
        <w:t>щн</w:t>
      </w:r>
      <w:r w:rsidRPr="007B1491">
        <w:rPr>
          <w:color w:val="000000" w:themeColor="text1"/>
          <w:sz w:val="28"/>
          <w:szCs w:val="28"/>
        </w:rPr>
        <w:t>. Упражнения в записи слов на указанные правила (списывание, под диктовку, преобразование, св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>бодное письмо).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Слово как часть речи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Группы слов с общим значением предмета, пр</w:t>
      </w:r>
      <w:r w:rsidRPr="007B1491">
        <w:rPr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>знака, действия. Выделение групп по значению и вопросу.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Слово и предложение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Признаки предложения. Оформление предлож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>ний на письме (большая буква, точка, вопросительный, восклицательный знаки).</w:t>
      </w:r>
    </w:p>
    <w:p w:rsidR="005217B4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Предложение и текст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Признаки текста. Упражнения в редактиров</w:t>
      </w:r>
      <w:r w:rsidRPr="007B1491">
        <w:rPr>
          <w:color w:val="000000" w:themeColor="text1"/>
          <w:sz w:val="28"/>
          <w:szCs w:val="28"/>
        </w:rPr>
        <w:t>а</w:t>
      </w:r>
      <w:r w:rsidRPr="007B1491">
        <w:rPr>
          <w:color w:val="000000" w:themeColor="text1"/>
          <w:sz w:val="28"/>
          <w:szCs w:val="28"/>
        </w:rPr>
        <w:t>нии, пересказе (изложении), составлен</w:t>
      </w:r>
      <w:r w:rsidR="005217B4" w:rsidRPr="007B1491">
        <w:rPr>
          <w:color w:val="000000" w:themeColor="text1"/>
          <w:sz w:val="28"/>
          <w:szCs w:val="28"/>
        </w:rPr>
        <w:t>ии текстов (устно и письменно).</w:t>
      </w:r>
    </w:p>
    <w:p w:rsidR="005217B4" w:rsidRPr="007B1491" w:rsidRDefault="00D9745C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/>
          <w:bCs/>
          <w:color w:val="000000" w:themeColor="text1"/>
          <w:sz w:val="28"/>
          <w:szCs w:val="28"/>
        </w:rPr>
        <w:t>Речевое общение.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/>
          <w:bCs/>
          <w:color w:val="000000" w:themeColor="text1"/>
          <w:sz w:val="28"/>
          <w:szCs w:val="28"/>
        </w:rPr>
        <w:t>Круг сведений о речи как осн</w:t>
      </w:r>
      <w:r w:rsidR="005217B4" w:rsidRPr="007B1491">
        <w:rPr>
          <w:b/>
          <w:bCs/>
          <w:color w:val="000000" w:themeColor="text1"/>
          <w:sz w:val="28"/>
          <w:szCs w:val="28"/>
        </w:rPr>
        <w:t>ове формирования речевых умений:</w:t>
      </w:r>
    </w:p>
    <w:p w:rsidR="00877035" w:rsidRPr="007B1491" w:rsidRDefault="00877035" w:rsidP="00151099">
      <w:pPr>
        <w:ind w:firstLine="708"/>
        <w:jc w:val="both"/>
        <w:rPr>
          <w:i/>
          <w:iCs/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Речь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Общение как обмен смыслами. Виды речевой деятельности: сл</w:t>
      </w:r>
      <w:r w:rsidRPr="007B1491">
        <w:rPr>
          <w:color w:val="000000" w:themeColor="text1"/>
          <w:sz w:val="28"/>
          <w:szCs w:val="28"/>
        </w:rPr>
        <w:t>у</w:t>
      </w:r>
      <w:r w:rsidRPr="007B1491">
        <w:rPr>
          <w:color w:val="000000" w:themeColor="text1"/>
          <w:sz w:val="28"/>
          <w:szCs w:val="28"/>
        </w:rPr>
        <w:t>шание, говорение (восприятие смысла, информации), чтение, письмо (пер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>дача смысла, информации).</w:t>
      </w:r>
      <w:r w:rsidR="00151099">
        <w:rPr>
          <w:color w:val="000000" w:themeColor="text1"/>
          <w:sz w:val="28"/>
          <w:szCs w:val="28"/>
        </w:rPr>
        <w:t xml:space="preserve"> </w:t>
      </w:r>
      <w:r w:rsidRPr="007B1491">
        <w:rPr>
          <w:i/>
          <w:iCs/>
          <w:color w:val="000000" w:themeColor="text1"/>
          <w:sz w:val="28"/>
          <w:szCs w:val="28"/>
        </w:rPr>
        <w:t>Умение ориентироваться в речевой ситуации (с кем? зачем? что? как?). Речевое действие и необходимые условия его сове</w:t>
      </w:r>
      <w:r w:rsidRPr="007B1491">
        <w:rPr>
          <w:i/>
          <w:iCs/>
          <w:color w:val="000000" w:themeColor="text1"/>
          <w:sz w:val="28"/>
          <w:szCs w:val="28"/>
        </w:rPr>
        <w:t>р</w:t>
      </w:r>
      <w:r w:rsidRPr="007B1491">
        <w:rPr>
          <w:i/>
          <w:iCs/>
          <w:color w:val="000000" w:themeColor="text1"/>
          <w:sz w:val="28"/>
          <w:szCs w:val="28"/>
        </w:rPr>
        <w:t xml:space="preserve">шения: наличие партнёров по общению и потребности (мотива) у одного обращаться с речью, у другого воспринимать её. 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lastRenderedPageBreak/>
        <w:t>Роль в общении несловесных средств (интонации, поз, жестов, мимики) в речевом общении.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Высказывание. Текст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Высказывание как продукт речи. Средства и объём высказывания: слово-предложение, предложение, текст. Осознание целей, задач высказываний: спросить, сообщить, подтвердить, отрицать, п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 xml:space="preserve">просить, поздравить и др. 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 xml:space="preserve">Текст (устный и письменный). Тема текста. Роль заголовка в тексте. Тексты с одной и двумя микротемами. Использование красной строки при выделении смысловых частей текста. </w:t>
      </w:r>
      <w:r w:rsidRPr="007B1491">
        <w:rPr>
          <w:i/>
          <w:iCs/>
          <w:color w:val="000000" w:themeColor="text1"/>
          <w:sz w:val="28"/>
          <w:szCs w:val="28"/>
        </w:rPr>
        <w:t xml:space="preserve">Из истории появления выражения «красная строка». </w:t>
      </w:r>
      <w:r w:rsidRPr="007B1491">
        <w:rPr>
          <w:color w:val="000000" w:themeColor="text1"/>
          <w:sz w:val="28"/>
          <w:szCs w:val="28"/>
        </w:rPr>
        <w:t>Смысловое единство структурных частей. Наблюдение над особенностями текстов с точки зрения их назначения: описание (живо</w:t>
      </w:r>
      <w:r w:rsidRPr="007B1491">
        <w:rPr>
          <w:color w:val="000000" w:themeColor="text1"/>
          <w:sz w:val="28"/>
          <w:szCs w:val="28"/>
        </w:rPr>
        <w:t>т</w:t>
      </w:r>
      <w:r w:rsidRPr="007B1491">
        <w:rPr>
          <w:color w:val="000000" w:themeColor="text1"/>
          <w:sz w:val="28"/>
          <w:szCs w:val="28"/>
        </w:rPr>
        <w:t>ных, природных уголков, цветов), повествование (воспоминания о летних каникулах, зимних забавах), рассуждение (о любимом времени года). Жанр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 xml:space="preserve">вое разнообразие текстов: сказка, загадка, считалка, закличка, </w:t>
      </w:r>
      <w:r w:rsidRPr="007B1491">
        <w:rPr>
          <w:i/>
          <w:iCs/>
          <w:color w:val="000000" w:themeColor="text1"/>
          <w:sz w:val="28"/>
          <w:szCs w:val="28"/>
        </w:rPr>
        <w:t>природная з</w:t>
      </w:r>
      <w:r w:rsidRPr="007B1491">
        <w:rPr>
          <w:i/>
          <w:iCs/>
          <w:color w:val="000000" w:themeColor="text1"/>
          <w:sz w:val="28"/>
          <w:szCs w:val="28"/>
        </w:rPr>
        <w:t>а</w:t>
      </w:r>
      <w:r w:rsidRPr="007B1491">
        <w:rPr>
          <w:i/>
          <w:iCs/>
          <w:color w:val="000000" w:themeColor="text1"/>
          <w:sz w:val="28"/>
          <w:szCs w:val="28"/>
        </w:rPr>
        <w:t>рисовка, письмо. Стилевое различие текстов (научная, учебно-деловая, х</w:t>
      </w:r>
      <w:r w:rsidRPr="007B1491">
        <w:rPr>
          <w:i/>
          <w:iCs/>
          <w:color w:val="000000" w:themeColor="text1"/>
          <w:sz w:val="28"/>
          <w:szCs w:val="28"/>
        </w:rPr>
        <w:t>у</w:t>
      </w:r>
      <w:r w:rsidRPr="007B1491">
        <w:rPr>
          <w:i/>
          <w:iCs/>
          <w:color w:val="000000" w:themeColor="text1"/>
          <w:sz w:val="28"/>
          <w:szCs w:val="28"/>
        </w:rPr>
        <w:t>дожественная, разговорная речь).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Речевой этикет</w:t>
      </w:r>
      <w:r w:rsidRPr="007B1491">
        <w:rPr>
          <w:i/>
          <w:color w:val="000000" w:themeColor="text1"/>
          <w:sz w:val="28"/>
          <w:szCs w:val="28"/>
          <w:u w:val="single"/>
        </w:rPr>
        <w:t>*.</w:t>
      </w:r>
      <w:r w:rsidRPr="007B1491">
        <w:rPr>
          <w:color w:val="000000" w:themeColor="text1"/>
          <w:sz w:val="28"/>
          <w:szCs w:val="28"/>
        </w:rPr>
        <w:t xml:space="preserve"> Этикетные высказывания: просьба, вопрос, благ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 xml:space="preserve">дарность, </w:t>
      </w:r>
      <w:r w:rsidRPr="007B1491">
        <w:rPr>
          <w:i/>
          <w:iCs/>
          <w:color w:val="000000" w:themeColor="text1"/>
          <w:sz w:val="28"/>
          <w:szCs w:val="28"/>
        </w:rPr>
        <w:t>поздравление</w:t>
      </w:r>
      <w:r w:rsidR="005217B4" w:rsidRPr="007B1491">
        <w:rPr>
          <w:color w:val="000000" w:themeColor="text1"/>
          <w:sz w:val="28"/>
          <w:szCs w:val="28"/>
        </w:rPr>
        <w:t>.</w:t>
      </w:r>
    </w:p>
    <w:p w:rsidR="005217B4" w:rsidRPr="007B1491" w:rsidRDefault="005217B4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/>
          <w:bCs/>
          <w:color w:val="000000" w:themeColor="text1"/>
          <w:sz w:val="28"/>
          <w:szCs w:val="28"/>
        </w:rPr>
        <w:t>Язык к</w:t>
      </w:r>
      <w:r w:rsidR="00D9745C" w:rsidRPr="007B1491">
        <w:rPr>
          <w:b/>
          <w:bCs/>
          <w:color w:val="000000" w:themeColor="text1"/>
          <w:sz w:val="28"/>
          <w:szCs w:val="28"/>
        </w:rPr>
        <w:t>ак средство общения.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/>
          <w:bCs/>
          <w:color w:val="000000" w:themeColor="text1"/>
          <w:sz w:val="28"/>
          <w:szCs w:val="28"/>
        </w:rPr>
        <w:t>Круг сведений о языке как основе формирования языковых ум</w:t>
      </w:r>
      <w:r w:rsidRPr="007B1491">
        <w:rPr>
          <w:b/>
          <w:bCs/>
          <w:color w:val="000000" w:themeColor="text1"/>
          <w:sz w:val="28"/>
          <w:szCs w:val="28"/>
        </w:rPr>
        <w:t>е</w:t>
      </w:r>
      <w:r w:rsidRPr="007B1491">
        <w:rPr>
          <w:b/>
          <w:bCs/>
          <w:color w:val="000000" w:themeColor="text1"/>
          <w:sz w:val="28"/>
          <w:szCs w:val="28"/>
        </w:rPr>
        <w:t>ний</w:t>
      </w:r>
      <w:r w:rsidR="005217B4" w:rsidRPr="007B1491">
        <w:rPr>
          <w:b/>
          <w:bCs/>
          <w:color w:val="000000" w:themeColor="text1"/>
          <w:sz w:val="28"/>
          <w:szCs w:val="28"/>
        </w:rPr>
        <w:t>: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Общие сведения о языке</w:t>
      </w:r>
      <w:r w:rsidRPr="007B1491">
        <w:rPr>
          <w:i/>
          <w:color w:val="000000" w:themeColor="text1"/>
          <w:sz w:val="28"/>
          <w:szCs w:val="28"/>
          <w:u w:val="single"/>
        </w:rPr>
        <w:t>*.</w:t>
      </w:r>
      <w:r w:rsidRPr="007B1491">
        <w:rPr>
          <w:color w:val="000000" w:themeColor="text1"/>
          <w:sz w:val="28"/>
          <w:szCs w:val="28"/>
        </w:rPr>
        <w:t xml:space="preserve"> Язык как своеобразный код, средство об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>значения явлений реального мира («всему название дано») и средство общ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 xml:space="preserve">ния. Язык людей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color w:val="000000" w:themeColor="text1"/>
          <w:sz w:val="28"/>
          <w:szCs w:val="28"/>
        </w:rPr>
        <w:t xml:space="preserve"> язык слов. Связь языка с мышлением (выражаем и форм</w:t>
      </w:r>
      <w:r w:rsidRPr="007B1491">
        <w:rPr>
          <w:color w:val="000000" w:themeColor="text1"/>
          <w:sz w:val="28"/>
          <w:szCs w:val="28"/>
        </w:rPr>
        <w:t>у</w:t>
      </w:r>
      <w:r w:rsidRPr="007B1491">
        <w:rPr>
          <w:color w:val="000000" w:themeColor="text1"/>
          <w:sz w:val="28"/>
          <w:szCs w:val="28"/>
        </w:rPr>
        <w:t xml:space="preserve">лируем мысли и чувства). 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 xml:space="preserve">Русский язык </w:t>
      </w:r>
      <w:r w:rsidR="00151099">
        <w:rPr>
          <w:rFonts w:eastAsia="SchoolBookC"/>
          <w:bCs/>
          <w:iCs/>
          <w:sz w:val="28"/>
          <w:szCs w:val="28"/>
        </w:rPr>
        <w:t>–</w:t>
      </w:r>
      <w:r w:rsidRPr="007B1491">
        <w:rPr>
          <w:color w:val="000000" w:themeColor="text1"/>
          <w:sz w:val="28"/>
          <w:szCs w:val="28"/>
        </w:rPr>
        <w:t xml:space="preserve"> родной язык русского народа. Связь развития языка с историей развития культуры русского народа (почему так называется, почему так говорят, почему так пишется и т.п.). </w:t>
      </w:r>
      <w:r w:rsidRPr="007B1491">
        <w:rPr>
          <w:i/>
          <w:iCs/>
          <w:color w:val="000000" w:themeColor="text1"/>
          <w:sz w:val="28"/>
          <w:szCs w:val="28"/>
        </w:rPr>
        <w:t>Представление об историческом корне слова. Из истории происхождения собственных имён (имён, фамилий).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i/>
          <w:iCs/>
          <w:color w:val="000000" w:themeColor="text1"/>
          <w:sz w:val="28"/>
          <w:szCs w:val="28"/>
        </w:rPr>
        <w:t>Наблюдение над выразительными средствами русского языка, кач</w:t>
      </w:r>
      <w:r w:rsidRPr="007B1491">
        <w:rPr>
          <w:i/>
          <w:iCs/>
          <w:color w:val="000000" w:themeColor="text1"/>
          <w:sz w:val="28"/>
          <w:szCs w:val="28"/>
        </w:rPr>
        <w:t>е</w:t>
      </w:r>
      <w:r w:rsidRPr="007B1491">
        <w:rPr>
          <w:i/>
          <w:iCs/>
          <w:color w:val="000000" w:themeColor="text1"/>
          <w:sz w:val="28"/>
          <w:szCs w:val="28"/>
        </w:rPr>
        <w:t>ствами устной народной речи (на примере малых жанров устного народного творчества).</w:t>
      </w:r>
      <w:r w:rsidRPr="007B1491">
        <w:rPr>
          <w:color w:val="000000" w:themeColor="text1"/>
          <w:sz w:val="28"/>
          <w:szCs w:val="28"/>
        </w:rPr>
        <w:t xml:space="preserve"> Развитие мотива к изучению русского языка.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Фонетика, орфоэпия</w:t>
      </w:r>
      <w:r w:rsidRPr="007B1491">
        <w:rPr>
          <w:i/>
          <w:color w:val="000000" w:themeColor="text1"/>
          <w:sz w:val="28"/>
          <w:szCs w:val="28"/>
          <w:u w:val="single"/>
        </w:rPr>
        <w:t>*.</w:t>
      </w:r>
      <w:r w:rsidRPr="007B1491">
        <w:rPr>
          <w:color w:val="000000" w:themeColor="text1"/>
          <w:sz w:val="28"/>
          <w:szCs w:val="28"/>
        </w:rPr>
        <w:t xml:space="preserve"> Словесное ударение. Произношение звуков и сочетание звуков в соответствии с нормами русского литературного языка. </w:t>
      </w:r>
      <w:r w:rsidRPr="007B1491">
        <w:rPr>
          <w:i/>
          <w:iCs/>
          <w:color w:val="000000" w:themeColor="text1"/>
          <w:sz w:val="28"/>
          <w:szCs w:val="28"/>
        </w:rPr>
        <w:t>Фонетический разбор (анализ) слова</w:t>
      </w:r>
      <w:r w:rsidRPr="007B1491">
        <w:rPr>
          <w:color w:val="000000" w:themeColor="text1"/>
          <w:sz w:val="28"/>
          <w:szCs w:val="28"/>
        </w:rPr>
        <w:t>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Графика</w:t>
      </w:r>
      <w:r w:rsidRPr="007B1491">
        <w:rPr>
          <w:i/>
          <w:color w:val="000000" w:themeColor="text1"/>
          <w:sz w:val="28"/>
          <w:szCs w:val="28"/>
          <w:u w:val="single"/>
        </w:rPr>
        <w:t>*</w:t>
      </w:r>
      <w:r w:rsidRPr="007B1491">
        <w:rPr>
          <w:color w:val="000000" w:themeColor="text1"/>
          <w:sz w:val="28"/>
          <w:szCs w:val="28"/>
        </w:rPr>
        <w:t>. Знание алфавита: правильное название букв, знание их п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>следовательности. Использование алфавита при работе со словарями, спр</w:t>
      </w:r>
      <w:r w:rsidRPr="007B1491">
        <w:rPr>
          <w:color w:val="000000" w:themeColor="text1"/>
          <w:sz w:val="28"/>
          <w:szCs w:val="28"/>
        </w:rPr>
        <w:t>а</w:t>
      </w:r>
      <w:r w:rsidRPr="007B1491">
        <w:rPr>
          <w:color w:val="000000" w:themeColor="text1"/>
          <w:sz w:val="28"/>
          <w:szCs w:val="28"/>
        </w:rPr>
        <w:t xml:space="preserve">вочниками, каталогами. 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>Установление соотношения звукового и буквенного состава слов с мя</w:t>
      </w:r>
      <w:r w:rsidRPr="007B1491">
        <w:rPr>
          <w:color w:val="000000" w:themeColor="text1"/>
          <w:sz w:val="28"/>
          <w:szCs w:val="28"/>
        </w:rPr>
        <w:t>г</w:t>
      </w:r>
      <w:r w:rsidRPr="007B1491">
        <w:rPr>
          <w:color w:val="000000" w:themeColor="text1"/>
          <w:sz w:val="28"/>
          <w:szCs w:val="28"/>
        </w:rPr>
        <w:t xml:space="preserve">кими согласными, с йотированными гласными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ё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ю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я</w:t>
      </w:r>
      <w:r w:rsidRPr="007B1491">
        <w:rPr>
          <w:color w:val="000000" w:themeColor="text1"/>
          <w:sz w:val="28"/>
          <w:szCs w:val="28"/>
        </w:rPr>
        <w:t>, с непроизносимыми согласными.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 xml:space="preserve">Использование на письме разделительных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ь</w:t>
      </w:r>
      <w:r w:rsidRPr="007B1491">
        <w:rPr>
          <w:color w:val="000000" w:themeColor="text1"/>
          <w:sz w:val="28"/>
          <w:szCs w:val="28"/>
        </w:rPr>
        <w:t xml:space="preserve"> и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ъ</w:t>
      </w:r>
      <w:r w:rsidRPr="007B1491">
        <w:rPr>
          <w:color w:val="000000" w:themeColor="text1"/>
          <w:sz w:val="28"/>
          <w:szCs w:val="28"/>
        </w:rPr>
        <w:t xml:space="preserve"> знаков; небуквенных графических средств: пробела между словами, знака переноса, абзаца, кра</w:t>
      </w:r>
      <w:r w:rsidRPr="007B1491">
        <w:rPr>
          <w:color w:val="000000" w:themeColor="text1"/>
          <w:sz w:val="28"/>
          <w:szCs w:val="28"/>
        </w:rPr>
        <w:t>с</w:t>
      </w:r>
      <w:r w:rsidRPr="007B1491">
        <w:rPr>
          <w:color w:val="000000" w:themeColor="text1"/>
          <w:sz w:val="28"/>
          <w:szCs w:val="28"/>
        </w:rPr>
        <w:t xml:space="preserve">ной строки. 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lastRenderedPageBreak/>
        <w:t>Развитие графической зоркости, умения точного списывания с образца.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Чистописание</w:t>
      </w:r>
      <w:r w:rsidRPr="007B1491">
        <w:rPr>
          <w:i/>
          <w:color w:val="000000" w:themeColor="text1"/>
          <w:sz w:val="28"/>
          <w:szCs w:val="28"/>
          <w:u w:val="single"/>
        </w:rPr>
        <w:t>*</w:t>
      </w:r>
      <w:r w:rsidRPr="007B1491">
        <w:rPr>
          <w:color w:val="000000" w:themeColor="text1"/>
          <w:sz w:val="28"/>
          <w:szCs w:val="28"/>
        </w:rPr>
        <w:t xml:space="preserve">. Совершенствование техники написания письменных букв по группам в порядке усложнения их начертания: 1)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ш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Ш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п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р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т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г</w:t>
      </w:r>
      <w:r w:rsidRPr="007B1491">
        <w:rPr>
          <w:color w:val="000000" w:themeColor="text1"/>
          <w:sz w:val="28"/>
          <w:szCs w:val="28"/>
        </w:rPr>
        <w:t xml:space="preserve">; 2)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л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м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Л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М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я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Я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А</w:t>
      </w:r>
      <w:r w:rsidRPr="007B1491">
        <w:rPr>
          <w:color w:val="000000" w:themeColor="text1"/>
          <w:sz w:val="28"/>
          <w:szCs w:val="28"/>
        </w:rPr>
        <w:t xml:space="preserve">; 3)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у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ц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щ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У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Ц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Щ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ч</w:t>
      </w:r>
      <w:r w:rsidRPr="007B1491">
        <w:rPr>
          <w:color w:val="000000" w:themeColor="text1"/>
          <w:sz w:val="28"/>
          <w:szCs w:val="28"/>
        </w:rPr>
        <w:t xml:space="preserve">; 4)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с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С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а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д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б</w:t>
      </w:r>
      <w:r w:rsidRPr="007B1491">
        <w:rPr>
          <w:color w:val="000000" w:themeColor="text1"/>
          <w:sz w:val="28"/>
          <w:szCs w:val="28"/>
        </w:rPr>
        <w:t xml:space="preserve">; 5)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ь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ы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ъ</w:t>
      </w:r>
      <w:r w:rsidRPr="007B1491">
        <w:rPr>
          <w:color w:val="000000" w:themeColor="text1"/>
          <w:sz w:val="28"/>
          <w:szCs w:val="28"/>
        </w:rPr>
        <w:t xml:space="preserve">; 6)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н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ю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Н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Ю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к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К</w:t>
      </w:r>
      <w:r w:rsidRPr="007B1491">
        <w:rPr>
          <w:color w:val="000000" w:themeColor="text1"/>
          <w:sz w:val="28"/>
          <w:szCs w:val="28"/>
        </w:rPr>
        <w:t xml:space="preserve">; 6)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В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З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з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Э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э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Ж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ж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Х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х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ф</w:t>
      </w:r>
      <w:r w:rsidRPr="007B1491">
        <w:rPr>
          <w:color w:val="000000" w:themeColor="text1"/>
          <w:sz w:val="28"/>
          <w:szCs w:val="28"/>
        </w:rPr>
        <w:t xml:space="preserve">; 7)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Ф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У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Г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Ю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П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Т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Р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Б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b/>
          <w:bCs/>
          <w:i/>
          <w:iCs/>
          <w:color w:val="000000" w:themeColor="text1"/>
          <w:sz w:val="28"/>
          <w:szCs w:val="28"/>
        </w:rPr>
        <w:t>Д</w:t>
      </w:r>
      <w:r w:rsidRPr="007B1491">
        <w:rPr>
          <w:color w:val="000000" w:themeColor="text1"/>
          <w:sz w:val="28"/>
          <w:szCs w:val="28"/>
        </w:rPr>
        <w:t>. Отработка начертания букв и их рациональных соединений при письме слов и предложений.</w:t>
      </w:r>
    </w:p>
    <w:p w:rsidR="00877035" w:rsidRPr="007B1491" w:rsidRDefault="00877035" w:rsidP="00151099">
      <w:pPr>
        <w:ind w:firstLine="708"/>
        <w:jc w:val="both"/>
        <w:rPr>
          <w:iCs/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Слово и его значение</w:t>
      </w:r>
      <w:r w:rsidRPr="007B1491">
        <w:rPr>
          <w:color w:val="000000" w:themeColor="text1"/>
          <w:sz w:val="28"/>
          <w:szCs w:val="28"/>
        </w:rPr>
        <w:t xml:space="preserve"> (</w:t>
      </w:r>
      <w:r w:rsidRPr="007B1491">
        <w:rPr>
          <w:i/>
          <w:iCs/>
          <w:color w:val="000000" w:themeColor="text1"/>
          <w:sz w:val="28"/>
          <w:szCs w:val="28"/>
        </w:rPr>
        <w:t>лексика</w:t>
      </w:r>
      <w:r w:rsidRPr="007B1491">
        <w:rPr>
          <w:color w:val="000000" w:themeColor="text1"/>
          <w:sz w:val="28"/>
          <w:szCs w:val="28"/>
        </w:rPr>
        <w:t xml:space="preserve">). Понимание слова как единства звучания и значения. Нахождение в толковом словаре значения слова. </w:t>
      </w:r>
      <w:r w:rsidRPr="007B1491">
        <w:rPr>
          <w:iCs/>
          <w:color w:val="000000" w:themeColor="text1"/>
          <w:sz w:val="28"/>
          <w:szCs w:val="28"/>
        </w:rPr>
        <w:t>Осознание сл</w:t>
      </w:r>
      <w:r w:rsidRPr="007B1491">
        <w:rPr>
          <w:iCs/>
          <w:color w:val="000000" w:themeColor="text1"/>
          <w:sz w:val="28"/>
          <w:szCs w:val="28"/>
        </w:rPr>
        <w:t>о</w:t>
      </w:r>
      <w:r w:rsidRPr="007B1491">
        <w:rPr>
          <w:iCs/>
          <w:color w:val="000000" w:themeColor="text1"/>
          <w:sz w:val="28"/>
          <w:szCs w:val="28"/>
        </w:rPr>
        <w:t>варного богатства русского языка. Слова, имеющие одно, два и несколько значений. Прямое и переносное значение слова. Слова с близким и против</w:t>
      </w:r>
      <w:r w:rsidRPr="007B1491">
        <w:rPr>
          <w:iCs/>
          <w:color w:val="000000" w:themeColor="text1"/>
          <w:sz w:val="28"/>
          <w:szCs w:val="28"/>
        </w:rPr>
        <w:t>о</w:t>
      </w:r>
      <w:r w:rsidRPr="007B1491">
        <w:rPr>
          <w:iCs/>
          <w:color w:val="000000" w:themeColor="text1"/>
          <w:sz w:val="28"/>
          <w:szCs w:val="28"/>
        </w:rPr>
        <w:t>положным значениями (синонимы, антонимы). Наблюдение над использов</w:t>
      </w:r>
      <w:r w:rsidRPr="007B1491">
        <w:rPr>
          <w:iCs/>
          <w:color w:val="000000" w:themeColor="text1"/>
          <w:sz w:val="28"/>
          <w:szCs w:val="28"/>
        </w:rPr>
        <w:t>а</w:t>
      </w:r>
      <w:r w:rsidRPr="007B1491">
        <w:rPr>
          <w:iCs/>
          <w:color w:val="000000" w:themeColor="text1"/>
          <w:sz w:val="28"/>
          <w:szCs w:val="28"/>
        </w:rPr>
        <w:t>нием слов в разных значениях в речи, в эталонных текстах. Пути, источники пополнения словарного запаса русского языка. Знакомство со словарями: толковыми, синонимов и антонимов.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 xml:space="preserve">Слово и его строение </w:t>
      </w:r>
      <w:r w:rsidRPr="007B1491">
        <w:rPr>
          <w:i/>
          <w:color w:val="000000" w:themeColor="text1"/>
          <w:sz w:val="28"/>
          <w:szCs w:val="28"/>
          <w:u w:val="single"/>
        </w:rPr>
        <w:t>(</w:t>
      </w:r>
      <w:r w:rsidRPr="007B1491">
        <w:rPr>
          <w:bCs/>
          <w:i/>
          <w:color w:val="000000" w:themeColor="text1"/>
          <w:sz w:val="28"/>
          <w:szCs w:val="28"/>
          <w:u w:val="single"/>
        </w:rPr>
        <w:t>состав слова, морфемика</w:t>
      </w:r>
      <w:r w:rsidRPr="007B1491">
        <w:rPr>
          <w:i/>
          <w:color w:val="000000" w:themeColor="text1"/>
          <w:sz w:val="28"/>
          <w:szCs w:val="28"/>
          <w:u w:val="single"/>
        </w:rPr>
        <w:t>).</w:t>
      </w:r>
      <w:r w:rsidRPr="007B1491">
        <w:rPr>
          <w:color w:val="000000" w:themeColor="text1"/>
          <w:sz w:val="28"/>
          <w:szCs w:val="28"/>
        </w:rPr>
        <w:t xml:space="preserve"> Понятие о родстве</w:t>
      </w:r>
      <w:r w:rsidRPr="007B1491">
        <w:rPr>
          <w:color w:val="000000" w:themeColor="text1"/>
          <w:sz w:val="28"/>
          <w:szCs w:val="28"/>
        </w:rPr>
        <w:t>н</w:t>
      </w:r>
      <w:r w:rsidRPr="007B1491">
        <w:rPr>
          <w:color w:val="000000" w:themeColor="text1"/>
          <w:sz w:val="28"/>
          <w:szCs w:val="28"/>
        </w:rPr>
        <w:t>ных (однокоренных) словах. Значимые части слов (корень, приставка, су</w:t>
      </w:r>
      <w:r w:rsidRPr="007B1491">
        <w:rPr>
          <w:color w:val="000000" w:themeColor="text1"/>
          <w:sz w:val="28"/>
          <w:szCs w:val="28"/>
        </w:rPr>
        <w:t>ф</w:t>
      </w:r>
      <w:r w:rsidRPr="007B1491">
        <w:rPr>
          <w:color w:val="000000" w:themeColor="text1"/>
          <w:sz w:val="28"/>
          <w:szCs w:val="28"/>
        </w:rPr>
        <w:t>фикс, окончание). Корень — смысловой центр слова. Различение однокоре</w:t>
      </w:r>
      <w:r w:rsidRPr="007B1491">
        <w:rPr>
          <w:color w:val="000000" w:themeColor="text1"/>
          <w:sz w:val="28"/>
          <w:szCs w:val="28"/>
        </w:rPr>
        <w:t>н</w:t>
      </w:r>
      <w:r w:rsidRPr="007B1491">
        <w:rPr>
          <w:color w:val="000000" w:themeColor="text1"/>
          <w:sz w:val="28"/>
          <w:szCs w:val="28"/>
        </w:rPr>
        <w:t xml:space="preserve">ных слов и синонимов, однокоренных слов с омонимичными корнями. </w:t>
      </w:r>
    </w:p>
    <w:p w:rsidR="00877035" w:rsidRPr="007B1491" w:rsidRDefault="00877035" w:rsidP="00151099">
      <w:pPr>
        <w:ind w:firstLine="708"/>
        <w:jc w:val="both"/>
        <w:rPr>
          <w:iCs/>
          <w:color w:val="000000" w:themeColor="text1"/>
          <w:sz w:val="28"/>
          <w:szCs w:val="28"/>
        </w:rPr>
      </w:pPr>
      <w:r w:rsidRPr="007B1491">
        <w:rPr>
          <w:iCs/>
          <w:color w:val="000000" w:themeColor="text1"/>
          <w:sz w:val="28"/>
          <w:szCs w:val="28"/>
        </w:rPr>
        <w:t>Основа слова. Различение однокоренных слов и различных форм одн</w:t>
      </w:r>
      <w:r w:rsidRPr="007B1491">
        <w:rPr>
          <w:iCs/>
          <w:color w:val="000000" w:themeColor="text1"/>
          <w:sz w:val="28"/>
          <w:szCs w:val="28"/>
        </w:rPr>
        <w:t>о</w:t>
      </w:r>
      <w:r w:rsidRPr="007B1491">
        <w:rPr>
          <w:iCs/>
          <w:color w:val="000000" w:themeColor="text1"/>
          <w:sz w:val="28"/>
          <w:szCs w:val="28"/>
        </w:rPr>
        <w:t xml:space="preserve">го и того же слова. 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iCs/>
          <w:color w:val="000000" w:themeColor="text1"/>
          <w:sz w:val="28"/>
          <w:szCs w:val="28"/>
        </w:rPr>
        <w:t>Осознание значения суффиксов и приставок</w:t>
      </w:r>
      <w:r w:rsidRPr="007B1491">
        <w:rPr>
          <w:color w:val="000000" w:themeColor="text1"/>
          <w:sz w:val="28"/>
          <w:szCs w:val="28"/>
        </w:rPr>
        <w:t xml:space="preserve">. Образование новых слов (однокоренных) с помощью суффиксов и приставок. </w:t>
      </w:r>
      <w:r w:rsidRPr="007B1491">
        <w:rPr>
          <w:iCs/>
          <w:color w:val="000000" w:themeColor="text1"/>
          <w:sz w:val="28"/>
          <w:szCs w:val="28"/>
        </w:rPr>
        <w:t>Разбор слов по составу</w:t>
      </w:r>
      <w:r w:rsidRPr="007B1491">
        <w:rPr>
          <w:color w:val="000000" w:themeColor="text1"/>
          <w:sz w:val="28"/>
          <w:szCs w:val="28"/>
        </w:rPr>
        <w:t>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Слово как часть речи</w:t>
      </w:r>
      <w:r w:rsidRPr="007B1491">
        <w:rPr>
          <w:i/>
          <w:color w:val="000000" w:themeColor="text1"/>
          <w:sz w:val="28"/>
          <w:szCs w:val="28"/>
          <w:u w:val="single"/>
        </w:rPr>
        <w:t xml:space="preserve"> (</w:t>
      </w:r>
      <w:r w:rsidRPr="007B1491">
        <w:rPr>
          <w:bCs/>
          <w:i/>
          <w:color w:val="000000" w:themeColor="text1"/>
          <w:sz w:val="28"/>
          <w:szCs w:val="28"/>
          <w:u w:val="single"/>
        </w:rPr>
        <w:t>морфология</w:t>
      </w:r>
      <w:r w:rsidRPr="007B1491">
        <w:rPr>
          <w:i/>
          <w:color w:val="000000" w:themeColor="text1"/>
          <w:sz w:val="28"/>
          <w:szCs w:val="28"/>
          <w:u w:val="single"/>
        </w:rPr>
        <w:t>).</w:t>
      </w:r>
      <w:r w:rsidRPr="007B1491">
        <w:rPr>
          <w:color w:val="000000" w:themeColor="text1"/>
          <w:sz w:val="28"/>
          <w:szCs w:val="28"/>
        </w:rPr>
        <w:t xml:space="preserve"> Обобщение сведений о частях р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>чи как групп слов с общим значением предметности, признака, действия (общее представление). Слово как часть речи (с введением терминов — имя существительное, имя прилагательное, глагол).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iCs/>
          <w:color w:val="000000" w:themeColor="text1"/>
          <w:sz w:val="28"/>
          <w:szCs w:val="28"/>
          <w:u w:val="single"/>
        </w:rPr>
        <w:t>Имя существительное</w:t>
      </w:r>
      <w:r w:rsidRPr="007B1491">
        <w:rPr>
          <w:i/>
          <w:iCs/>
          <w:color w:val="000000" w:themeColor="text1"/>
          <w:sz w:val="28"/>
          <w:szCs w:val="28"/>
          <w:u w:val="single"/>
        </w:rPr>
        <w:t>.</w:t>
      </w:r>
      <w:r w:rsidR="00151099">
        <w:rPr>
          <w:i/>
          <w:iCs/>
          <w:color w:val="000000" w:themeColor="text1"/>
          <w:sz w:val="28"/>
          <w:szCs w:val="28"/>
          <w:u w:val="single"/>
        </w:rPr>
        <w:t xml:space="preserve"> </w:t>
      </w:r>
      <w:r w:rsidRPr="007B1491">
        <w:rPr>
          <w:color w:val="000000" w:themeColor="text1"/>
          <w:sz w:val="28"/>
          <w:szCs w:val="28"/>
        </w:rPr>
        <w:t>Значение, вопросы как средство его выявления. Углубление представления о значении предметности: обозначение явлений природы, состояния процесса (</w:t>
      </w:r>
      <w:r w:rsidRPr="007B1491">
        <w:rPr>
          <w:iCs/>
          <w:color w:val="000000" w:themeColor="text1"/>
          <w:sz w:val="28"/>
          <w:szCs w:val="28"/>
        </w:rPr>
        <w:t>сон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бег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разговор</w:t>
      </w:r>
      <w:r w:rsidRPr="007B1491">
        <w:rPr>
          <w:color w:val="000000" w:themeColor="text1"/>
          <w:sz w:val="28"/>
          <w:szCs w:val="28"/>
        </w:rPr>
        <w:t>).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>Представление об одушевлённых и неодушевлённых именах существ</w:t>
      </w:r>
      <w:r w:rsidRPr="007B1491">
        <w:rPr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>тельных. Имена собственные (имена, отчества, фамилии, клички, географ</w:t>
      </w:r>
      <w:r w:rsidRPr="007B1491">
        <w:rPr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>ческие названия). Наблюдение над изменением имён существительных по числам.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iCs/>
          <w:color w:val="000000" w:themeColor="text1"/>
          <w:sz w:val="28"/>
          <w:szCs w:val="28"/>
          <w:u w:val="single"/>
        </w:rPr>
        <w:t>Имя прилагательное</w:t>
      </w:r>
      <w:r w:rsidRPr="007B1491">
        <w:rPr>
          <w:i/>
          <w:iCs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Значение, вопросы как средство его выявления. Значения признака предмета (по цвету, размеру, форме, вкусу, месторасп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>ложению, оценке, характеру и т. д.). Смысловая и грамматическая связь им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>ни прилагательного с именем существительным. Наблюдение над изменен</w:t>
      </w:r>
      <w:r w:rsidRPr="007B1491">
        <w:rPr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>ем прилагательных по числам.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iCs/>
          <w:color w:val="000000" w:themeColor="text1"/>
          <w:sz w:val="28"/>
          <w:szCs w:val="28"/>
          <w:u w:val="single"/>
        </w:rPr>
        <w:t>Глагол</w:t>
      </w:r>
      <w:r w:rsidRPr="007B1491">
        <w:rPr>
          <w:i/>
          <w:iCs/>
          <w:color w:val="000000" w:themeColor="text1"/>
          <w:sz w:val="28"/>
          <w:szCs w:val="28"/>
          <w:u w:val="single"/>
        </w:rPr>
        <w:t>.</w:t>
      </w:r>
      <w:r w:rsidR="00151099">
        <w:rPr>
          <w:i/>
          <w:iCs/>
          <w:color w:val="000000" w:themeColor="text1"/>
          <w:sz w:val="28"/>
          <w:szCs w:val="28"/>
          <w:u w:val="single"/>
        </w:rPr>
        <w:t xml:space="preserve"> </w:t>
      </w:r>
      <w:r w:rsidRPr="007B1491">
        <w:rPr>
          <w:color w:val="000000" w:themeColor="text1"/>
          <w:sz w:val="28"/>
          <w:szCs w:val="28"/>
        </w:rPr>
        <w:t>Значения действия, состояния живых существ (</w:t>
      </w:r>
      <w:r w:rsidRPr="007B1491">
        <w:rPr>
          <w:iCs/>
          <w:color w:val="000000" w:themeColor="text1"/>
          <w:sz w:val="28"/>
          <w:szCs w:val="28"/>
        </w:rPr>
        <w:t>спит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радуется</w:t>
      </w:r>
      <w:r w:rsidRPr="007B1491">
        <w:rPr>
          <w:color w:val="000000" w:themeColor="text1"/>
          <w:sz w:val="28"/>
          <w:szCs w:val="28"/>
        </w:rPr>
        <w:t>), состояния неживых предметов (</w:t>
      </w:r>
      <w:r w:rsidRPr="007B1491">
        <w:rPr>
          <w:iCs/>
          <w:color w:val="000000" w:themeColor="text1"/>
          <w:sz w:val="28"/>
          <w:szCs w:val="28"/>
        </w:rPr>
        <w:t>растёт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стоит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находится</w:t>
      </w:r>
      <w:r w:rsidRPr="007B1491">
        <w:rPr>
          <w:color w:val="000000" w:themeColor="text1"/>
          <w:sz w:val="28"/>
          <w:szCs w:val="28"/>
        </w:rPr>
        <w:t>). Вопросы как сре</w:t>
      </w:r>
      <w:r w:rsidRPr="007B1491">
        <w:rPr>
          <w:color w:val="000000" w:themeColor="text1"/>
          <w:sz w:val="28"/>
          <w:szCs w:val="28"/>
        </w:rPr>
        <w:t>д</w:t>
      </w:r>
      <w:r w:rsidRPr="007B1491">
        <w:rPr>
          <w:color w:val="000000" w:themeColor="text1"/>
          <w:sz w:val="28"/>
          <w:szCs w:val="28"/>
        </w:rPr>
        <w:t>ство выявления значения глагола. Смысловая и грамматическая связь с им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>нами существительными. Наблюдение над изменением глаголов по числам.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iCs/>
          <w:color w:val="000000" w:themeColor="text1"/>
          <w:sz w:val="28"/>
          <w:szCs w:val="28"/>
          <w:u w:val="single"/>
        </w:rPr>
        <w:lastRenderedPageBreak/>
        <w:t>Служебные части речи</w:t>
      </w:r>
      <w:r w:rsidRPr="007B1491">
        <w:rPr>
          <w:i/>
          <w:iCs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Предлоги. </w:t>
      </w:r>
      <w:r w:rsidRPr="007B1491">
        <w:rPr>
          <w:iCs/>
          <w:color w:val="000000" w:themeColor="text1"/>
          <w:sz w:val="28"/>
          <w:szCs w:val="28"/>
        </w:rPr>
        <w:t>Союзы</w:t>
      </w:r>
      <w:r w:rsidRPr="007B1491">
        <w:rPr>
          <w:color w:val="000000" w:themeColor="text1"/>
          <w:sz w:val="28"/>
          <w:szCs w:val="28"/>
        </w:rPr>
        <w:t xml:space="preserve"> (</w:t>
      </w:r>
      <w:r w:rsidRPr="007B1491">
        <w:rPr>
          <w:iCs/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а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но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как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что</w:t>
      </w:r>
      <w:r w:rsidRPr="007B1491">
        <w:rPr>
          <w:color w:val="000000" w:themeColor="text1"/>
          <w:sz w:val="28"/>
          <w:szCs w:val="28"/>
        </w:rPr>
        <w:t>). Их роль в речи: а) выражать отношения между знаменательными частями речи: пр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>странственные (</w:t>
      </w:r>
      <w:r w:rsidRPr="007B1491">
        <w:rPr>
          <w:iCs/>
          <w:color w:val="000000" w:themeColor="text1"/>
          <w:sz w:val="28"/>
          <w:szCs w:val="28"/>
        </w:rPr>
        <w:t>за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над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под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в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к</w:t>
      </w:r>
      <w:r w:rsidRPr="007B1491">
        <w:rPr>
          <w:color w:val="000000" w:themeColor="text1"/>
          <w:sz w:val="28"/>
          <w:szCs w:val="28"/>
        </w:rPr>
        <w:t>), противительные (</w:t>
      </w:r>
      <w:r w:rsidRPr="007B1491">
        <w:rPr>
          <w:iCs/>
          <w:color w:val="000000" w:themeColor="text1"/>
          <w:sz w:val="28"/>
          <w:szCs w:val="28"/>
        </w:rPr>
        <w:t>а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но</w:t>
      </w:r>
      <w:r w:rsidRPr="007B1491">
        <w:rPr>
          <w:color w:val="000000" w:themeColor="text1"/>
          <w:sz w:val="28"/>
          <w:szCs w:val="28"/>
        </w:rPr>
        <w:t>), соединительные (</w:t>
      </w:r>
      <w:r w:rsidRPr="007B1491">
        <w:rPr>
          <w:iCs/>
          <w:color w:val="000000" w:themeColor="text1"/>
          <w:sz w:val="28"/>
          <w:szCs w:val="28"/>
        </w:rPr>
        <w:t>и</w:t>
      </w:r>
      <w:r w:rsidRPr="007B1491">
        <w:rPr>
          <w:color w:val="000000" w:themeColor="text1"/>
          <w:sz w:val="28"/>
          <w:szCs w:val="28"/>
        </w:rPr>
        <w:t>), сравнительные (</w:t>
      </w:r>
      <w:r w:rsidRPr="007B1491">
        <w:rPr>
          <w:iCs/>
          <w:color w:val="000000" w:themeColor="text1"/>
          <w:sz w:val="28"/>
          <w:szCs w:val="28"/>
        </w:rPr>
        <w:t>как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точно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Cs/>
          <w:color w:val="000000" w:themeColor="text1"/>
          <w:sz w:val="28"/>
          <w:szCs w:val="28"/>
        </w:rPr>
        <w:t>словно</w:t>
      </w:r>
      <w:r w:rsidRPr="007B1491">
        <w:rPr>
          <w:color w:val="000000" w:themeColor="text1"/>
          <w:sz w:val="28"/>
          <w:szCs w:val="28"/>
        </w:rPr>
        <w:t>), б) служить для связи слов и предл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>жений.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Синтаксис и пунктуация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Общее представление о </w:t>
      </w:r>
      <w:r w:rsidRPr="007B1491">
        <w:rPr>
          <w:iCs/>
          <w:color w:val="000000" w:themeColor="text1"/>
          <w:sz w:val="28"/>
          <w:szCs w:val="28"/>
        </w:rPr>
        <w:t>словосочетании, его номинативной роли(уточнять</w:t>
      </w:r>
      <w:r w:rsidRPr="007B1491">
        <w:rPr>
          <w:i/>
          <w:iCs/>
          <w:color w:val="000000" w:themeColor="text1"/>
          <w:sz w:val="28"/>
          <w:szCs w:val="28"/>
        </w:rPr>
        <w:t xml:space="preserve"> название).</w:t>
      </w:r>
      <w:r w:rsidRPr="007B1491">
        <w:rPr>
          <w:color w:val="000000" w:themeColor="text1"/>
          <w:sz w:val="28"/>
          <w:szCs w:val="28"/>
        </w:rPr>
        <w:t xml:space="preserve"> Предложение и его коммуникати</w:t>
      </w:r>
      <w:r w:rsidRPr="007B1491">
        <w:rPr>
          <w:color w:val="000000" w:themeColor="text1"/>
          <w:sz w:val="28"/>
          <w:szCs w:val="28"/>
        </w:rPr>
        <w:t>в</w:t>
      </w:r>
      <w:r w:rsidRPr="007B1491">
        <w:rPr>
          <w:color w:val="000000" w:themeColor="text1"/>
          <w:sz w:val="28"/>
          <w:szCs w:val="28"/>
        </w:rPr>
        <w:t>ная функция. Средства оформления предложений в речи: интонация конца предложений в устной речи, знаки препинания (точка, вопросительный, во</w:t>
      </w:r>
      <w:r w:rsidRPr="007B1491">
        <w:rPr>
          <w:color w:val="000000" w:themeColor="text1"/>
          <w:sz w:val="28"/>
          <w:szCs w:val="28"/>
        </w:rPr>
        <w:t>с</w:t>
      </w:r>
      <w:r w:rsidRPr="007B1491">
        <w:rPr>
          <w:color w:val="000000" w:themeColor="text1"/>
          <w:sz w:val="28"/>
          <w:szCs w:val="28"/>
        </w:rPr>
        <w:t>клицательный знаки) в письменной речи. Связь слов в предложении (по смыслу, грамматически).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Cs/>
          <w:i/>
          <w:color w:val="000000" w:themeColor="text1"/>
          <w:sz w:val="28"/>
          <w:szCs w:val="28"/>
          <w:u w:val="single"/>
        </w:rPr>
        <w:t>Орфография</w:t>
      </w:r>
      <w:r w:rsidRPr="007B1491">
        <w:rPr>
          <w:i/>
          <w:color w:val="000000" w:themeColor="text1"/>
          <w:sz w:val="28"/>
          <w:szCs w:val="28"/>
          <w:u w:val="single"/>
        </w:rPr>
        <w:t>.</w:t>
      </w:r>
      <w:r w:rsidRPr="007B1491">
        <w:rPr>
          <w:color w:val="000000" w:themeColor="text1"/>
          <w:sz w:val="28"/>
          <w:szCs w:val="28"/>
        </w:rPr>
        <w:t xml:space="preserve"> Общее представление об орфограмме, формирование о</w:t>
      </w:r>
      <w:r w:rsidRPr="007B1491">
        <w:rPr>
          <w:color w:val="000000" w:themeColor="text1"/>
          <w:sz w:val="28"/>
          <w:szCs w:val="28"/>
        </w:rPr>
        <w:t>р</w:t>
      </w:r>
      <w:r w:rsidRPr="007B1491">
        <w:rPr>
          <w:color w:val="000000" w:themeColor="text1"/>
          <w:sz w:val="28"/>
          <w:szCs w:val="28"/>
        </w:rPr>
        <w:t>фографической зоркости. Разные способы проверки орфограмм в зависим</w:t>
      </w:r>
      <w:r w:rsidRPr="007B1491">
        <w:rPr>
          <w:color w:val="000000" w:themeColor="text1"/>
          <w:sz w:val="28"/>
          <w:szCs w:val="28"/>
        </w:rPr>
        <w:t>о</w:t>
      </w:r>
      <w:r w:rsidRPr="007B1491">
        <w:rPr>
          <w:color w:val="000000" w:themeColor="text1"/>
          <w:sz w:val="28"/>
          <w:szCs w:val="28"/>
        </w:rPr>
        <w:t>сти от местоположения в слове. Использование орфографического словаря.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 xml:space="preserve">Обозначение мягкости согласных. Написание буквосочетаний </w:t>
      </w:r>
      <w:r w:rsidRPr="007B1491">
        <w:rPr>
          <w:i/>
          <w:iCs/>
          <w:color w:val="000000" w:themeColor="text1"/>
          <w:sz w:val="28"/>
          <w:szCs w:val="28"/>
        </w:rPr>
        <w:t>жи</w:t>
      </w:r>
      <w:r w:rsidRPr="007B1491">
        <w:rPr>
          <w:color w:val="000000" w:themeColor="text1"/>
          <w:sz w:val="28"/>
          <w:szCs w:val="28"/>
        </w:rPr>
        <w:t>–</w:t>
      </w:r>
      <w:r w:rsidRPr="007B1491">
        <w:rPr>
          <w:i/>
          <w:iCs/>
          <w:color w:val="000000" w:themeColor="text1"/>
          <w:sz w:val="28"/>
          <w:szCs w:val="28"/>
        </w:rPr>
        <w:t>ши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/>
          <w:iCs/>
          <w:color w:val="000000" w:themeColor="text1"/>
          <w:sz w:val="28"/>
          <w:szCs w:val="28"/>
        </w:rPr>
        <w:t>ча</w:t>
      </w:r>
      <w:r w:rsidRPr="007B1491">
        <w:rPr>
          <w:color w:val="000000" w:themeColor="text1"/>
          <w:sz w:val="28"/>
          <w:szCs w:val="28"/>
        </w:rPr>
        <w:t>–</w:t>
      </w:r>
      <w:r w:rsidRPr="007B1491">
        <w:rPr>
          <w:i/>
          <w:iCs/>
          <w:color w:val="000000" w:themeColor="text1"/>
          <w:sz w:val="28"/>
          <w:szCs w:val="28"/>
        </w:rPr>
        <w:t>ща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/>
          <w:iCs/>
          <w:color w:val="000000" w:themeColor="text1"/>
          <w:sz w:val="28"/>
          <w:szCs w:val="28"/>
        </w:rPr>
        <w:t>чу</w:t>
      </w:r>
      <w:r w:rsidRPr="007B1491">
        <w:rPr>
          <w:color w:val="000000" w:themeColor="text1"/>
          <w:sz w:val="28"/>
          <w:szCs w:val="28"/>
        </w:rPr>
        <w:t>–</w:t>
      </w:r>
      <w:r w:rsidRPr="007B1491">
        <w:rPr>
          <w:i/>
          <w:iCs/>
          <w:color w:val="000000" w:themeColor="text1"/>
          <w:sz w:val="28"/>
          <w:szCs w:val="28"/>
        </w:rPr>
        <w:t>щу</w:t>
      </w:r>
      <w:r w:rsidRPr="007B1491">
        <w:rPr>
          <w:color w:val="000000" w:themeColor="text1"/>
          <w:sz w:val="28"/>
          <w:szCs w:val="28"/>
        </w:rPr>
        <w:t xml:space="preserve">; </w:t>
      </w:r>
      <w:r w:rsidRPr="007B1491">
        <w:rPr>
          <w:i/>
          <w:iCs/>
          <w:color w:val="000000" w:themeColor="text1"/>
          <w:sz w:val="28"/>
          <w:szCs w:val="28"/>
        </w:rPr>
        <w:t>чк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/>
          <w:iCs/>
          <w:color w:val="000000" w:themeColor="text1"/>
          <w:sz w:val="28"/>
          <w:szCs w:val="28"/>
        </w:rPr>
        <w:t>чн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/>
          <w:iCs/>
          <w:color w:val="000000" w:themeColor="text1"/>
          <w:sz w:val="28"/>
          <w:szCs w:val="28"/>
        </w:rPr>
        <w:t>щн</w:t>
      </w:r>
      <w:r w:rsidRPr="007B1491">
        <w:rPr>
          <w:color w:val="000000" w:themeColor="text1"/>
          <w:sz w:val="28"/>
          <w:szCs w:val="28"/>
        </w:rPr>
        <w:t xml:space="preserve">, </w:t>
      </w:r>
      <w:r w:rsidRPr="007B1491">
        <w:rPr>
          <w:i/>
          <w:iCs/>
          <w:color w:val="000000" w:themeColor="text1"/>
          <w:sz w:val="28"/>
          <w:szCs w:val="28"/>
        </w:rPr>
        <w:t>нч</w:t>
      </w:r>
      <w:r w:rsidRPr="007B1491">
        <w:rPr>
          <w:color w:val="000000" w:themeColor="text1"/>
          <w:sz w:val="28"/>
          <w:szCs w:val="28"/>
        </w:rPr>
        <w:t xml:space="preserve">. Использование разделительного мягкого знака. 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>Употребление большой буквы в именах собственных (именах, отч</w:t>
      </w:r>
      <w:r w:rsidRPr="007B1491">
        <w:rPr>
          <w:color w:val="000000" w:themeColor="text1"/>
          <w:sz w:val="28"/>
          <w:szCs w:val="28"/>
        </w:rPr>
        <w:t>е</w:t>
      </w:r>
      <w:r w:rsidRPr="007B1491">
        <w:rPr>
          <w:color w:val="000000" w:themeColor="text1"/>
          <w:sz w:val="28"/>
          <w:szCs w:val="28"/>
        </w:rPr>
        <w:t>ствах, фамилиях, кличках, географических названиях).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>Правописание безударных гласных, парных звонких и глухих согла</w:t>
      </w:r>
      <w:r w:rsidRPr="007B1491">
        <w:rPr>
          <w:color w:val="000000" w:themeColor="text1"/>
          <w:sz w:val="28"/>
          <w:szCs w:val="28"/>
        </w:rPr>
        <w:t>с</w:t>
      </w:r>
      <w:r w:rsidRPr="007B1491">
        <w:rPr>
          <w:color w:val="000000" w:themeColor="text1"/>
          <w:sz w:val="28"/>
          <w:szCs w:val="28"/>
        </w:rPr>
        <w:t>ных, непроизносимых согласных, удвоенных согласных в корне слова как проверяемых, так и непроверяемых.</w:t>
      </w:r>
    </w:p>
    <w:p w:rsidR="00877035" w:rsidRPr="007B1491" w:rsidRDefault="00D9745C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b/>
          <w:bCs/>
          <w:color w:val="000000" w:themeColor="text1"/>
          <w:sz w:val="28"/>
          <w:szCs w:val="28"/>
        </w:rPr>
        <w:t>Повторение.</w:t>
      </w:r>
    </w:p>
    <w:p w:rsidR="00877035" w:rsidRPr="007B1491" w:rsidRDefault="00877035" w:rsidP="00151099">
      <w:pPr>
        <w:ind w:firstLine="708"/>
        <w:jc w:val="both"/>
        <w:rPr>
          <w:color w:val="000000" w:themeColor="text1"/>
          <w:sz w:val="28"/>
          <w:szCs w:val="28"/>
        </w:rPr>
      </w:pPr>
      <w:r w:rsidRPr="007B1491">
        <w:rPr>
          <w:color w:val="000000" w:themeColor="text1"/>
          <w:sz w:val="28"/>
          <w:szCs w:val="28"/>
        </w:rPr>
        <w:t>Слово, предложение, текст. Основные правила правописания слов, оформления предложений. О «работе» средств языка в речи.</w:t>
      </w:r>
    </w:p>
    <w:p w:rsidR="00151099" w:rsidRDefault="00151099" w:rsidP="00151099">
      <w:pPr>
        <w:jc w:val="both"/>
        <w:rPr>
          <w:b/>
          <w:bCs/>
          <w:sz w:val="28"/>
          <w:szCs w:val="28"/>
        </w:rPr>
      </w:pPr>
    </w:p>
    <w:p w:rsidR="00C835A9" w:rsidRPr="007B1491" w:rsidRDefault="00D9745C" w:rsidP="00151099">
      <w:pPr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 xml:space="preserve">3 </w:t>
      </w:r>
      <w:r w:rsidR="00151099" w:rsidRPr="007B1491">
        <w:rPr>
          <w:b/>
          <w:bCs/>
          <w:sz w:val="28"/>
          <w:szCs w:val="28"/>
        </w:rPr>
        <w:t xml:space="preserve">класс </w:t>
      </w:r>
      <w:r w:rsidRPr="007B1491">
        <w:rPr>
          <w:b/>
          <w:bCs/>
          <w:sz w:val="28"/>
          <w:szCs w:val="28"/>
        </w:rPr>
        <w:t>(102 часа</w:t>
      </w:r>
      <w:r w:rsidR="00C835A9" w:rsidRPr="007B1491">
        <w:rPr>
          <w:b/>
          <w:bCs/>
          <w:sz w:val="28"/>
          <w:szCs w:val="28"/>
        </w:rPr>
        <w:t>)</w:t>
      </w:r>
    </w:p>
    <w:p w:rsidR="00C835A9" w:rsidRPr="007B1491" w:rsidRDefault="00151099" w:rsidP="00151099">
      <w:pPr>
        <w:ind w:firstLine="708"/>
        <w:jc w:val="both"/>
        <w:rPr>
          <w:b/>
          <w:sz w:val="28"/>
          <w:szCs w:val="28"/>
        </w:rPr>
      </w:pPr>
      <w:r w:rsidRPr="007B1491">
        <w:rPr>
          <w:b/>
          <w:bCs/>
          <w:sz w:val="28"/>
          <w:szCs w:val="28"/>
        </w:rPr>
        <w:t>Речевое общение</w:t>
      </w:r>
    </w:p>
    <w:p w:rsidR="00C835A9" w:rsidRPr="007B1491" w:rsidRDefault="00C835A9" w:rsidP="00151099">
      <w:pPr>
        <w:keepNext/>
        <w:ind w:firstLine="708"/>
        <w:jc w:val="both"/>
        <w:outlineLvl w:val="2"/>
        <w:rPr>
          <w:b/>
          <w:bCs/>
          <w:sz w:val="28"/>
          <w:szCs w:val="28"/>
        </w:rPr>
      </w:pPr>
      <w:r w:rsidRPr="007B1491">
        <w:rPr>
          <w:b/>
          <w:bCs/>
          <w:sz w:val="28"/>
          <w:szCs w:val="28"/>
        </w:rPr>
        <w:t>Круг сведений о речи как осн</w:t>
      </w:r>
      <w:r w:rsidR="00D9745C" w:rsidRPr="007B1491">
        <w:rPr>
          <w:b/>
          <w:bCs/>
          <w:sz w:val="28"/>
          <w:szCs w:val="28"/>
        </w:rPr>
        <w:t>ове формирования речевых умений.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Речь</w:t>
      </w:r>
      <w:r w:rsidRPr="007B1491">
        <w:rPr>
          <w:b/>
          <w:sz w:val="28"/>
          <w:szCs w:val="28"/>
        </w:rPr>
        <w:t>.</w:t>
      </w:r>
      <w:r w:rsidRPr="007B1491">
        <w:rPr>
          <w:sz w:val="28"/>
          <w:szCs w:val="28"/>
        </w:rPr>
        <w:t xml:space="preserve"> Речь как способ общения с помощью языковых средств.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Речевое общение как мыслительно-речевая деятельность. Единство двух сторон речевого общения: передача (говорение, письмо) и восприятие (слушание, чтение) смысла.</w:t>
      </w:r>
      <w:r w:rsidR="00151099">
        <w:rPr>
          <w:sz w:val="28"/>
          <w:szCs w:val="28"/>
        </w:rPr>
        <w:t xml:space="preserve"> </w:t>
      </w:r>
      <w:r w:rsidRPr="007B1491">
        <w:rPr>
          <w:i/>
          <w:iCs/>
          <w:sz w:val="28"/>
          <w:szCs w:val="28"/>
        </w:rPr>
        <w:t>Качества речи: образность, живость, правил</w:t>
      </w:r>
      <w:r w:rsidRPr="007B1491">
        <w:rPr>
          <w:i/>
          <w:iCs/>
          <w:sz w:val="28"/>
          <w:szCs w:val="28"/>
        </w:rPr>
        <w:t>ь</w:t>
      </w:r>
      <w:r w:rsidRPr="007B1491">
        <w:rPr>
          <w:i/>
          <w:iCs/>
          <w:sz w:val="28"/>
          <w:szCs w:val="28"/>
        </w:rPr>
        <w:t xml:space="preserve">ность, чистота, точность, содержательность, логичность. </w:t>
      </w:r>
      <w:r w:rsidRPr="007B1491">
        <w:rPr>
          <w:sz w:val="28"/>
          <w:szCs w:val="28"/>
        </w:rPr>
        <w:t>Средства выр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зительности речи. Мелодика речи: интонационный рисунок предложений, слов. Средства выражения авторского отношения: использование оценочной лексики, синонимов, антонимов, сравнений, фразеологизмов. Употребление слов в переносном значении. Роль использования в речи пословиц, погов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рок.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Приёмы целесообразного использования при общении несловесных средств (мимики, жестов).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Высказывание. Текст</w:t>
      </w:r>
      <w:r w:rsidRPr="007B1491">
        <w:rPr>
          <w:b/>
          <w:sz w:val="28"/>
          <w:szCs w:val="28"/>
        </w:rPr>
        <w:t>.</w:t>
      </w:r>
      <w:r w:rsidRPr="007B1491">
        <w:rPr>
          <w:sz w:val="28"/>
          <w:szCs w:val="28"/>
        </w:rPr>
        <w:t xml:space="preserve"> Высказывания в форме текста-диалога и те</w:t>
      </w:r>
      <w:r w:rsidRPr="007B1491">
        <w:rPr>
          <w:sz w:val="28"/>
          <w:szCs w:val="28"/>
        </w:rPr>
        <w:t>к</w:t>
      </w:r>
      <w:r w:rsidRPr="007B1491">
        <w:rPr>
          <w:sz w:val="28"/>
          <w:szCs w:val="28"/>
        </w:rPr>
        <w:t>ста-монолога.</w:t>
      </w:r>
    </w:p>
    <w:p w:rsidR="00C835A9" w:rsidRPr="007B1491" w:rsidRDefault="00C835A9" w:rsidP="00151099">
      <w:pPr>
        <w:ind w:firstLine="708"/>
        <w:jc w:val="both"/>
        <w:rPr>
          <w:i/>
          <w:iCs/>
          <w:sz w:val="28"/>
          <w:szCs w:val="28"/>
        </w:rPr>
      </w:pPr>
      <w:r w:rsidRPr="007B1491">
        <w:rPr>
          <w:sz w:val="28"/>
          <w:szCs w:val="28"/>
        </w:rPr>
        <w:t>Тема текста. Отражение темы в заголовке. Главная часть текста в ра</w:t>
      </w:r>
      <w:r w:rsidRPr="007B1491">
        <w:rPr>
          <w:sz w:val="28"/>
          <w:szCs w:val="28"/>
        </w:rPr>
        <w:t>с</w:t>
      </w:r>
      <w:r w:rsidRPr="007B1491">
        <w:rPr>
          <w:sz w:val="28"/>
          <w:szCs w:val="28"/>
        </w:rPr>
        <w:t xml:space="preserve">крытии темы. Основная мысль (идея) текста. </w:t>
      </w:r>
      <w:r w:rsidRPr="007B1491">
        <w:rPr>
          <w:i/>
          <w:iCs/>
          <w:sz w:val="28"/>
          <w:szCs w:val="28"/>
        </w:rPr>
        <w:t>Способы выражения идеи: в з</w:t>
      </w:r>
      <w:r w:rsidRPr="007B1491">
        <w:rPr>
          <w:i/>
          <w:iCs/>
          <w:sz w:val="28"/>
          <w:szCs w:val="28"/>
        </w:rPr>
        <w:t>а</w:t>
      </w:r>
      <w:r w:rsidRPr="007B1491">
        <w:rPr>
          <w:i/>
          <w:iCs/>
          <w:sz w:val="28"/>
          <w:szCs w:val="28"/>
        </w:rPr>
        <w:lastRenderedPageBreak/>
        <w:t>головке, в предложении текста. Наблюдение над способами развития мысли в текстах.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Особенности текстов с точки зрения их назначения (цели высказыв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 xml:space="preserve">ния): </w:t>
      </w:r>
      <w:r w:rsidRPr="007B1491">
        <w:rPr>
          <w:i/>
          <w:iCs/>
          <w:sz w:val="28"/>
          <w:szCs w:val="28"/>
        </w:rPr>
        <w:t>описание предметов</w:t>
      </w:r>
      <w:r w:rsidRPr="007B1491">
        <w:rPr>
          <w:sz w:val="28"/>
          <w:szCs w:val="28"/>
        </w:rPr>
        <w:t xml:space="preserve"> (цветов, изделий народных промыслов, времени года, поделок и пр.); </w:t>
      </w:r>
      <w:r w:rsidRPr="007B1491">
        <w:rPr>
          <w:i/>
          <w:iCs/>
          <w:sz w:val="28"/>
          <w:szCs w:val="28"/>
        </w:rPr>
        <w:t>повествование</w:t>
      </w:r>
      <w:r w:rsidRPr="007B1491">
        <w:rPr>
          <w:sz w:val="28"/>
          <w:szCs w:val="28"/>
        </w:rPr>
        <w:t xml:space="preserve"> (о своих увлечениях, любимых играх, об увиденном, услышанном, прочитанном); </w:t>
      </w:r>
      <w:r w:rsidRPr="007B1491">
        <w:rPr>
          <w:i/>
          <w:iCs/>
          <w:sz w:val="28"/>
          <w:szCs w:val="28"/>
        </w:rPr>
        <w:t>рассуждение</w:t>
      </w:r>
      <w:r w:rsidRPr="007B1491">
        <w:rPr>
          <w:sz w:val="28"/>
          <w:szCs w:val="28"/>
        </w:rPr>
        <w:t xml:space="preserve"> (о любимом времени года, дереве, уголке природы и др.), объяснение выбора своих решений. 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Жанровое разнообразие текстов. Стихи. Письмо как текст. Объявление. Загадка.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Речевой этикет</w:t>
      </w:r>
      <w:r w:rsidRPr="007B1491">
        <w:rPr>
          <w:sz w:val="28"/>
          <w:szCs w:val="28"/>
        </w:rPr>
        <w:t>*: просьба, пожелание, приглашение, разговор по тел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 xml:space="preserve">фону. </w:t>
      </w:r>
    </w:p>
    <w:p w:rsidR="00C835A9" w:rsidRPr="007B1491" w:rsidRDefault="00151099" w:rsidP="00151099">
      <w:pPr>
        <w:ind w:firstLine="708"/>
        <w:jc w:val="both"/>
        <w:rPr>
          <w:b/>
          <w:sz w:val="28"/>
          <w:szCs w:val="28"/>
        </w:rPr>
      </w:pPr>
      <w:r w:rsidRPr="007B1491">
        <w:rPr>
          <w:b/>
          <w:bCs/>
          <w:sz w:val="28"/>
          <w:szCs w:val="28"/>
        </w:rPr>
        <w:t>Язык как средство общения</w:t>
      </w:r>
      <w:r w:rsidRPr="007B1491">
        <w:rPr>
          <w:b/>
          <w:sz w:val="28"/>
          <w:szCs w:val="28"/>
        </w:rPr>
        <w:t>.</w:t>
      </w:r>
    </w:p>
    <w:p w:rsidR="00C835A9" w:rsidRPr="007B1491" w:rsidRDefault="00C835A9" w:rsidP="00151099">
      <w:pPr>
        <w:keepNext/>
        <w:ind w:firstLine="708"/>
        <w:jc w:val="both"/>
        <w:outlineLvl w:val="2"/>
        <w:rPr>
          <w:b/>
          <w:bCs/>
          <w:sz w:val="28"/>
          <w:szCs w:val="28"/>
        </w:rPr>
      </w:pPr>
      <w:r w:rsidRPr="007B1491">
        <w:rPr>
          <w:b/>
          <w:bCs/>
          <w:sz w:val="28"/>
          <w:szCs w:val="28"/>
        </w:rPr>
        <w:t>Круг сведений о языке</w:t>
      </w:r>
      <w:r w:rsidR="00594B10">
        <w:rPr>
          <w:b/>
          <w:bCs/>
          <w:sz w:val="28"/>
          <w:szCs w:val="28"/>
        </w:rPr>
        <w:t xml:space="preserve"> </w:t>
      </w:r>
      <w:r w:rsidRPr="007B1491">
        <w:rPr>
          <w:b/>
          <w:bCs/>
          <w:sz w:val="28"/>
          <w:szCs w:val="28"/>
        </w:rPr>
        <w:t>как основе формирования языковых ум</w:t>
      </w:r>
      <w:r w:rsidRPr="007B1491">
        <w:rPr>
          <w:b/>
          <w:bCs/>
          <w:sz w:val="28"/>
          <w:szCs w:val="28"/>
        </w:rPr>
        <w:t>е</w:t>
      </w:r>
      <w:r w:rsidRPr="007B1491">
        <w:rPr>
          <w:b/>
          <w:bCs/>
          <w:sz w:val="28"/>
          <w:szCs w:val="28"/>
        </w:rPr>
        <w:t>ний</w:t>
      </w:r>
    </w:p>
    <w:p w:rsidR="00D95AC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Общие сведения о языке</w:t>
      </w:r>
      <w:r w:rsidRPr="007B1491">
        <w:rPr>
          <w:b/>
          <w:sz w:val="28"/>
          <w:szCs w:val="28"/>
        </w:rPr>
        <w:t>.</w:t>
      </w:r>
      <w:r w:rsidRPr="007B1491">
        <w:rPr>
          <w:sz w:val="28"/>
          <w:szCs w:val="28"/>
        </w:rPr>
        <w:t xml:space="preserve"> Язык как основа речи, средство общения. 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Фонетика и орфоэпия</w:t>
      </w:r>
      <w:r w:rsidRPr="007B1491">
        <w:rPr>
          <w:sz w:val="28"/>
          <w:szCs w:val="28"/>
        </w:rPr>
        <w:t>*. Сопоставление звукового и буквенного сост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ва слов. Использование фонетического анализа слова для решения орфогр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фических задач. Освоение орфоэпических норм русского литературного яз</w:t>
      </w:r>
      <w:r w:rsidRPr="007B1491">
        <w:rPr>
          <w:sz w:val="28"/>
          <w:szCs w:val="28"/>
        </w:rPr>
        <w:t>ы</w:t>
      </w:r>
      <w:r w:rsidRPr="007B1491">
        <w:rPr>
          <w:sz w:val="28"/>
          <w:szCs w:val="28"/>
        </w:rPr>
        <w:t>ка (</w:t>
      </w:r>
      <w:r w:rsidRPr="007B1491">
        <w:rPr>
          <w:i/>
          <w:iCs/>
          <w:sz w:val="28"/>
          <w:szCs w:val="28"/>
        </w:rPr>
        <w:t>красивее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нравиться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красненький</w:t>
      </w:r>
      <w:r w:rsidRPr="007B1491">
        <w:rPr>
          <w:sz w:val="28"/>
          <w:szCs w:val="28"/>
        </w:rPr>
        <w:t xml:space="preserve"> и т.п.).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Графика</w:t>
      </w:r>
      <w:r w:rsidRPr="007B1491">
        <w:rPr>
          <w:sz w:val="28"/>
          <w:szCs w:val="28"/>
        </w:rPr>
        <w:t>*. Углубление понятия об употреблении на письме раздел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 xml:space="preserve">тельного твёрдого знака. 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Чистописание</w:t>
      </w:r>
      <w:r w:rsidRPr="007B1491">
        <w:rPr>
          <w:sz w:val="28"/>
          <w:szCs w:val="28"/>
        </w:rPr>
        <w:t>*. Совершенствование владением рукописным шри</w:t>
      </w:r>
      <w:r w:rsidRPr="007B1491">
        <w:rPr>
          <w:sz w:val="28"/>
          <w:szCs w:val="28"/>
        </w:rPr>
        <w:t>ф</w:t>
      </w:r>
      <w:r w:rsidRPr="007B1491">
        <w:rPr>
          <w:sz w:val="28"/>
          <w:szCs w:val="28"/>
        </w:rPr>
        <w:t xml:space="preserve">том. Упражнения в дифференциации движений руки при написании таких пар букв, как </w:t>
      </w:r>
      <w:r w:rsidRPr="007B1491">
        <w:rPr>
          <w:b/>
          <w:bCs/>
          <w:i/>
          <w:iCs/>
          <w:sz w:val="28"/>
          <w:szCs w:val="28"/>
        </w:rPr>
        <w:t>С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Э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З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Е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Х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Ж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д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б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Ш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М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Г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Р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Я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Ф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п</w:t>
      </w:r>
      <w:r w:rsidRPr="007B1491">
        <w:rPr>
          <w:sz w:val="28"/>
          <w:szCs w:val="28"/>
        </w:rPr>
        <w:t>—</w:t>
      </w:r>
      <w:r w:rsidRPr="007B1491">
        <w:rPr>
          <w:b/>
          <w:bCs/>
          <w:i/>
          <w:iCs/>
          <w:sz w:val="28"/>
          <w:szCs w:val="28"/>
        </w:rPr>
        <w:t>р</w:t>
      </w:r>
      <w:r w:rsidRPr="007B1491">
        <w:rPr>
          <w:sz w:val="28"/>
          <w:szCs w:val="28"/>
        </w:rPr>
        <w:t xml:space="preserve"> и т.п. Упражнения по ускорению письма, достижению его плавности и связности.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Слово и его значение</w:t>
      </w:r>
      <w:r w:rsidRPr="007B1491">
        <w:rPr>
          <w:sz w:val="28"/>
          <w:szCs w:val="28"/>
        </w:rPr>
        <w:t xml:space="preserve"> (</w:t>
      </w:r>
      <w:r w:rsidRPr="007B1491">
        <w:rPr>
          <w:b/>
          <w:bCs/>
          <w:sz w:val="28"/>
          <w:szCs w:val="28"/>
        </w:rPr>
        <w:t>лексика</w:t>
      </w:r>
      <w:r w:rsidR="00D9745C" w:rsidRPr="007B1491">
        <w:rPr>
          <w:sz w:val="28"/>
          <w:szCs w:val="28"/>
        </w:rPr>
        <w:t>)</w:t>
      </w:r>
      <w:r w:rsidRPr="007B1491">
        <w:rPr>
          <w:b/>
          <w:sz w:val="28"/>
          <w:szCs w:val="28"/>
        </w:rPr>
        <w:t>.</w:t>
      </w:r>
      <w:r w:rsidRPr="007B1491">
        <w:rPr>
          <w:sz w:val="28"/>
          <w:szCs w:val="28"/>
        </w:rPr>
        <w:t xml:space="preserve"> Связь формы и значения слова. Ле</w:t>
      </w:r>
      <w:r w:rsidRPr="007B1491">
        <w:rPr>
          <w:sz w:val="28"/>
          <w:szCs w:val="28"/>
        </w:rPr>
        <w:t>к</w:t>
      </w:r>
      <w:r w:rsidRPr="007B1491">
        <w:rPr>
          <w:sz w:val="28"/>
          <w:szCs w:val="28"/>
        </w:rPr>
        <w:t>сика как раздел науки о языке, изучающий лексические значения слов. Мн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гозн</w:t>
      </w:r>
      <w:r w:rsidR="00D95AC9" w:rsidRPr="007B1491">
        <w:rPr>
          <w:sz w:val="28"/>
          <w:szCs w:val="28"/>
        </w:rPr>
        <w:t>ачные слова. Синонимы. Антонимы</w:t>
      </w:r>
      <w:r w:rsidRPr="007B1491">
        <w:rPr>
          <w:sz w:val="28"/>
          <w:szCs w:val="28"/>
        </w:rPr>
        <w:t>. Представление о способах толков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ния лексических значений слов при работе со словарями разных типов: то</w:t>
      </w:r>
      <w:r w:rsidRPr="007B1491">
        <w:rPr>
          <w:sz w:val="28"/>
          <w:szCs w:val="28"/>
        </w:rPr>
        <w:t>л</w:t>
      </w:r>
      <w:r w:rsidRPr="007B1491">
        <w:rPr>
          <w:sz w:val="28"/>
          <w:szCs w:val="28"/>
        </w:rPr>
        <w:t>ковыми, синонимов, антонимов.</w:t>
      </w:r>
    </w:p>
    <w:p w:rsidR="00C835A9" w:rsidRPr="007B1491" w:rsidRDefault="00C835A9" w:rsidP="00151099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Слово и его значимые части</w:t>
      </w:r>
      <w:r w:rsidRPr="007B1491">
        <w:rPr>
          <w:sz w:val="28"/>
          <w:szCs w:val="28"/>
        </w:rPr>
        <w:t xml:space="preserve"> (</w:t>
      </w:r>
      <w:r w:rsidRPr="007B1491">
        <w:rPr>
          <w:b/>
          <w:bCs/>
          <w:sz w:val="28"/>
          <w:szCs w:val="28"/>
        </w:rPr>
        <w:t>морфемика</w:t>
      </w:r>
      <w:r w:rsidR="00D9745C" w:rsidRPr="007B1491">
        <w:rPr>
          <w:sz w:val="28"/>
          <w:szCs w:val="28"/>
        </w:rPr>
        <w:t>)</w:t>
      </w:r>
      <w:r w:rsidRPr="007B1491">
        <w:rPr>
          <w:b/>
          <w:sz w:val="28"/>
          <w:szCs w:val="28"/>
        </w:rPr>
        <w:t>.</w:t>
      </w:r>
      <w:r w:rsidRPr="007B1491">
        <w:rPr>
          <w:sz w:val="28"/>
          <w:szCs w:val="28"/>
        </w:rPr>
        <w:t xml:space="preserve"> Углубление представл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ний о морфемном составе слова (корень, приставка, суффикс, окончание) и роли морфем в словах.</w:t>
      </w:r>
    </w:p>
    <w:p w:rsidR="00D95AC9" w:rsidRPr="007B1491" w:rsidRDefault="00C835A9" w:rsidP="00151099">
      <w:pPr>
        <w:ind w:firstLine="708"/>
        <w:jc w:val="both"/>
        <w:rPr>
          <w:i/>
          <w:iCs/>
          <w:sz w:val="28"/>
          <w:szCs w:val="28"/>
        </w:rPr>
      </w:pPr>
      <w:r w:rsidRPr="007B1491">
        <w:rPr>
          <w:sz w:val="28"/>
          <w:szCs w:val="28"/>
        </w:rPr>
        <w:t>Корень как главная значимая часть слова, проводник в историю прои</w:t>
      </w:r>
      <w:r w:rsidRPr="007B1491">
        <w:rPr>
          <w:sz w:val="28"/>
          <w:szCs w:val="28"/>
        </w:rPr>
        <w:t>с</w:t>
      </w:r>
      <w:r w:rsidRPr="007B1491">
        <w:rPr>
          <w:sz w:val="28"/>
          <w:szCs w:val="28"/>
        </w:rPr>
        <w:t xml:space="preserve">хождения слова. 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Словоизменение и </w:t>
      </w:r>
      <w:r w:rsidRPr="007B1491">
        <w:rPr>
          <w:i/>
          <w:iCs/>
          <w:sz w:val="28"/>
          <w:szCs w:val="28"/>
        </w:rPr>
        <w:t>словообразование</w:t>
      </w:r>
      <w:r w:rsidRPr="007B1491">
        <w:rPr>
          <w:sz w:val="28"/>
          <w:szCs w:val="28"/>
        </w:rPr>
        <w:t>. Значения и роль окончаний в словах.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Наблюдение над оттенками значений, вносимыми в слова приставками (</w:t>
      </w:r>
      <w:r w:rsidRPr="007B1491">
        <w:rPr>
          <w:i/>
          <w:iCs/>
          <w:sz w:val="28"/>
          <w:szCs w:val="28"/>
        </w:rPr>
        <w:t>от</w:t>
      </w:r>
      <w:r w:rsidRPr="007B1491">
        <w:rPr>
          <w:sz w:val="28"/>
          <w:szCs w:val="28"/>
        </w:rPr>
        <w:t xml:space="preserve">-, </w:t>
      </w:r>
      <w:r w:rsidRPr="007B1491">
        <w:rPr>
          <w:i/>
          <w:iCs/>
          <w:sz w:val="28"/>
          <w:szCs w:val="28"/>
        </w:rPr>
        <w:t>бес</w:t>
      </w:r>
      <w:r w:rsidRPr="007B1491">
        <w:rPr>
          <w:sz w:val="28"/>
          <w:szCs w:val="28"/>
        </w:rPr>
        <w:t xml:space="preserve">-, </w:t>
      </w:r>
      <w:r w:rsidRPr="007B1491">
        <w:rPr>
          <w:i/>
          <w:iCs/>
          <w:sz w:val="28"/>
          <w:szCs w:val="28"/>
        </w:rPr>
        <w:t>за</w:t>
      </w:r>
      <w:r w:rsidRPr="007B1491">
        <w:rPr>
          <w:sz w:val="28"/>
          <w:szCs w:val="28"/>
        </w:rPr>
        <w:t xml:space="preserve">-, </w:t>
      </w:r>
      <w:r w:rsidRPr="007B1491">
        <w:rPr>
          <w:i/>
          <w:iCs/>
          <w:sz w:val="28"/>
          <w:szCs w:val="28"/>
        </w:rPr>
        <w:t>вы</w:t>
      </w:r>
      <w:r w:rsidRPr="007B1491">
        <w:rPr>
          <w:sz w:val="28"/>
          <w:szCs w:val="28"/>
        </w:rPr>
        <w:t>- и др.), суффиксами (-</w:t>
      </w:r>
      <w:r w:rsidRPr="007B1491">
        <w:rPr>
          <w:i/>
          <w:iCs/>
          <w:sz w:val="28"/>
          <w:szCs w:val="28"/>
        </w:rPr>
        <w:t>онок</w:t>
      </w:r>
      <w:r w:rsidRPr="007B1491">
        <w:rPr>
          <w:sz w:val="28"/>
          <w:szCs w:val="28"/>
        </w:rPr>
        <w:t>-, -</w:t>
      </w:r>
      <w:r w:rsidRPr="007B1491">
        <w:rPr>
          <w:i/>
          <w:iCs/>
          <w:sz w:val="28"/>
          <w:szCs w:val="28"/>
        </w:rPr>
        <w:t>ек</w:t>
      </w:r>
      <w:r w:rsidRPr="007B1491">
        <w:rPr>
          <w:sz w:val="28"/>
          <w:szCs w:val="28"/>
        </w:rPr>
        <w:t>-, -</w:t>
      </w:r>
      <w:r w:rsidRPr="007B1491">
        <w:rPr>
          <w:i/>
          <w:iCs/>
          <w:sz w:val="28"/>
          <w:szCs w:val="28"/>
        </w:rPr>
        <w:t>ищ</w:t>
      </w:r>
      <w:r w:rsidRPr="007B1491">
        <w:rPr>
          <w:sz w:val="28"/>
          <w:szCs w:val="28"/>
        </w:rPr>
        <w:t>-, -</w:t>
      </w:r>
      <w:r w:rsidRPr="007B1491">
        <w:rPr>
          <w:i/>
          <w:iCs/>
          <w:sz w:val="28"/>
          <w:szCs w:val="28"/>
        </w:rPr>
        <w:t>тель</w:t>
      </w:r>
      <w:r w:rsidRPr="007B1491">
        <w:rPr>
          <w:sz w:val="28"/>
          <w:szCs w:val="28"/>
        </w:rPr>
        <w:t>- и др.). Роль употребления в речи слов с уменьшительно-ласкательными суффиксами (-</w:t>
      </w:r>
      <w:r w:rsidRPr="007B1491">
        <w:rPr>
          <w:i/>
          <w:iCs/>
          <w:sz w:val="28"/>
          <w:szCs w:val="28"/>
        </w:rPr>
        <w:t>очк</w:t>
      </w:r>
      <w:r w:rsidRPr="007B1491">
        <w:rPr>
          <w:sz w:val="28"/>
          <w:szCs w:val="28"/>
        </w:rPr>
        <w:t>-, -</w:t>
      </w:r>
      <w:r w:rsidRPr="007B1491">
        <w:rPr>
          <w:i/>
          <w:iCs/>
          <w:sz w:val="28"/>
          <w:szCs w:val="28"/>
        </w:rPr>
        <w:t>ек</w:t>
      </w:r>
      <w:r w:rsidRPr="007B1491">
        <w:rPr>
          <w:sz w:val="28"/>
          <w:szCs w:val="28"/>
        </w:rPr>
        <w:t>-, -</w:t>
      </w:r>
      <w:r w:rsidRPr="007B1491">
        <w:rPr>
          <w:i/>
          <w:iCs/>
          <w:sz w:val="28"/>
          <w:szCs w:val="28"/>
        </w:rPr>
        <w:t>ик</w:t>
      </w:r>
      <w:r w:rsidRPr="007B1491">
        <w:rPr>
          <w:sz w:val="28"/>
          <w:szCs w:val="28"/>
        </w:rPr>
        <w:t>-, -</w:t>
      </w:r>
      <w:r w:rsidRPr="007B1491">
        <w:rPr>
          <w:i/>
          <w:iCs/>
          <w:sz w:val="28"/>
          <w:szCs w:val="28"/>
        </w:rPr>
        <w:t>еньк</w:t>
      </w:r>
      <w:r w:rsidRPr="007B1491">
        <w:rPr>
          <w:sz w:val="28"/>
          <w:szCs w:val="28"/>
        </w:rPr>
        <w:t>-). Разбор слов по составу.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Слово как часть речи</w:t>
      </w:r>
      <w:r w:rsidRPr="007B1491">
        <w:rPr>
          <w:sz w:val="28"/>
          <w:szCs w:val="28"/>
        </w:rPr>
        <w:t xml:space="preserve"> (</w:t>
      </w:r>
      <w:r w:rsidRPr="007B1491">
        <w:rPr>
          <w:b/>
          <w:bCs/>
          <w:sz w:val="28"/>
          <w:szCs w:val="28"/>
        </w:rPr>
        <w:t>морфология</w:t>
      </w:r>
      <w:r w:rsidR="00D9745C" w:rsidRPr="007B1491">
        <w:rPr>
          <w:b/>
          <w:sz w:val="28"/>
          <w:szCs w:val="28"/>
        </w:rPr>
        <w:t>)</w:t>
      </w:r>
      <w:r w:rsidRPr="007B1491">
        <w:rPr>
          <w:sz w:val="28"/>
          <w:szCs w:val="28"/>
        </w:rPr>
        <w:t>. Критерии распределения слов по частям речи (общие значения, вопросы как средства их выделения, формы изменения, роль в предложении).</w:t>
      </w:r>
    </w:p>
    <w:p w:rsidR="00C835A9" w:rsidRPr="007B1491" w:rsidRDefault="00D9745C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lastRenderedPageBreak/>
        <w:t>Имя существительное</w:t>
      </w:r>
      <w:r w:rsidR="00C835A9" w:rsidRPr="007B1491">
        <w:rPr>
          <w:b/>
          <w:i/>
          <w:iCs/>
          <w:sz w:val="28"/>
          <w:szCs w:val="28"/>
        </w:rPr>
        <w:t>.</w:t>
      </w:r>
      <w:r w:rsidR="00C835A9" w:rsidRPr="007B1491">
        <w:rPr>
          <w:sz w:val="28"/>
          <w:szCs w:val="28"/>
        </w:rPr>
        <w:t xml:space="preserve"> Имена собственные и нарицательные (един</w:t>
      </w:r>
      <w:r w:rsidR="00C835A9" w:rsidRPr="007B1491">
        <w:rPr>
          <w:sz w:val="28"/>
          <w:szCs w:val="28"/>
        </w:rPr>
        <w:t>и</w:t>
      </w:r>
      <w:r w:rsidR="00C835A9" w:rsidRPr="007B1491">
        <w:rPr>
          <w:sz w:val="28"/>
          <w:szCs w:val="28"/>
        </w:rPr>
        <w:t>цы административного деления России: края, округа, области, районы, названия улиц).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Наблюдение над изменением имён существительных по падежам в единственном и множественном числе. Роль имён существительных в пре</w:t>
      </w:r>
      <w:r w:rsidRPr="007B1491">
        <w:rPr>
          <w:sz w:val="28"/>
          <w:szCs w:val="28"/>
        </w:rPr>
        <w:t>д</w:t>
      </w:r>
      <w:r w:rsidRPr="007B1491">
        <w:rPr>
          <w:sz w:val="28"/>
          <w:szCs w:val="28"/>
        </w:rPr>
        <w:t xml:space="preserve">ложениях. 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Имя прилагательное</w:t>
      </w:r>
      <w:r w:rsidRPr="007B1491">
        <w:rPr>
          <w:b/>
          <w:i/>
          <w:iCs/>
          <w:sz w:val="28"/>
          <w:szCs w:val="28"/>
        </w:rPr>
        <w:t>.</w:t>
      </w:r>
      <w:r w:rsidR="00D95AC9" w:rsidRPr="007B1491">
        <w:rPr>
          <w:b/>
          <w:i/>
          <w:iCs/>
          <w:sz w:val="28"/>
          <w:szCs w:val="28"/>
        </w:rPr>
        <w:t xml:space="preserve"> </w:t>
      </w:r>
      <w:r w:rsidRPr="007B1491">
        <w:rPr>
          <w:sz w:val="28"/>
          <w:szCs w:val="28"/>
        </w:rPr>
        <w:t>Углубление представлений о значениях имён прилагательных: оценочная характеристика предмета, лица (</w:t>
      </w:r>
      <w:r w:rsidRPr="007B1491">
        <w:rPr>
          <w:i/>
          <w:iCs/>
          <w:sz w:val="28"/>
          <w:szCs w:val="28"/>
        </w:rPr>
        <w:t>дружный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см</w:t>
      </w:r>
      <w:r w:rsidRPr="007B1491">
        <w:rPr>
          <w:i/>
          <w:iCs/>
          <w:sz w:val="28"/>
          <w:szCs w:val="28"/>
        </w:rPr>
        <w:t>е</w:t>
      </w:r>
      <w:r w:rsidRPr="007B1491">
        <w:rPr>
          <w:i/>
          <w:iCs/>
          <w:sz w:val="28"/>
          <w:szCs w:val="28"/>
        </w:rPr>
        <w:t>лый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красивый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добрый</w:t>
      </w:r>
      <w:r w:rsidRPr="007B1491">
        <w:rPr>
          <w:sz w:val="28"/>
          <w:szCs w:val="28"/>
        </w:rPr>
        <w:t>), материал, из которого сделан предмет (</w:t>
      </w:r>
      <w:r w:rsidRPr="007B1491">
        <w:rPr>
          <w:i/>
          <w:iCs/>
          <w:sz w:val="28"/>
          <w:szCs w:val="28"/>
        </w:rPr>
        <w:t>железный</w:t>
      </w:r>
      <w:r w:rsidR="00D95AC9" w:rsidRPr="007B1491">
        <w:rPr>
          <w:i/>
          <w:iCs/>
          <w:sz w:val="28"/>
          <w:szCs w:val="28"/>
        </w:rPr>
        <w:t xml:space="preserve"> </w:t>
      </w:r>
      <w:r w:rsidRPr="007B1491">
        <w:rPr>
          <w:i/>
          <w:iCs/>
          <w:sz w:val="28"/>
          <w:szCs w:val="28"/>
        </w:rPr>
        <w:t>ковш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шерстяной</w:t>
      </w:r>
      <w:r w:rsidR="00D95AC9" w:rsidRPr="007B1491">
        <w:rPr>
          <w:i/>
          <w:iCs/>
          <w:sz w:val="28"/>
          <w:szCs w:val="28"/>
        </w:rPr>
        <w:t xml:space="preserve"> </w:t>
      </w:r>
      <w:r w:rsidRPr="007B1491">
        <w:rPr>
          <w:i/>
          <w:iCs/>
          <w:sz w:val="28"/>
          <w:szCs w:val="28"/>
        </w:rPr>
        <w:t>костюм</w:t>
      </w:r>
      <w:r w:rsidRPr="007B1491">
        <w:rPr>
          <w:sz w:val="28"/>
          <w:szCs w:val="28"/>
        </w:rPr>
        <w:t>).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Наблюдение над изменением имён прилагательных по падежам в еди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>ственном и множественном числе. Роль имён прилагательных в словосочет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ниях, предложениях.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Местоимение</w:t>
      </w:r>
      <w:r w:rsidRPr="007B1491">
        <w:rPr>
          <w:b/>
          <w:i/>
          <w:iCs/>
          <w:sz w:val="28"/>
          <w:szCs w:val="28"/>
        </w:rPr>
        <w:t>.</w:t>
      </w:r>
      <w:r w:rsidR="00D95AC9" w:rsidRPr="007B1491">
        <w:rPr>
          <w:b/>
          <w:i/>
          <w:iCs/>
          <w:sz w:val="28"/>
          <w:szCs w:val="28"/>
        </w:rPr>
        <w:t xml:space="preserve"> </w:t>
      </w:r>
      <w:r w:rsidRPr="007B1491">
        <w:rPr>
          <w:sz w:val="28"/>
          <w:szCs w:val="28"/>
        </w:rPr>
        <w:t>Наблюдение над особенностью значения местоимений — обозначать предмет, лицо, не называя, а лишь указывая на них. Личные местоимения, употребляемые в единственном и множественном числе (</w:t>
      </w:r>
      <w:r w:rsidRPr="007B1491">
        <w:rPr>
          <w:i/>
          <w:iCs/>
          <w:sz w:val="28"/>
          <w:szCs w:val="28"/>
        </w:rPr>
        <w:t>я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ты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он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мы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вы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они</w:t>
      </w:r>
      <w:r w:rsidRPr="007B1491">
        <w:rPr>
          <w:sz w:val="28"/>
          <w:szCs w:val="28"/>
        </w:rPr>
        <w:t>). Роль местоимений в предложениях.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Глагол</w:t>
      </w:r>
      <w:r w:rsidRPr="007B1491">
        <w:rPr>
          <w:b/>
          <w:i/>
          <w:iCs/>
          <w:sz w:val="28"/>
          <w:szCs w:val="28"/>
        </w:rPr>
        <w:t>.</w:t>
      </w:r>
      <w:r w:rsidRPr="007B1491">
        <w:rPr>
          <w:sz w:val="28"/>
          <w:szCs w:val="28"/>
        </w:rPr>
        <w:t xml:space="preserve"> Наблюдение над оттенками значений, выражаемых глаголами совершенного и несовершенного вида (без терминов). Общее представление о начальной форме глаголов. Время глаголов. Наблюдение над изменением глаголов по лицам и числам. Роль глаголов в предложениях.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Служебные части речи</w:t>
      </w:r>
      <w:r w:rsidRPr="007B1491">
        <w:rPr>
          <w:b/>
          <w:i/>
          <w:iCs/>
          <w:sz w:val="28"/>
          <w:szCs w:val="28"/>
        </w:rPr>
        <w:t>.</w:t>
      </w:r>
      <w:r w:rsidR="00D95AC9" w:rsidRPr="007B1491">
        <w:rPr>
          <w:b/>
          <w:i/>
          <w:iCs/>
          <w:sz w:val="28"/>
          <w:szCs w:val="28"/>
        </w:rPr>
        <w:t xml:space="preserve"> </w:t>
      </w:r>
      <w:r w:rsidRPr="007B1491">
        <w:rPr>
          <w:sz w:val="28"/>
          <w:szCs w:val="28"/>
        </w:rPr>
        <w:t xml:space="preserve">Углубление представлений о роли служебных частей речи: </w:t>
      </w:r>
      <w:r w:rsidRPr="007B1491">
        <w:rPr>
          <w:i/>
          <w:iCs/>
          <w:sz w:val="28"/>
          <w:szCs w:val="28"/>
        </w:rPr>
        <w:t>выражать различного рода отношения между знаменательн</w:t>
      </w:r>
      <w:r w:rsidRPr="007B1491">
        <w:rPr>
          <w:i/>
          <w:iCs/>
          <w:sz w:val="28"/>
          <w:szCs w:val="28"/>
        </w:rPr>
        <w:t>ы</w:t>
      </w:r>
      <w:r w:rsidRPr="007B1491">
        <w:rPr>
          <w:i/>
          <w:iCs/>
          <w:sz w:val="28"/>
          <w:szCs w:val="28"/>
        </w:rPr>
        <w:t>ми частями речи (пространственные, причин</w:t>
      </w:r>
      <w:r w:rsidR="00D95AC9" w:rsidRPr="007B1491">
        <w:rPr>
          <w:i/>
          <w:iCs/>
          <w:sz w:val="28"/>
          <w:szCs w:val="28"/>
        </w:rPr>
        <w:t xml:space="preserve">ные, цели — предлоги, союзы), </w:t>
      </w:r>
      <w:r w:rsidRPr="007B1491">
        <w:rPr>
          <w:sz w:val="28"/>
          <w:szCs w:val="28"/>
        </w:rPr>
        <w:t>связывать слова и части предложений. Отрицательная частица не. Упражн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ния в использовании служебных частей речи в составе словосочетаний, пре</w:t>
      </w:r>
      <w:r w:rsidRPr="007B1491">
        <w:rPr>
          <w:sz w:val="28"/>
          <w:szCs w:val="28"/>
        </w:rPr>
        <w:t>д</w:t>
      </w:r>
      <w:r w:rsidRPr="007B1491">
        <w:rPr>
          <w:sz w:val="28"/>
          <w:szCs w:val="28"/>
        </w:rPr>
        <w:t>ложений.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Синтаксис</w:t>
      </w:r>
      <w:r w:rsidRPr="007B1491">
        <w:rPr>
          <w:b/>
          <w:sz w:val="28"/>
          <w:szCs w:val="28"/>
        </w:rPr>
        <w:t>.</w:t>
      </w:r>
      <w:r w:rsidR="00D95AC9" w:rsidRPr="007B1491">
        <w:rPr>
          <w:b/>
          <w:sz w:val="28"/>
          <w:szCs w:val="28"/>
        </w:rPr>
        <w:t xml:space="preserve"> </w:t>
      </w:r>
      <w:r w:rsidRPr="007B1491">
        <w:rPr>
          <w:b/>
          <w:bCs/>
          <w:i/>
          <w:iCs/>
          <w:sz w:val="28"/>
          <w:szCs w:val="28"/>
        </w:rPr>
        <w:t>Словосочетание</w:t>
      </w:r>
      <w:r w:rsidRPr="007B1491">
        <w:rPr>
          <w:b/>
          <w:i/>
          <w:iCs/>
          <w:sz w:val="28"/>
          <w:szCs w:val="28"/>
        </w:rPr>
        <w:t>.</w:t>
      </w:r>
      <w:r w:rsidRPr="007B1491">
        <w:rPr>
          <w:sz w:val="28"/>
          <w:szCs w:val="28"/>
        </w:rPr>
        <w:t xml:space="preserve"> Углубление представлений о структуре и значениях словосочетаний: предмет и его признак, действие и предмет, с которым оно связано (</w:t>
      </w:r>
      <w:r w:rsidRPr="007B1491">
        <w:rPr>
          <w:i/>
          <w:iCs/>
          <w:sz w:val="28"/>
          <w:szCs w:val="28"/>
        </w:rPr>
        <w:t>читать книгу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заплетать косу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рубить топором</w:t>
      </w:r>
      <w:r w:rsidRPr="007B1491">
        <w:rPr>
          <w:sz w:val="28"/>
          <w:szCs w:val="28"/>
        </w:rPr>
        <w:t>). Словосочетания с синонимическими значениями (</w:t>
      </w:r>
      <w:r w:rsidRPr="007B1491">
        <w:rPr>
          <w:i/>
          <w:iCs/>
          <w:sz w:val="28"/>
          <w:szCs w:val="28"/>
        </w:rPr>
        <w:t>малиновое варенье</w:t>
      </w:r>
      <w:r w:rsidRPr="007B1491">
        <w:rPr>
          <w:sz w:val="28"/>
          <w:szCs w:val="28"/>
        </w:rPr>
        <w:t xml:space="preserve"> — </w:t>
      </w:r>
      <w:r w:rsidRPr="007B1491">
        <w:rPr>
          <w:i/>
          <w:iCs/>
          <w:sz w:val="28"/>
          <w:szCs w:val="28"/>
        </w:rPr>
        <w:t>в</w:t>
      </w:r>
      <w:r w:rsidRPr="007B1491">
        <w:rPr>
          <w:i/>
          <w:iCs/>
          <w:sz w:val="28"/>
          <w:szCs w:val="28"/>
        </w:rPr>
        <w:t>а</w:t>
      </w:r>
      <w:r w:rsidRPr="007B1491">
        <w:rPr>
          <w:i/>
          <w:iCs/>
          <w:sz w:val="28"/>
          <w:szCs w:val="28"/>
        </w:rPr>
        <w:t>ренье из малины</w:t>
      </w:r>
      <w:r w:rsidRPr="007B1491">
        <w:rPr>
          <w:sz w:val="28"/>
          <w:szCs w:val="28"/>
        </w:rPr>
        <w:t>). Роль словосочетаний в предложениях.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Предложение</w:t>
      </w:r>
      <w:r w:rsidRPr="007B1491">
        <w:rPr>
          <w:b/>
          <w:i/>
          <w:iCs/>
          <w:sz w:val="28"/>
          <w:szCs w:val="28"/>
        </w:rPr>
        <w:t>.</w:t>
      </w:r>
      <w:r w:rsidRPr="007B1491">
        <w:rPr>
          <w:sz w:val="28"/>
          <w:szCs w:val="28"/>
        </w:rPr>
        <w:t xml:space="preserve"> Углубление понятия о предложении как о цепочке слов (конструкции), с помощью которой можно выразить мысли или чувства. 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Разнообразие речевых задач, целей: сообщить, убедить, попросить, приказать, утвердить, отрицать, предположить и т. п. Виды предложений по цели высказывания: вопросительные, повествовательные, побудительные. Виды предложений по эмоциональной окраске: восклицательные и нево</w:t>
      </w:r>
      <w:r w:rsidRPr="007B1491">
        <w:rPr>
          <w:sz w:val="28"/>
          <w:szCs w:val="28"/>
        </w:rPr>
        <w:t>с</w:t>
      </w:r>
      <w:r w:rsidRPr="007B1491">
        <w:rPr>
          <w:sz w:val="28"/>
          <w:szCs w:val="28"/>
        </w:rPr>
        <w:t>клицательные. Интонационное и пунктуационное оформление предложений разных по цели высказывания и по эмоциональной окраске.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Структура предложений. Главные члены как основа предложения. Подлежащее и основные способы его выражения в предложениях (имя сущ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 xml:space="preserve">ствительное, местоимение). Сказуемое и основные средства его выражения в </w:t>
      </w:r>
      <w:r w:rsidRPr="007B1491">
        <w:rPr>
          <w:sz w:val="28"/>
          <w:szCs w:val="28"/>
        </w:rPr>
        <w:lastRenderedPageBreak/>
        <w:t xml:space="preserve">предложениях (глаголы, глаголы прошедшего времени, </w:t>
      </w:r>
      <w:r w:rsidRPr="007B1491">
        <w:rPr>
          <w:iCs/>
          <w:sz w:val="28"/>
          <w:szCs w:val="28"/>
        </w:rPr>
        <w:t>глаголы в «повел</w:t>
      </w:r>
      <w:r w:rsidRPr="007B1491">
        <w:rPr>
          <w:iCs/>
          <w:sz w:val="28"/>
          <w:szCs w:val="28"/>
        </w:rPr>
        <w:t>и</w:t>
      </w:r>
      <w:r w:rsidRPr="007B1491">
        <w:rPr>
          <w:iCs/>
          <w:sz w:val="28"/>
          <w:szCs w:val="28"/>
        </w:rPr>
        <w:t>тельной форме»</w:t>
      </w:r>
      <w:r w:rsidRPr="007B1491">
        <w:rPr>
          <w:sz w:val="28"/>
          <w:szCs w:val="28"/>
        </w:rPr>
        <w:t xml:space="preserve">). 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Предложения распространённые и нераспространённые. Общее пре</w:t>
      </w:r>
      <w:r w:rsidRPr="007B1491">
        <w:rPr>
          <w:sz w:val="28"/>
          <w:szCs w:val="28"/>
        </w:rPr>
        <w:t>д</w:t>
      </w:r>
      <w:r w:rsidRPr="007B1491">
        <w:rPr>
          <w:sz w:val="28"/>
          <w:szCs w:val="28"/>
        </w:rPr>
        <w:t>ставление о второстепенных членах предложения.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Наблюдения над интонацией предложений, осложнённых обращени</w:t>
      </w:r>
      <w:r w:rsidRPr="007B1491">
        <w:rPr>
          <w:sz w:val="28"/>
          <w:szCs w:val="28"/>
        </w:rPr>
        <w:t>я</w:t>
      </w:r>
      <w:r w:rsidRPr="007B1491">
        <w:rPr>
          <w:sz w:val="28"/>
          <w:szCs w:val="28"/>
        </w:rPr>
        <w:t>ми.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Правописание и пунктуация</w:t>
      </w:r>
      <w:r w:rsidRPr="007B1491">
        <w:rPr>
          <w:sz w:val="28"/>
          <w:szCs w:val="28"/>
        </w:rPr>
        <w:t>. Повторение изученных орфограмм. Слова с двумя безударными гласными в корне (</w:t>
      </w:r>
      <w:r w:rsidRPr="007B1491">
        <w:rPr>
          <w:i/>
          <w:iCs/>
          <w:sz w:val="28"/>
          <w:szCs w:val="28"/>
        </w:rPr>
        <w:t>зеленеет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холодит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береговой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воробей</w:t>
      </w:r>
      <w:r w:rsidRPr="007B1491">
        <w:rPr>
          <w:sz w:val="28"/>
          <w:szCs w:val="28"/>
        </w:rPr>
        <w:t>). Гласные и согласные в приставках. Употребление мягкого знака после шипящих на конце имён существительных женского рода (</w:t>
      </w:r>
      <w:r w:rsidRPr="007B1491">
        <w:rPr>
          <w:i/>
          <w:iCs/>
          <w:sz w:val="28"/>
          <w:szCs w:val="28"/>
        </w:rPr>
        <w:t>ночь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мышь</w:t>
      </w:r>
      <w:r w:rsidRPr="007B1491">
        <w:rPr>
          <w:sz w:val="28"/>
          <w:szCs w:val="28"/>
        </w:rPr>
        <w:t xml:space="preserve">). Употребление разделительного твёрдого знака. Написание частицы </w:t>
      </w:r>
      <w:r w:rsidRPr="007B1491">
        <w:rPr>
          <w:i/>
          <w:iCs/>
          <w:sz w:val="28"/>
          <w:szCs w:val="28"/>
        </w:rPr>
        <w:t>не</w:t>
      </w:r>
      <w:r w:rsidRPr="007B1491">
        <w:rPr>
          <w:sz w:val="28"/>
          <w:szCs w:val="28"/>
        </w:rPr>
        <w:t xml:space="preserve"> с глаголами. Написание родовых окончаний прилагательных, глаголов прошедшего времени. Употребление большой буквы в названиях областей, районов, городов, сёл, улиц.</w:t>
      </w:r>
      <w:r w:rsidR="00594B10">
        <w:rPr>
          <w:sz w:val="28"/>
          <w:szCs w:val="28"/>
        </w:rPr>
        <w:t xml:space="preserve"> </w:t>
      </w:r>
      <w:r w:rsidRPr="007B1491">
        <w:rPr>
          <w:sz w:val="28"/>
          <w:szCs w:val="28"/>
        </w:rPr>
        <w:t>Знаки препинания в конце предложений.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Развитие речи</w:t>
      </w:r>
      <w:r w:rsidRPr="007B1491">
        <w:rPr>
          <w:sz w:val="28"/>
          <w:szCs w:val="28"/>
        </w:rPr>
        <w:t>*. Обогащение словарного запаса словами разных ч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стей речи, оценочно-эмоциональной лексикой (</w:t>
      </w:r>
      <w:r w:rsidRPr="007B1491">
        <w:rPr>
          <w:i/>
          <w:iCs/>
          <w:sz w:val="28"/>
          <w:szCs w:val="28"/>
        </w:rPr>
        <w:t>красивый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ужасный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нр</w:t>
      </w:r>
      <w:r w:rsidRPr="007B1491">
        <w:rPr>
          <w:i/>
          <w:iCs/>
          <w:sz w:val="28"/>
          <w:szCs w:val="28"/>
        </w:rPr>
        <w:t>а</w:t>
      </w:r>
      <w:r w:rsidRPr="007B1491">
        <w:rPr>
          <w:i/>
          <w:iCs/>
          <w:sz w:val="28"/>
          <w:szCs w:val="28"/>
        </w:rPr>
        <w:t>виться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воспитанный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как</w:t>
      </w:r>
      <w:r w:rsidR="00594B10">
        <w:rPr>
          <w:i/>
          <w:iCs/>
          <w:sz w:val="28"/>
          <w:szCs w:val="28"/>
        </w:rPr>
        <w:t xml:space="preserve"> </w:t>
      </w:r>
      <w:r w:rsidRPr="007B1491">
        <w:rPr>
          <w:i/>
          <w:iCs/>
          <w:sz w:val="28"/>
          <w:szCs w:val="28"/>
        </w:rPr>
        <w:t>хорошо</w:t>
      </w:r>
      <w:r w:rsidRPr="007B1491">
        <w:rPr>
          <w:sz w:val="28"/>
          <w:szCs w:val="28"/>
        </w:rPr>
        <w:t xml:space="preserve"> и пр.). Употребление слов в переносном значении. 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Расширение грамматического строя речи: целевое использование в предложениях разных частей речи, распространение предложений второст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пенными членами в соответствии с речевой задачей.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Развитие речевого слуха: интонирование и адекватное восприятие и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>тонации предложений, разных по цели высказывания.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Воспроизведение (изложение) устно и письменно чу</w:t>
      </w:r>
      <w:r w:rsidR="00D95AC9" w:rsidRPr="007B1491">
        <w:rPr>
          <w:sz w:val="28"/>
          <w:szCs w:val="28"/>
        </w:rPr>
        <w:t>жой речи</w:t>
      </w:r>
      <w:r w:rsidRPr="007B1491">
        <w:rPr>
          <w:sz w:val="28"/>
          <w:szCs w:val="28"/>
        </w:rPr>
        <w:t>:</w:t>
      </w:r>
    </w:p>
    <w:p w:rsidR="00C835A9" w:rsidRPr="007B1491" w:rsidRDefault="00594B10" w:rsidP="007B1491">
      <w:pPr>
        <w:ind w:firstLine="360"/>
        <w:jc w:val="both"/>
        <w:rPr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>–</w:t>
      </w:r>
      <w:r w:rsidR="00C835A9" w:rsidRPr="007B1491">
        <w:rPr>
          <w:sz w:val="28"/>
          <w:szCs w:val="28"/>
        </w:rPr>
        <w:t xml:space="preserve"> дословно (читать выразительно вслух, декламировать наизусть, спис</w:t>
      </w:r>
      <w:r w:rsidR="00C835A9" w:rsidRPr="007B1491">
        <w:rPr>
          <w:sz w:val="28"/>
          <w:szCs w:val="28"/>
        </w:rPr>
        <w:t>ы</w:t>
      </w:r>
      <w:r w:rsidR="00C835A9" w:rsidRPr="007B1491">
        <w:rPr>
          <w:sz w:val="28"/>
          <w:szCs w:val="28"/>
        </w:rPr>
        <w:t xml:space="preserve">вать с образца, писать по памяти, писать под диктовку); </w:t>
      </w:r>
    </w:p>
    <w:p w:rsidR="00C835A9" w:rsidRPr="007B1491" w:rsidRDefault="00594B10" w:rsidP="007B1491">
      <w:pPr>
        <w:ind w:firstLine="360"/>
        <w:jc w:val="both"/>
        <w:rPr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>–</w:t>
      </w:r>
      <w:r w:rsidR="00C835A9" w:rsidRPr="007B1491">
        <w:rPr>
          <w:sz w:val="28"/>
          <w:szCs w:val="28"/>
        </w:rPr>
        <w:t xml:space="preserve"> близко к исходному тексту (пересказывать устно, излагать письменно по частям </w:t>
      </w:r>
      <w:r>
        <w:rPr>
          <w:rFonts w:eastAsia="SchoolBookC"/>
          <w:bCs/>
          <w:iCs/>
          <w:sz w:val="28"/>
          <w:szCs w:val="28"/>
        </w:rPr>
        <w:t>–</w:t>
      </w:r>
      <w:r w:rsidR="00C835A9" w:rsidRPr="007B1491">
        <w:rPr>
          <w:sz w:val="28"/>
          <w:szCs w:val="28"/>
        </w:rPr>
        <w:t xml:space="preserve"> свободное списывание или диктант, в целом (изложение) </w:t>
      </w:r>
      <w:r>
        <w:rPr>
          <w:rFonts w:eastAsia="SchoolBookC"/>
          <w:bCs/>
          <w:iCs/>
          <w:sz w:val="28"/>
          <w:szCs w:val="28"/>
        </w:rPr>
        <w:t>–</w:t>
      </w:r>
      <w:r w:rsidR="00C835A9" w:rsidRPr="007B1491">
        <w:rPr>
          <w:sz w:val="28"/>
          <w:szCs w:val="28"/>
        </w:rPr>
        <w:t xml:space="preserve"> с опорой на коллективно составленный план, на рисунки, иллюстрации).</w:t>
      </w:r>
    </w:p>
    <w:p w:rsidR="00C835A9" w:rsidRPr="007B1491" w:rsidRDefault="00C835A9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Создание простейших текстов образного характера (после предвар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>тельной подготовки): описание любимых цветов, изделий народных промы</w:t>
      </w:r>
      <w:r w:rsidRPr="007B1491">
        <w:rPr>
          <w:sz w:val="28"/>
          <w:szCs w:val="28"/>
        </w:rPr>
        <w:t>с</w:t>
      </w:r>
      <w:r w:rsidRPr="007B1491">
        <w:rPr>
          <w:sz w:val="28"/>
          <w:szCs w:val="28"/>
        </w:rPr>
        <w:t>лов (матрёшки). Умение выражать своё отношение к разным периодам вр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мён года, месяцам, праздникам, сочинять юмористические истории по р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>сункам, рассказывать об</w:t>
      </w:r>
      <w:r w:rsidR="00F234DA" w:rsidRPr="007B1491">
        <w:rPr>
          <w:sz w:val="28"/>
          <w:szCs w:val="28"/>
        </w:rPr>
        <w:t xml:space="preserve"> историях, происшедших реально.</w:t>
      </w:r>
    </w:p>
    <w:p w:rsidR="00594B10" w:rsidRDefault="00594B10" w:rsidP="007B1491">
      <w:pPr>
        <w:jc w:val="both"/>
        <w:rPr>
          <w:b/>
          <w:sz w:val="28"/>
          <w:szCs w:val="28"/>
        </w:rPr>
      </w:pPr>
    </w:p>
    <w:p w:rsidR="00CD7800" w:rsidRPr="007B1491" w:rsidRDefault="00D9745C" w:rsidP="007B1491">
      <w:pPr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 xml:space="preserve">4 </w:t>
      </w:r>
      <w:r w:rsidR="00594B10" w:rsidRPr="007B1491">
        <w:rPr>
          <w:b/>
          <w:sz w:val="28"/>
          <w:szCs w:val="28"/>
        </w:rPr>
        <w:t xml:space="preserve">класс </w:t>
      </w:r>
      <w:r w:rsidRPr="007B1491">
        <w:rPr>
          <w:b/>
          <w:sz w:val="28"/>
          <w:szCs w:val="28"/>
        </w:rPr>
        <w:t>(102 часа</w:t>
      </w:r>
      <w:r w:rsidR="00CD7800" w:rsidRPr="007B1491">
        <w:rPr>
          <w:b/>
          <w:sz w:val="28"/>
          <w:szCs w:val="28"/>
        </w:rPr>
        <w:t>)</w:t>
      </w:r>
    </w:p>
    <w:p w:rsidR="00CD7800" w:rsidRPr="007B1491" w:rsidRDefault="00594B10" w:rsidP="00594B10">
      <w:pPr>
        <w:ind w:left="708"/>
        <w:jc w:val="both"/>
        <w:rPr>
          <w:b/>
          <w:sz w:val="28"/>
          <w:szCs w:val="28"/>
        </w:rPr>
      </w:pPr>
      <w:r w:rsidRPr="007B1491">
        <w:rPr>
          <w:b/>
          <w:bCs/>
          <w:sz w:val="28"/>
          <w:szCs w:val="28"/>
        </w:rPr>
        <w:t>Речевое общение</w:t>
      </w:r>
      <w:r w:rsidR="00D9745C" w:rsidRPr="007B1491">
        <w:rPr>
          <w:b/>
          <w:sz w:val="28"/>
          <w:szCs w:val="28"/>
        </w:rPr>
        <w:t>.</w:t>
      </w:r>
    </w:p>
    <w:p w:rsidR="00CD7800" w:rsidRPr="007B1491" w:rsidRDefault="00CD7800" w:rsidP="00594B10">
      <w:pPr>
        <w:ind w:firstLine="708"/>
        <w:jc w:val="both"/>
        <w:rPr>
          <w:b/>
          <w:sz w:val="28"/>
          <w:szCs w:val="28"/>
        </w:rPr>
      </w:pPr>
      <w:r w:rsidRPr="007B1491">
        <w:rPr>
          <w:b/>
          <w:bCs/>
          <w:sz w:val="28"/>
          <w:szCs w:val="28"/>
        </w:rPr>
        <w:t>Круг сведений о речи как основе формирования речевых умений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Речь</w:t>
      </w:r>
      <w:r w:rsidRPr="007B1491">
        <w:rPr>
          <w:sz w:val="28"/>
          <w:szCs w:val="28"/>
        </w:rPr>
        <w:t xml:space="preserve"> Зависимость формы, объёма, типа и жанра высказывания от реч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 xml:space="preserve">вой ситуации. Формы речи: </w:t>
      </w:r>
      <w:r w:rsidRPr="007B1491">
        <w:rPr>
          <w:i/>
          <w:iCs/>
          <w:sz w:val="28"/>
          <w:szCs w:val="28"/>
        </w:rPr>
        <w:t>внутренняя</w:t>
      </w:r>
      <w:r w:rsidR="00594B10">
        <w:rPr>
          <w:i/>
          <w:iCs/>
          <w:sz w:val="28"/>
          <w:szCs w:val="28"/>
        </w:rPr>
        <w:t xml:space="preserve"> </w:t>
      </w:r>
      <w:r w:rsidRPr="007B1491">
        <w:rPr>
          <w:i/>
          <w:iCs/>
          <w:sz w:val="28"/>
          <w:szCs w:val="28"/>
        </w:rPr>
        <w:t>речь</w:t>
      </w:r>
      <w:r w:rsidRPr="007B1491">
        <w:rPr>
          <w:sz w:val="28"/>
          <w:szCs w:val="28"/>
        </w:rPr>
        <w:t xml:space="preserve"> (обдумывание). Качества речи: информативность, логичность, правильность, уместность, богатство, обра</w:t>
      </w:r>
      <w:r w:rsidRPr="007B1491">
        <w:rPr>
          <w:sz w:val="28"/>
          <w:szCs w:val="28"/>
        </w:rPr>
        <w:t>з</w:t>
      </w:r>
      <w:r w:rsidRPr="007B1491">
        <w:rPr>
          <w:sz w:val="28"/>
          <w:szCs w:val="28"/>
        </w:rPr>
        <w:t>ность, чистота, живость, эмоциональная выразительность и др. Пословицы и поговорки как выразители мудрости и национального характера русского народа, как образцы краткой, образной, точной, живой речи.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lastRenderedPageBreak/>
        <w:t>Высказывание. Текст</w:t>
      </w:r>
      <w:r w:rsidRPr="007B1491">
        <w:rPr>
          <w:sz w:val="28"/>
          <w:szCs w:val="28"/>
        </w:rPr>
        <w:t xml:space="preserve"> Высказывание, текст как продукты говорения и письма. Особенности текста-диалога. Текст-инструкция. Текст-письмо.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Углубление представлений о теме и основной мысли текста. Темы у</w:t>
      </w:r>
      <w:r w:rsidRPr="007B1491">
        <w:rPr>
          <w:sz w:val="28"/>
          <w:szCs w:val="28"/>
        </w:rPr>
        <w:t>з</w:t>
      </w:r>
      <w:r w:rsidRPr="007B1491">
        <w:rPr>
          <w:sz w:val="28"/>
          <w:szCs w:val="28"/>
        </w:rPr>
        <w:t xml:space="preserve">кие и широкие. Наблюдение над способами выражения основной мысли в текстах: выражена в тексте словами, выражена в заголовке, идея прямо не выражена, а домысливается.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Углубление представлений о функциональных типах текста: описании (</w:t>
      </w:r>
      <w:r w:rsidRPr="007B1491">
        <w:rPr>
          <w:i/>
          <w:iCs/>
          <w:sz w:val="28"/>
          <w:szCs w:val="28"/>
        </w:rPr>
        <w:t>описание места, пейзажа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действий</w:t>
      </w:r>
      <w:r w:rsidRPr="007B1491">
        <w:rPr>
          <w:sz w:val="28"/>
          <w:szCs w:val="28"/>
        </w:rPr>
        <w:t>), повествовании (</w:t>
      </w:r>
      <w:r w:rsidRPr="007B1491">
        <w:rPr>
          <w:i/>
          <w:iCs/>
          <w:sz w:val="28"/>
          <w:szCs w:val="28"/>
        </w:rPr>
        <w:t>история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рассказ</w:t>
      </w:r>
      <w:r w:rsidRPr="007B1491">
        <w:rPr>
          <w:sz w:val="28"/>
          <w:szCs w:val="28"/>
        </w:rPr>
        <w:t>), рассуждении</w:t>
      </w:r>
      <w:r w:rsidR="007B1491" w:rsidRPr="007B1491">
        <w:rPr>
          <w:sz w:val="28"/>
          <w:szCs w:val="28"/>
        </w:rPr>
        <w:t xml:space="preserve"> </w:t>
      </w:r>
      <w:r w:rsidRPr="007B1491">
        <w:rPr>
          <w:sz w:val="28"/>
          <w:szCs w:val="28"/>
        </w:rPr>
        <w:t>и их композиционных особенностях, средствах связи частей текста и предложений.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Наблюдение над сочетанием в текстах разных типов речи: повествов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ние с элементами описания, описание с элементами рассуждения.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Жанры: зарисовки осеннего леса, грибной охоты, зимней, весенней природы, рецепты, инструкции, отзывы о прочитанной книге, телеграмма, письмо, рассказы-фантазии, ответы-обобщения по материалам таблиц и в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 xml:space="preserve">просов учебников.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i/>
          <w:iCs/>
          <w:sz w:val="28"/>
          <w:szCs w:val="28"/>
        </w:rPr>
        <w:t>Речевой этикет</w:t>
      </w:r>
      <w:r w:rsidR="00F234DA" w:rsidRPr="007B1491">
        <w:rPr>
          <w:b/>
          <w:sz w:val="28"/>
          <w:szCs w:val="28"/>
        </w:rPr>
        <w:t>*</w:t>
      </w:r>
      <w:r w:rsidRPr="007B1491">
        <w:rPr>
          <w:b/>
          <w:sz w:val="28"/>
          <w:szCs w:val="28"/>
        </w:rPr>
        <w:t>:</w:t>
      </w:r>
      <w:r w:rsidRPr="007B1491">
        <w:rPr>
          <w:sz w:val="28"/>
          <w:szCs w:val="28"/>
        </w:rPr>
        <w:t xml:space="preserve"> извинение, совет, оценка, поздравление, переписка.</w:t>
      </w:r>
    </w:p>
    <w:p w:rsidR="00CD7800" w:rsidRPr="007B1491" w:rsidRDefault="00594B10" w:rsidP="00594B10">
      <w:pPr>
        <w:ind w:firstLine="708"/>
        <w:jc w:val="both"/>
        <w:rPr>
          <w:b/>
          <w:sz w:val="28"/>
          <w:szCs w:val="28"/>
        </w:rPr>
      </w:pPr>
      <w:r w:rsidRPr="007B1491">
        <w:rPr>
          <w:b/>
          <w:bCs/>
          <w:sz w:val="28"/>
          <w:szCs w:val="28"/>
        </w:rPr>
        <w:t>Язык как средство общения</w:t>
      </w:r>
      <w:r w:rsidRPr="007B1491">
        <w:rPr>
          <w:b/>
          <w:sz w:val="28"/>
          <w:szCs w:val="28"/>
        </w:rPr>
        <w:t>.</w:t>
      </w:r>
    </w:p>
    <w:p w:rsidR="00CD7800" w:rsidRPr="007B1491" w:rsidRDefault="00CD7800" w:rsidP="00594B10">
      <w:pPr>
        <w:ind w:firstLine="708"/>
        <w:jc w:val="both"/>
        <w:rPr>
          <w:b/>
          <w:bCs/>
          <w:sz w:val="28"/>
          <w:szCs w:val="28"/>
        </w:rPr>
      </w:pPr>
      <w:r w:rsidRPr="007B1491">
        <w:rPr>
          <w:b/>
          <w:bCs/>
          <w:sz w:val="28"/>
          <w:szCs w:val="28"/>
        </w:rPr>
        <w:t>Круг сведений о языке как основе формирования языковых ум</w:t>
      </w:r>
      <w:r w:rsidRPr="007B1491">
        <w:rPr>
          <w:b/>
          <w:bCs/>
          <w:sz w:val="28"/>
          <w:szCs w:val="28"/>
        </w:rPr>
        <w:t>е</w:t>
      </w:r>
      <w:r w:rsidRPr="007B1491">
        <w:rPr>
          <w:b/>
          <w:bCs/>
          <w:sz w:val="28"/>
          <w:szCs w:val="28"/>
        </w:rPr>
        <w:t>ний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Общие сведения о языке</w:t>
      </w:r>
      <w:r w:rsidRPr="007B1491">
        <w:rPr>
          <w:b/>
          <w:sz w:val="28"/>
          <w:szCs w:val="28"/>
        </w:rPr>
        <w:t>.</w:t>
      </w:r>
      <w:r w:rsidRPr="007B1491">
        <w:rPr>
          <w:sz w:val="28"/>
          <w:szCs w:val="28"/>
        </w:rPr>
        <w:t xml:space="preserve"> Углубление представлений о роли языка в жизни человека. Национальный характер русского языка. Отражение в языке истоков нравственных устоев, исторических вех развития культуры русского народа (пословицы, этнокультурная лексика, нравственные понятия, этим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 xml:space="preserve">логические экскурсы и т.п.).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Русский язык как государственный язык России, язык межнационал</w:t>
      </w:r>
      <w:r w:rsidRPr="007B1491">
        <w:rPr>
          <w:sz w:val="28"/>
          <w:szCs w:val="28"/>
        </w:rPr>
        <w:t>ь</w:t>
      </w:r>
      <w:r w:rsidRPr="007B1491">
        <w:rPr>
          <w:sz w:val="28"/>
          <w:szCs w:val="28"/>
        </w:rPr>
        <w:t xml:space="preserve">ного общения.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Нормы русского литературного языка. </w:t>
      </w:r>
      <w:r w:rsidRPr="007B1491">
        <w:rPr>
          <w:iCs/>
          <w:sz w:val="28"/>
          <w:szCs w:val="28"/>
        </w:rPr>
        <w:t>Богатство языка: разнообразие лексики и синтаксических конструкций, синонимия средств языка разных уровней, их стилистическая неоднородность, изобразительно-выразительные (словесные, интонационные, позиционные) средства языка</w:t>
      </w:r>
      <w:r w:rsidRPr="007B1491">
        <w:rPr>
          <w:sz w:val="28"/>
          <w:szCs w:val="28"/>
        </w:rPr>
        <w:t>. Представление о развитии родного языка (пополнение новыми словами, заимствование). О</w:t>
      </w:r>
      <w:r w:rsidRPr="007B1491">
        <w:rPr>
          <w:sz w:val="28"/>
          <w:szCs w:val="28"/>
        </w:rPr>
        <w:t>т</w:t>
      </w:r>
      <w:r w:rsidRPr="007B1491">
        <w:rPr>
          <w:sz w:val="28"/>
          <w:szCs w:val="28"/>
        </w:rPr>
        <w:t>ветственность носителей языка за сохранение чистоты и самобытности языка родного народа.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Лингвистика и разделы науки о языке.</w:t>
      </w:r>
    </w:p>
    <w:p w:rsidR="007B1491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Фонетика и орфоэпия</w:t>
      </w:r>
      <w:r w:rsidRPr="007B1491">
        <w:rPr>
          <w:sz w:val="28"/>
          <w:szCs w:val="28"/>
        </w:rPr>
        <w:t>*. Звуковые (голосовые) средства языка: инт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нация, логическое ударение, пауза, тон, темп и др. Словесное ударение и л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 xml:space="preserve">гическое (смысловое) ударение в предложениях. Ознакомление с нормами ударения и орфоэпическими нормами современного русского литературного языка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Графика</w:t>
      </w:r>
      <w:r w:rsidRPr="007B1491">
        <w:rPr>
          <w:sz w:val="28"/>
          <w:szCs w:val="28"/>
        </w:rPr>
        <w:t>*. Алфавит, его использование при работе со словарями, справочниками, каталогами. Установление соотношения звукового и букве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>ного состава слова для решения орфографических задач.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lastRenderedPageBreak/>
        <w:t>Чистописание</w:t>
      </w:r>
      <w:r w:rsidRPr="007B1491">
        <w:rPr>
          <w:sz w:val="28"/>
          <w:szCs w:val="28"/>
        </w:rPr>
        <w:t>*. Совершенствование владением рукописным шрифтом (техникой письма). Упражнения в наращивании плавности, свободы, скор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сти письма: 1) освоение рациональных соединений; 2) предупреждение уп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 xml:space="preserve">добления друг другу букв и буквосочетаний типа </w:t>
      </w:r>
      <w:r w:rsidRPr="007B1491">
        <w:rPr>
          <w:b/>
          <w:bCs/>
          <w:i/>
          <w:iCs/>
          <w:sz w:val="28"/>
          <w:szCs w:val="28"/>
        </w:rPr>
        <w:t>ш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м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к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х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л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я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н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ы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у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ц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и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ее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sz w:val="28"/>
          <w:szCs w:val="28"/>
        </w:rPr>
        <w:t>м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ле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щ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из</w:t>
      </w:r>
      <w:r w:rsidRPr="007B1491">
        <w:rPr>
          <w:sz w:val="28"/>
          <w:szCs w:val="28"/>
        </w:rPr>
        <w:t xml:space="preserve">, </w:t>
      </w:r>
      <w:r w:rsidRPr="007B1491">
        <w:rPr>
          <w:b/>
          <w:bCs/>
          <w:i/>
          <w:iCs/>
          <w:sz w:val="28"/>
          <w:szCs w:val="28"/>
        </w:rPr>
        <w:t>но</w:t>
      </w:r>
      <w:r w:rsidRPr="007B1491">
        <w:rPr>
          <w:sz w:val="28"/>
          <w:szCs w:val="28"/>
        </w:rPr>
        <w:t>–</w:t>
      </w:r>
      <w:r w:rsidRPr="007B1491">
        <w:rPr>
          <w:b/>
          <w:bCs/>
          <w:i/>
          <w:iCs/>
          <w:sz w:val="28"/>
          <w:szCs w:val="28"/>
        </w:rPr>
        <w:t>ю</w:t>
      </w:r>
      <w:r w:rsidRPr="007B1491">
        <w:rPr>
          <w:sz w:val="28"/>
          <w:szCs w:val="28"/>
        </w:rPr>
        <w:t xml:space="preserve"> и т. п.; 3) использование в упражнениях различных св</w:t>
      </w:r>
      <w:r w:rsidRPr="007B1491">
        <w:rPr>
          <w:sz w:val="28"/>
          <w:szCs w:val="28"/>
        </w:rPr>
        <w:t>я</w:t>
      </w:r>
      <w:r w:rsidRPr="007B1491">
        <w:rPr>
          <w:sz w:val="28"/>
          <w:szCs w:val="28"/>
        </w:rPr>
        <w:t xml:space="preserve">зок, расписок, соединяющих буквы; 4) письмо предложений и небольших текстов под счёт и на время.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Лексика</w:t>
      </w:r>
      <w:r w:rsidRPr="007B1491">
        <w:rPr>
          <w:sz w:val="28"/>
          <w:szCs w:val="28"/>
        </w:rPr>
        <w:t xml:space="preserve"> (</w:t>
      </w:r>
      <w:r w:rsidRPr="007B1491">
        <w:rPr>
          <w:b/>
          <w:bCs/>
          <w:sz w:val="28"/>
          <w:szCs w:val="28"/>
        </w:rPr>
        <w:t>слово и его значение</w:t>
      </w:r>
      <w:r w:rsidRPr="007B1491">
        <w:rPr>
          <w:sz w:val="28"/>
          <w:szCs w:val="28"/>
        </w:rPr>
        <w:t xml:space="preserve">)*. </w:t>
      </w:r>
      <w:r w:rsidRPr="007B1491">
        <w:rPr>
          <w:iCs/>
          <w:sz w:val="28"/>
          <w:szCs w:val="28"/>
        </w:rPr>
        <w:t>Углубление представлений о сво</w:t>
      </w:r>
      <w:r w:rsidRPr="007B1491">
        <w:rPr>
          <w:iCs/>
          <w:sz w:val="28"/>
          <w:szCs w:val="28"/>
        </w:rPr>
        <w:t>й</w:t>
      </w:r>
      <w:r w:rsidRPr="007B1491">
        <w:rPr>
          <w:iCs/>
          <w:sz w:val="28"/>
          <w:szCs w:val="28"/>
        </w:rPr>
        <w:t>ствах лексических значений слов: однозначные и многозначные слова; слова, употреблённые в переносном значении; слова, близкие по значению (син</w:t>
      </w:r>
      <w:r w:rsidRPr="007B1491">
        <w:rPr>
          <w:iCs/>
          <w:sz w:val="28"/>
          <w:szCs w:val="28"/>
        </w:rPr>
        <w:t>о</w:t>
      </w:r>
      <w:r w:rsidRPr="007B1491">
        <w:rPr>
          <w:iCs/>
          <w:sz w:val="28"/>
          <w:szCs w:val="28"/>
        </w:rPr>
        <w:t>нимы); слова, противоположные по значению (антонимы). Этимологические экскурсы в поисках истинного значения слов, как родных, так и иноязычных. Толкование смысла фразеологизмов.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Обогащение речи наиболее употребительными фразеологизмами, п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словицами, поговорками. Работа с толковыми словарями.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Состав слова</w:t>
      </w:r>
      <w:r w:rsidRPr="007B1491">
        <w:rPr>
          <w:sz w:val="28"/>
          <w:szCs w:val="28"/>
        </w:rPr>
        <w:t xml:space="preserve"> (</w:t>
      </w:r>
      <w:r w:rsidRPr="007B1491">
        <w:rPr>
          <w:b/>
          <w:bCs/>
          <w:sz w:val="28"/>
          <w:szCs w:val="28"/>
        </w:rPr>
        <w:t>морфемика</w:t>
      </w:r>
      <w:r w:rsidR="00F234DA" w:rsidRPr="007B1491">
        <w:rPr>
          <w:b/>
          <w:sz w:val="28"/>
          <w:szCs w:val="28"/>
        </w:rPr>
        <w:t>)</w:t>
      </w:r>
      <w:r w:rsidRPr="007B1491">
        <w:rPr>
          <w:b/>
          <w:sz w:val="28"/>
          <w:szCs w:val="28"/>
        </w:rPr>
        <w:t>.</w:t>
      </w:r>
      <w:r w:rsidRPr="007B1491">
        <w:rPr>
          <w:sz w:val="28"/>
          <w:szCs w:val="28"/>
        </w:rPr>
        <w:t xml:space="preserve"> Углубление представлений о морфемном составе слова (корень, приставка, суффикс, окончание) и роли морфем в сл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 xml:space="preserve">вах, об историческом корне слова.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Формы слова. Роль и правописание окончаний в словах разных частей речи (падежные окончания склоняемых частей речи, личные окончания гл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 xml:space="preserve">голов). </w:t>
      </w:r>
    </w:p>
    <w:p w:rsidR="00CD7800" w:rsidRPr="007B1491" w:rsidRDefault="00CD7800" w:rsidP="00594B10">
      <w:pPr>
        <w:ind w:firstLine="708"/>
        <w:jc w:val="both"/>
        <w:rPr>
          <w:i/>
          <w:iCs/>
          <w:sz w:val="28"/>
          <w:szCs w:val="28"/>
        </w:rPr>
      </w:pPr>
      <w:r w:rsidRPr="007B1491">
        <w:rPr>
          <w:sz w:val="28"/>
          <w:szCs w:val="28"/>
        </w:rPr>
        <w:t xml:space="preserve">Работа с морфемными, словообразовательными, этимологическими словарями. </w:t>
      </w:r>
      <w:r w:rsidRPr="007B1491">
        <w:rPr>
          <w:i/>
          <w:iCs/>
          <w:sz w:val="28"/>
          <w:szCs w:val="28"/>
        </w:rPr>
        <w:t>Разбор слова по составу.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Морфология</w:t>
      </w:r>
      <w:r w:rsidRPr="007B1491">
        <w:rPr>
          <w:sz w:val="28"/>
          <w:szCs w:val="28"/>
        </w:rPr>
        <w:t xml:space="preserve"> (</w:t>
      </w:r>
      <w:r w:rsidRPr="007B1491">
        <w:rPr>
          <w:b/>
          <w:bCs/>
          <w:sz w:val="28"/>
          <w:szCs w:val="28"/>
        </w:rPr>
        <w:t>слово как часть речи</w:t>
      </w:r>
      <w:r w:rsidRPr="007B1491">
        <w:rPr>
          <w:sz w:val="28"/>
          <w:szCs w:val="28"/>
        </w:rPr>
        <w:t xml:space="preserve">) Части речи. Углубление понятий о частях речи </w:t>
      </w:r>
      <w:r w:rsidR="00594B10">
        <w:rPr>
          <w:rFonts w:eastAsia="SchoolBookC"/>
          <w:bCs/>
          <w:iCs/>
          <w:sz w:val="28"/>
          <w:szCs w:val="28"/>
        </w:rPr>
        <w:t>–</w:t>
      </w:r>
      <w:r w:rsidRPr="007B1491">
        <w:rPr>
          <w:sz w:val="28"/>
          <w:szCs w:val="28"/>
        </w:rPr>
        <w:t xml:space="preserve"> имени существительном, имени прилагательном, глаголе, личных местоимениях: их значениях, формах (словоизменении). </w:t>
      </w:r>
      <w:r w:rsidRPr="007B1491">
        <w:rPr>
          <w:iCs/>
          <w:sz w:val="28"/>
          <w:szCs w:val="28"/>
        </w:rPr>
        <w:t>Деление ч</w:t>
      </w:r>
      <w:r w:rsidRPr="007B1491">
        <w:rPr>
          <w:iCs/>
          <w:sz w:val="28"/>
          <w:szCs w:val="28"/>
        </w:rPr>
        <w:t>а</w:t>
      </w:r>
      <w:r w:rsidRPr="007B1491">
        <w:rPr>
          <w:iCs/>
          <w:sz w:val="28"/>
          <w:szCs w:val="28"/>
        </w:rPr>
        <w:t>стей речи на самостоятельные и служебные</w:t>
      </w:r>
      <w:r w:rsidRPr="007B1491">
        <w:rPr>
          <w:sz w:val="28"/>
          <w:szCs w:val="28"/>
        </w:rPr>
        <w:t>. Наблюдение над назначением употребления каждой части речи в речи, их синтаксической ролью в предл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жениях.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Наблюдение над назначением и употреблением в речи имени числ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>тельного, наречия.</w:t>
      </w:r>
    </w:p>
    <w:p w:rsidR="00CD7800" w:rsidRPr="007B1491" w:rsidRDefault="00CD7800" w:rsidP="00594B10">
      <w:pPr>
        <w:ind w:firstLine="708"/>
        <w:jc w:val="both"/>
        <w:rPr>
          <w:iCs/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Имя существительное</w:t>
      </w:r>
      <w:r w:rsidRPr="007B1491">
        <w:rPr>
          <w:b/>
          <w:i/>
          <w:iCs/>
          <w:sz w:val="28"/>
          <w:szCs w:val="28"/>
        </w:rPr>
        <w:t>.</w:t>
      </w:r>
      <w:r w:rsidRPr="007B1491">
        <w:rPr>
          <w:sz w:val="28"/>
          <w:szCs w:val="28"/>
        </w:rPr>
        <w:t xml:space="preserve"> Расширение представлений о значениях, о к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 xml:space="preserve">тегории рода имён существительных, об именах собственных — названиях книг, газет, журналов, фильмов, картин. </w:t>
      </w:r>
      <w:r w:rsidRPr="007B1491">
        <w:rPr>
          <w:iCs/>
          <w:sz w:val="28"/>
          <w:szCs w:val="28"/>
        </w:rPr>
        <w:t>Общее представление об именах с</w:t>
      </w:r>
      <w:r w:rsidRPr="007B1491">
        <w:rPr>
          <w:iCs/>
          <w:sz w:val="28"/>
          <w:szCs w:val="28"/>
        </w:rPr>
        <w:t>у</w:t>
      </w:r>
      <w:r w:rsidRPr="007B1491">
        <w:rPr>
          <w:iCs/>
          <w:sz w:val="28"/>
          <w:szCs w:val="28"/>
        </w:rPr>
        <w:t>ществительных общего рода (плакса, неряха, умница, сирота) и особенностях их связи с прилагательными и глаголами в прошедшем времени единстве</w:t>
      </w:r>
      <w:r w:rsidRPr="007B1491">
        <w:rPr>
          <w:iCs/>
          <w:sz w:val="28"/>
          <w:szCs w:val="28"/>
        </w:rPr>
        <w:t>н</w:t>
      </w:r>
      <w:r w:rsidRPr="007B1491">
        <w:rPr>
          <w:iCs/>
          <w:sz w:val="28"/>
          <w:szCs w:val="28"/>
        </w:rPr>
        <w:t>ного числа (ужасный задира, ужасная задира, осталась сиротой, остался с</w:t>
      </w:r>
      <w:r w:rsidRPr="007B1491">
        <w:rPr>
          <w:iCs/>
          <w:sz w:val="28"/>
          <w:szCs w:val="28"/>
        </w:rPr>
        <w:t>и</w:t>
      </w:r>
      <w:r w:rsidRPr="007B1491">
        <w:rPr>
          <w:iCs/>
          <w:sz w:val="28"/>
          <w:szCs w:val="28"/>
        </w:rPr>
        <w:t>ротой).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Склонение имён существительных. Имена существительные 1, 2, 3 склонения. </w:t>
      </w:r>
      <w:r w:rsidRPr="007B1491">
        <w:rPr>
          <w:iCs/>
          <w:sz w:val="28"/>
          <w:szCs w:val="28"/>
        </w:rPr>
        <w:t>Различение падежных и смысловых (синтаксических) вопросов</w:t>
      </w:r>
      <w:r w:rsidRPr="007B1491">
        <w:rPr>
          <w:sz w:val="28"/>
          <w:szCs w:val="28"/>
        </w:rPr>
        <w:t>. Падежные формы и падежные окончания имён существительных в еди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 xml:space="preserve">ственном и множественном числе.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lastRenderedPageBreak/>
        <w:t xml:space="preserve">Назначение имён существительных в речи, их синтаксическая роль в предложениях (подлежащее, второстепенный член). </w:t>
      </w:r>
      <w:r w:rsidRPr="007B1491">
        <w:rPr>
          <w:iCs/>
          <w:sz w:val="28"/>
          <w:szCs w:val="28"/>
        </w:rPr>
        <w:t>Морфологический ра</w:t>
      </w:r>
      <w:r w:rsidRPr="007B1491">
        <w:rPr>
          <w:iCs/>
          <w:sz w:val="28"/>
          <w:szCs w:val="28"/>
        </w:rPr>
        <w:t>з</w:t>
      </w:r>
      <w:r w:rsidRPr="007B1491">
        <w:rPr>
          <w:iCs/>
          <w:sz w:val="28"/>
          <w:szCs w:val="28"/>
        </w:rPr>
        <w:t>бор имени существительного</w:t>
      </w:r>
      <w:r w:rsidRPr="007B1491">
        <w:rPr>
          <w:sz w:val="28"/>
          <w:szCs w:val="28"/>
        </w:rPr>
        <w:t>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Имя прилагательное</w:t>
      </w:r>
      <w:r w:rsidRPr="007B1491">
        <w:rPr>
          <w:b/>
          <w:i/>
          <w:iCs/>
          <w:sz w:val="28"/>
          <w:szCs w:val="28"/>
        </w:rPr>
        <w:t>.</w:t>
      </w:r>
      <w:r w:rsidR="00594B10">
        <w:rPr>
          <w:b/>
          <w:i/>
          <w:iCs/>
          <w:sz w:val="28"/>
          <w:szCs w:val="28"/>
        </w:rPr>
        <w:t xml:space="preserve"> </w:t>
      </w:r>
      <w:r w:rsidRPr="007B1491">
        <w:rPr>
          <w:sz w:val="28"/>
          <w:szCs w:val="28"/>
        </w:rPr>
        <w:t>Углубление представлений о значениях имён прилагательных: принадлежность предмета (</w:t>
      </w:r>
      <w:r w:rsidRPr="007B1491">
        <w:rPr>
          <w:iCs/>
          <w:sz w:val="28"/>
          <w:szCs w:val="28"/>
        </w:rPr>
        <w:t>мамин платок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волчий хвост</w:t>
      </w:r>
      <w:r w:rsidRPr="007B1491">
        <w:rPr>
          <w:sz w:val="28"/>
          <w:szCs w:val="28"/>
        </w:rPr>
        <w:t>), оценка и отношение (</w:t>
      </w:r>
      <w:r w:rsidRPr="007B1491">
        <w:rPr>
          <w:iCs/>
          <w:sz w:val="28"/>
          <w:szCs w:val="28"/>
        </w:rPr>
        <w:t>добродушный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прекрасный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восхитительный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благоро</w:t>
      </w:r>
      <w:r w:rsidRPr="007B1491">
        <w:rPr>
          <w:iCs/>
          <w:sz w:val="28"/>
          <w:szCs w:val="28"/>
        </w:rPr>
        <w:t>д</w:t>
      </w:r>
      <w:r w:rsidRPr="007B1491">
        <w:rPr>
          <w:iCs/>
          <w:sz w:val="28"/>
          <w:szCs w:val="28"/>
        </w:rPr>
        <w:t>ный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благодарный</w:t>
      </w:r>
      <w:r w:rsidRPr="007B1491">
        <w:rPr>
          <w:sz w:val="28"/>
          <w:szCs w:val="28"/>
        </w:rPr>
        <w:t xml:space="preserve"> и пр.).</w:t>
      </w:r>
      <w:r w:rsidR="00594B10">
        <w:rPr>
          <w:sz w:val="28"/>
          <w:szCs w:val="28"/>
        </w:rPr>
        <w:t xml:space="preserve"> </w:t>
      </w:r>
      <w:r w:rsidRPr="007B1491">
        <w:rPr>
          <w:iCs/>
          <w:sz w:val="28"/>
          <w:szCs w:val="28"/>
        </w:rPr>
        <w:t>Общее представление о кратких</w:t>
      </w:r>
      <w:r w:rsidR="00594B10">
        <w:rPr>
          <w:iCs/>
          <w:sz w:val="28"/>
          <w:szCs w:val="28"/>
        </w:rPr>
        <w:t xml:space="preserve"> </w:t>
      </w:r>
      <w:r w:rsidRPr="007B1491">
        <w:rPr>
          <w:iCs/>
          <w:sz w:val="28"/>
          <w:szCs w:val="28"/>
        </w:rPr>
        <w:t>прилагательных</w:t>
      </w:r>
      <w:r w:rsidRPr="007B1491">
        <w:rPr>
          <w:sz w:val="28"/>
          <w:szCs w:val="28"/>
        </w:rPr>
        <w:t xml:space="preserve"> (по вопросам </w:t>
      </w:r>
      <w:r w:rsidRPr="007B1491">
        <w:rPr>
          <w:iCs/>
          <w:sz w:val="28"/>
          <w:szCs w:val="28"/>
        </w:rPr>
        <w:t>каков?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какова?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каково?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каковы?</w:t>
      </w:r>
      <w:r w:rsidRPr="007B1491">
        <w:rPr>
          <w:sz w:val="28"/>
          <w:szCs w:val="28"/>
        </w:rPr>
        <w:t>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Склонение имён прилагательных, их падежные формы и окончания в единственном и множественном числе, кроме прилагательных на -</w:t>
      </w:r>
      <w:r w:rsidRPr="007B1491">
        <w:rPr>
          <w:i/>
          <w:iCs/>
          <w:sz w:val="28"/>
          <w:szCs w:val="28"/>
        </w:rPr>
        <w:t>ий</w:t>
      </w:r>
      <w:r w:rsidRPr="007B1491">
        <w:rPr>
          <w:sz w:val="28"/>
          <w:szCs w:val="28"/>
        </w:rPr>
        <w:t>, -</w:t>
      </w:r>
      <w:r w:rsidRPr="007B1491">
        <w:rPr>
          <w:i/>
          <w:iCs/>
          <w:sz w:val="28"/>
          <w:szCs w:val="28"/>
        </w:rPr>
        <w:t>ья</w:t>
      </w:r>
      <w:r w:rsidRPr="007B1491">
        <w:rPr>
          <w:sz w:val="28"/>
          <w:szCs w:val="28"/>
        </w:rPr>
        <w:t>, -</w:t>
      </w:r>
      <w:r w:rsidRPr="007B1491">
        <w:rPr>
          <w:i/>
          <w:iCs/>
          <w:sz w:val="28"/>
          <w:szCs w:val="28"/>
        </w:rPr>
        <w:t>ов</w:t>
      </w:r>
      <w:r w:rsidRPr="007B1491">
        <w:rPr>
          <w:sz w:val="28"/>
          <w:szCs w:val="28"/>
        </w:rPr>
        <w:t>, -</w:t>
      </w:r>
      <w:r w:rsidRPr="007B1491">
        <w:rPr>
          <w:i/>
          <w:iCs/>
          <w:sz w:val="28"/>
          <w:szCs w:val="28"/>
        </w:rPr>
        <w:t>ин</w:t>
      </w:r>
      <w:r w:rsidRPr="007B1491">
        <w:rPr>
          <w:sz w:val="28"/>
          <w:szCs w:val="28"/>
        </w:rPr>
        <w:t xml:space="preserve">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Согласование имён прилагательных с именами существительными в роде, числе, падеже. </w:t>
      </w:r>
    </w:p>
    <w:p w:rsidR="00CD7800" w:rsidRPr="007B1491" w:rsidRDefault="00CD7800" w:rsidP="00594B10">
      <w:pPr>
        <w:ind w:firstLine="708"/>
        <w:jc w:val="both"/>
        <w:rPr>
          <w:iCs/>
          <w:sz w:val="28"/>
          <w:szCs w:val="28"/>
        </w:rPr>
      </w:pPr>
      <w:r w:rsidRPr="007B1491">
        <w:rPr>
          <w:sz w:val="28"/>
          <w:szCs w:val="28"/>
        </w:rPr>
        <w:t xml:space="preserve">Назначение имён прилагательных в речи, их синтаксическая роль в предложениях (второстепенный член-определение, сказуемое). </w:t>
      </w:r>
      <w:r w:rsidRPr="007B1491">
        <w:rPr>
          <w:iCs/>
          <w:sz w:val="28"/>
          <w:szCs w:val="28"/>
        </w:rPr>
        <w:t>Морфолог</w:t>
      </w:r>
      <w:r w:rsidRPr="007B1491">
        <w:rPr>
          <w:iCs/>
          <w:sz w:val="28"/>
          <w:szCs w:val="28"/>
        </w:rPr>
        <w:t>и</w:t>
      </w:r>
      <w:r w:rsidRPr="007B1491">
        <w:rPr>
          <w:iCs/>
          <w:sz w:val="28"/>
          <w:szCs w:val="28"/>
        </w:rPr>
        <w:t>ческий разбор имени прилагательного.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Местоимение</w:t>
      </w:r>
      <w:r w:rsidRPr="007B1491">
        <w:rPr>
          <w:b/>
          <w:i/>
          <w:iCs/>
          <w:sz w:val="28"/>
          <w:szCs w:val="28"/>
        </w:rPr>
        <w:t>.</w:t>
      </w:r>
      <w:r w:rsidRPr="007B1491">
        <w:rPr>
          <w:sz w:val="28"/>
          <w:szCs w:val="28"/>
        </w:rPr>
        <w:t xml:space="preserve"> Углубление представлений о местоимениях. Значение рода и числа личных местоимений. </w:t>
      </w:r>
      <w:r w:rsidRPr="007B1491">
        <w:rPr>
          <w:i/>
          <w:iCs/>
          <w:sz w:val="28"/>
          <w:szCs w:val="28"/>
        </w:rPr>
        <w:t>Изменение личных местоимений по п</w:t>
      </w:r>
      <w:r w:rsidRPr="007B1491">
        <w:rPr>
          <w:i/>
          <w:iCs/>
          <w:sz w:val="28"/>
          <w:szCs w:val="28"/>
        </w:rPr>
        <w:t>а</w:t>
      </w:r>
      <w:r w:rsidRPr="007B1491">
        <w:rPr>
          <w:i/>
          <w:iCs/>
          <w:sz w:val="28"/>
          <w:szCs w:val="28"/>
        </w:rPr>
        <w:t xml:space="preserve">дежам </w:t>
      </w:r>
      <w:r w:rsidRPr="007B1491">
        <w:rPr>
          <w:sz w:val="28"/>
          <w:szCs w:val="28"/>
        </w:rPr>
        <w:t>(</w:t>
      </w:r>
      <w:r w:rsidRPr="007B1491">
        <w:rPr>
          <w:i/>
          <w:iCs/>
          <w:sz w:val="28"/>
          <w:szCs w:val="28"/>
        </w:rPr>
        <w:t>склонение</w:t>
      </w:r>
      <w:r w:rsidRPr="007B1491">
        <w:rPr>
          <w:sz w:val="28"/>
          <w:szCs w:val="28"/>
        </w:rPr>
        <w:t xml:space="preserve">). Употребление местоимений с предлогами.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Назначение личных местоимений в речи, их синтаксическая роль в предложении (подлежащее, второстепенный член).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Глагол</w:t>
      </w:r>
      <w:r w:rsidRPr="007B1491">
        <w:rPr>
          <w:b/>
          <w:i/>
          <w:iCs/>
          <w:sz w:val="28"/>
          <w:szCs w:val="28"/>
        </w:rPr>
        <w:t>.</w:t>
      </w:r>
      <w:r w:rsidR="007B1491" w:rsidRPr="007B1491">
        <w:rPr>
          <w:b/>
          <w:i/>
          <w:iCs/>
          <w:sz w:val="28"/>
          <w:szCs w:val="28"/>
        </w:rPr>
        <w:t xml:space="preserve"> </w:t>
      </w:r>
      <w:r w:rsidRPr="007B1491">
        <w:rPr>
          <w:sz w:val="28"/>
          <w:szCs w:val="28"/>
        </w:rPr>
        <w:t>Углубление представлений о значениях глаголов: выражает пассивные действия  побуждение, просьбу, повеление («повелительные фо</w:t>
      </w:r>
      <w:r w:rsidRPr="007B1491">
        <w:rPr>
          <w:sz w:val="28"/>
          <w:szCs w:val="28"/>
        </w:rPr>
        <w:t>р</w:t>
      </w:r>
      <w:r w:rsidRPr="007B1491">
        <w:rPr>
          <w:sz w:val="28"/>
          <w:szCs w:val="28"/>
        </w:rPr>
        <w:t xml:space="preserve">мы»: </w:t>
      </w:r>
      <w:r w:rsidRPr="007B1491">
        <w:rPr>
          <w:i/>
          <w:iCs/>
          <w:sz w:val="28"/>
          <w:szCs w:val="28"/>
        </w:rPr>
        <w:t>расскажи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возьмите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отрежь</w:t>
      </w:r>
      <w:r w:rsidRPr="007B1491">
        <w:rPr>
          <w:sz w:val="28"/>
          <w:szCs w:val="28"/>
        </w:rPr>
        <w:t>). Понятие о неопределённой форме гл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 xml:space="preserve">гола. Различие в формах глаголов, отвечающих на вопросы </w:t>
      </w:r>
      <w:r w:rsidRPr="007B1491">
        <w:rPr>
          <w:i/>
          <w:iCs/>
          <w:sz w:val="28"/>
          <w:szCs w:val="28"/>
        </w:rPr>
        <w:t>что сделать?</w:t>
      </w:r>
      <w:r w:rsidRPr="007B1491">
        <w:rPr>
          <w:sz w:val="28"/>
          <w:szCs w:val="28"/>
        </w:rPr>
        <w:t xml:space="preserve"> и </w:t>
      </w:r>
      <w:r w:rsidRPr="007B1491">
        <w:rPr>
          <w:i/>
          <w:iCs/>
          <w:sz w:val="28"/>
          <w:szCs w:val="28"/>
        </w:rPr>
        <w:t>что делать?</w:t>
      </w:r>
      <w:r w:rsidRPr="007B1491">
        <w:rPr>
          <w:sz w:val="28"/>
          <w:szCs w:val="28"/>
        </w:rPr>
        <w:t xml:space="preserve"> (</w:t>
      </w:r>
      <w:r w:rsidRPr="007B1491">
        <w:rPr>
          <w:i/>
          <w:iCs/>
          <w:sz w:val="28"/>
          <w:szCs w:val="28"/>
        </w:rPr>
        <w:t>глаголы совершенного и несовершенного вида</w:t>
      </w:r>
      <w:r w:rsidRPr="007B1491">
        <w:rPr>
          <w:sz w:val="28"/>
          <w:szCs w:val="28"/>
        </w:rPr>
        <w:t>). Изменение гл</w:t>
      </w:r>
      <w:r w:rsidRPr="007B1491">
        <w:rPr>
          <w:sz w:val="28"/>
          <w:szCs w:val="28"/>
        </w:rPr>
        <w:t>а</w:t>
      </w:r>
      <w:r w:rsidRPr="007B1491">
        <w:rPr>
          <w:sz w:val="28"/>
          <w:szCs w:val="28"/>
        </w:rPr>
        <w:t>голов по лицам и числам (спряжение). Глаголы 1 и 2 спряжения. Личные окончания глаголов.</w:t>
      </w:r>
    </w:p>
    <w:p w:rsidR="00CD7800" w:rsidRPr="007B1491" w:rsidRDefault="00CD7800" w:rsidP="00594B10">
      <w:pPr>
        <w:ind w:firstLine="708"/>
        <w:jc w:val="both"/>
        <w:rPr>
          <w:iCs/>
          <w:sz w:val="28"/>
          <w:szCs w:val="28"/>
        </w:rPr>
      </w:pPr>
      <w:r w:rsidRPr="007B1491">
        <w:rPr>
          <w:sz w:val="28"/>
          <w:szCs w:val="28"/>
        </w:rPr>
        <w:t>Наблюдение над нормами согласования и управления глаголов и имён существительных. Назначение глаголов в речи («двигатель фразы»), синта</w:t>
      </w:r>
      <w:r w:rsidRPr="007B1491">
        <w:rPr>
          <w:sz w:val="28"/>
          <w:szCs w:val="28"/>
        </w:rPr>
        <w:t>к</w:t>
      </w:r>
      <w:r w:rsidRPr="007B1491">
        <w:rPr>
          <w:sz w:val="28"/>
          <w:szCs w:val="28"/>
        </w:rPr>
        <w:t xml:space="preserve">сическая роль глаголов в предложении (сказуемое, реже второстепенный член). </w:t>
      </w:r>
      <w:r w:rsidRPr="007B1491">
        <w:rPr>
          <w:iCs/>
          <w:sz w:val="28"/>
          <w:szCs w:val="28"/>
        </w:rPr>
        <w:t>Морфологический разбор глаголов.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Служебные части речи</w:t>
      </w:r>
      <w:r w:rsidRPr="007B1491">
        <w:rPr>
          <w:b/>
          <w:i/>
          <w:iCs/>
          <w:sz w:val="28"/>
          <w:szCs w:val="28"/>
        </w:rPr>
        <w:t>.</w:t>
      </w:r>
      <w:r w:rsidRPr="007B1491">
        <w:rPr>
          <w:sz w:val="28"/>
          <w:szCs w:val="28"/>
        </w:rPr>
        <w:t xml:space="preserve"> Предлоги, </w:t>
      </w:r>
      <w:r w:rsidRPr="007B1491">
        <w:rPr>
          <w:i/>
          <w:iCs/>
          <w:sz w:val="28"/>
          <w:szCs w:val="28"/>
        </w:rPr>
        <w:t>союзы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частицы</w:t>
      </w:r>
      <w:r w:rsidRPr="007B1491">
        <w:rPr>
          <w:sz w:val="28"/>
          <w:szCs w:val="28"/>
        </w:rPr>
        <w:t xml:space="preserve"> как служебные части речи. Знакомство с наиболее употребительными предлогами. Отличие предлогов от приставок.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Назначение простых предлогов — участие в образовании падежных форм имён существительных и местоимений, </w:t>
      </w:r>
      <w:r w:rsidRPr="007B1491">
        <w:rPr>
          <w:iCs/>
          <w:sz w:val="28"/>
          <w:szCs w:val="28"/>
        </w:rPr>
        <w:t>выражение пространственных отношений</w:t>
      </w:r>
      <w:r w:rsidRPr="007B1491">
        <w:rPr>
          <w:sz w:val="28"/>
          <w:szCs w:val="28"/>
        </w:rPr>
        <w:t>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«Служба» предлогов — связывать слова в словосочетании и предлож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нии.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Назначение и употребление в речи союзов (</w:t>
      </w:r>
      <w:r w:rsidRPr="007B1491">
        <w:rPr>
          <w:iCs/>
          <w:sz w:val="28"/>
          <w:szCs w:val="28"/>
        </w:rPr>
        <w:t>и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а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но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как</w:t>
      </w:r>
      <w:r w:rsidRPr="007B1491">
        <w:rPr>
          <w:sz w:val="28"/>
          <w:szCs w:val="28"/>
        </w:rPr>
        <w:t xml:space="preserve">, </w:t>
      </w:r>
      <w:r w:rsidRPr="007B1491">
        <w:rPr>
          <w:iCs/>
          <w:sz w:val="28"/>
          <w:szCs w:val="28"/>
        </w:rPr>
        <w:t>что</w:t>
      </w:r>
      <w:r w:rsidRPr="007B1491">
        <w:rPr>
          <w:sz w:val="28"/>
          <w:szCs w:val="28"/>
        </w:rPr>
        <w:t xml:space="preserve">), их «служба» </w:t>
      </w:r>
      <w:r w:rsidR="00594B10">
        <w:rPr>
          <w:rFonts w:eastAsia="SchoolBookC"/>
          <w:bCs/>
          <w:iCs/>
          <w:sz w:val="28"/>
          <w:szCs w:val="28"/>
        </w:rPr>
        <w:t>–</w:t>
      </w:r>
      <w:r w:rsidRPr="007B1491">
        <w:rPr>
          <w:sz w:val="28"/>
          <w:szCs w:val="28"/>
        </w:rPr>
        <w:t xml:space="preserve"> связь слов и предложений, выражение соединительных, против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>тельных, сравнительных и др. отношений.</w:t>
      </w:r>
    </w:p>
    <w:p w:rsidR="00CD7800" w:rsidRPr="007B1491" w:rsidRDefault="00CD7800" w:rsidP="00594B10">
      <w:pPr>
        <w:ind w:firstLine="708"/>
        <w:jc w:val="both"/>
        <w:rPr>
          <w:iCs/>
          <w:sz w:val="28"/>
          <w:szCs w:val="28"/>
        </w:rPr>
      </w:pPr>
      <w:r w:rsidRPr="007B1491">
        <w:rPr>
          <w:sz w:val="28"/>
          <w:szCs w:val="28"/>
        </w:rPr>
        <w:lastRenderedPageBreak/>
        <w:t xml:space="preserve">Употребление отрицательной частицы </w:t>
      </w:r>
      <w:r w:rsidRPr="007B1491">
        <w:rPr>
          <w:iCs/>
          <w:sz w:val="28"/>
          <w:szCs w:val="28"/>
        </w:rPr>
        <w:t>не</w:t>
      </w:r>
      <w:r w:rsidRPr="007B1491">
        <w:rPr>
          <w:sz w:val="28"/>
          <w:szCs w:val="28"/>
        </w:rPr>
        <w:t xml:space="preserve">. </w:t>
      </w:r>
      <w:r w:rsidRPr="007B1491">
        <w:rPr>
          <w:iCs/>
          <w:sz w:val="28"/>
          <w:szCs w:val="28"/>
        </w:rPr>
        <w:t>Наблюдение над использ</w:t>
      </w:r>
      <w:r w:rsidRPr="007B1491">
        <w:rPr>
          <w:iCs/>
          <w:sz w:val="28"/>
          <w:szCs w:val="28"/>
        </w:rPr>
        <w:t>о</w:t>
      </w:r>
      <w:r w:rsidRPr="007B1491">
        <w:rPr>
          <w:iCs/>
          <w:sz w:val="28"/>
          <w:szCs w:val="28"/>
        </w:rPr>
        <w:t>ванием в речи частиц ли, разве, бы.</w:t>
      </w:r>
    </w:p>
    <w:p w:rsidR="00CD7800" w:rsidRPr="007B1491" w:rsidRDefault="00F234DA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Синтаксис</w:t>
      </w:r>
      <w:r w:rsidR="00CD7800" w:rsidRPr="007B1491">
        <w:rPr>
          <w:b/>
          <w:sz w:val="28"/>
          <w:szCs w:val="28"/>
        </w:rPr>
        <w:t>.</w:t>
      </w:r>
      <w:r w:rsidR="00CD7800" w:rsidRPr="007B1491">
        <w:rPr>
          <w:sz w:val="28"/>
          <w:szCs w:val="28"/>
        </w:rPr>
        <w:t xml:space="preserve"> Различение предложения, словосочетания, слова (осозн</w:t>
      </w:r>
      <w:r w:rsidR="00CD7800" w:rsidRPr="007B1491">
        <w:rPr>
          <w:sz w:val="28"/>
          <w:szCs w:val="28"/>
        </w:rPr>
        <w:t>а</w:t>
      </w:r>
      <w:r w:rsidR="00CD7800" w:rsidRPr="007B1491">
        <w:rPr>
          <w:sz w:val="28"/>
          <w:szCs w:val="28"/>
        </w:rPr>
        <w:t>ния их сходства и различия в назначении, в строении).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Словосочетание</w:t>
      </w:r>
      <w:r w:rsidRPr="007B1491">
        <w:rPr>
          <w:b/>
          <w:i/>
          <w:iCs/>
          <w:sz w:val="28"/>
          <w:szCs w:val="28"/>
        </w:rPr>
        <w:t>.</w:t>
      </w:r>
      <w:r w:rsidR="00594B10">
        <w:rPr>
          <w:b/>
          <w:i/>
          <w:iCs/>
          <w:sz w:val="28"/>
          <w:szCs w:val="28"/>
        </w:rPr>
        <w:t xml:space="preserve"> </w:t>
      </w:r>
      <w:r w:rsidRPr="007B1491">
        <w:rPr>
          <w:sz w:val="28"/>
          <w:szCs w:val="28"/>
        </w:rPr>
        <w:t xml:space="preserve">Углубление представлений о структуре и </w:t>
      </w:r>
      <w:r w:rsidRPr="007B1491">
        <w:rPr>
          <w:i/>
          <w:iCs/>
          <w:sz w:val="28"/>
          <w:szCs w:val="28"/>
        </w:rPr>
        <w:t>значениях словосочетаний: предмет и его признак; действие и предмет, на который оно переходит; действие и предмет, с помощью которого оно совершается; действие и место (время, причина, цель) его совершения (интересная книга, читать книгу, косить траву, рубить топором, ходить по лесу, не пришёл из-за болезни</w:t>
      </w:r>
      <w:r w:rsidRPr="007B1491">
        <w:rPr>
          <w:sz w:val="28"/>
          <w:szCs w:val="28"/>
        </w:rPr>
        <w:t>). Наблюдение над лексической и грамматической сочетаемостью слов в словосочетаниях (</w:t>
      </w:r>
      <w:r w:rsidRPr="007B1491">
        <w:rPr>
          <w:i/>
          <w:iCs/>
          <w:sz w:val="28"/>
          <w:szCs w:val="28"/>
        </w:rPr>
        <w:t>рассказывать сказку, рассказывать о лете</w:t>
      </w:r>
      <w:r w:rsidRPr="007B1491">
        <w:rPr>
          <w:sz w:val="28"/>
          <w:szCs w:val="28"/>
        </w:rPr>
        <w:t>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Словосочетание как строительный материал предложения. Зависимые слова словосочетаний в роли второстепенных членов предложений.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i/>
          <w:iCs/>
          <w:sz w:val="28"/>
          <w:szCs w:val="28"/>
        </w:rPr>
        <w:t>Предложение</w:t>
      </w:r>
      <w:r w:rsidR="007B1491" w:rsidRPr="007B1491">
        <w:rPr>
          <w:b/>
          <w:bCs/>
          <w:i/>
          <w:iCs/>
          <w:sz w:val="28"/>
          <w:szCs w:val="28"/>
        </w:rPr>
        <w:t xml:space="preserve"> </w:t>
      </w:r>
      <w:r w:rsidRPr="007B1491">
        <w:rPr>
          <w:b/>
          <w:i/>
          <w:iCs/>
          <w:sz w:val="28"/>
          <w:szCs w:val="28"/>
        </w:rPr>
        <w:t>(20 ч).</w:t>
      </w:r>
      <w:r w:rsidRPr="007B1491">
        <w:rPr>
          <w:sz w:val="28"/>
          <w:szCs w:val="28"/>
        </w:rPr>
        <w:t xml:space="preserve"> Систематизация признаков предложения со ст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роны цели высказывания, силы выраженного чувства, структуры (синтакс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>ческий анализ простого предложения), смысла и интонационной законченн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сти. Использование интонационных и пунктуационных средств, порядка слов при выражении цели высказывания и отношения к содержанию предлож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ний, при уточнении смысла высказывания, при выделении этикетных фо</w:t>
      </w:r>
      <w:r w:rsidRPr="007B1491">
        <w:rPr>
          <w:sz w:val="28"/>
          <w:szCs w:val="28"/>
        </w:rPr>
        <w:t>р</w:t>
      </w:r>
      <w:r w:rsidRPr="007B1491">
        <w:rPr>
          <w:sz w:val="28"/>
          <w:szCs w:val="28"/>
        </w:rPr>
        <w:t xml:space="preserve">мул.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Члены предложения. Предложения с однородными членами. Союзы </w:t>
      </w:r>
      <w:r w:rsidRPr="007B1491">
        <w:rPr>
          <w:i/>
          <w:iCs/>
          <w:sz w:val="28"/>
          <w:szCs w:val="28"/>
        </w:rPr>
        <w:t>и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да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но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а</w:t>
      </w:r>
      <w:r w:rsidRPr="007B1491">
        <w:rPr>
          <w:sz w:val="28"/>
          <w:szCs w:val="28"/>
        </w:rPr>
        <w:t xml:space="preserve"> при однородных членах. Углубление сведений о частотных сре</w:t>
      </w:r>
      <w:r w:rsidRPr="007B1491">
        <w:rPr>
          <w:sz w:val="28"/>
          <w:szCs w:val="28"/>
        </w:rPr>
        <w:t>д</w:t>
      </w:r>
      <w:r w:rsidRPr="007B1491">
        <w:rPr>
          <w:sz w:val="28"/>
          <w:szCs w:val="28"/>
        </w:rPr>
        <w:t>ствах выражения главных членов предложения (нарицательные и собстве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>ные имена существительные, личные местоимения в форме именительного падежа), второстепенных членов предложения (имена существительные, м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стоимения, прилагательные в косвенных падежах). Наблюдение над общими значениями, выражаемыми второстепенными членами предложения: признак предмета (</w:t>
      </w:r>
      <w:r w:rsidRPr="007B1491">
        <w:rPr>
          <w:iCs/>
          <w:sz w:val="28"/>
          <w:szCs w:val="28"/>
        </w:rPr>
        <w:t>определение</w:t>
      </w:r>
      <w:r w:rsidRPr="007B1491">
        <w:rPr>
          <w:sz w:val="28"/>
          <w:szCs w:val="28"/>
        </w:rPr>
        <w:t>), объект действия (</w:t>
      </w:r>
      <w:r w:rsidRPr="007B1491">
        <w:rPr>
          <w:iCs/>
          <w:sz w:val="28"/>
          <w:szCs w:val="28"/>
        </w:rPr>
        <w:t>дополнение</w:t>
      </w:r>
      <w:r w:rsidRPr="007B1491">
        <w:rPr>
          <w:sz w:val="28"/>
          <w:szCs w:val="28"/>
        </w:rPr>
        <w:t>), место, время де</w:t>
      </w:r>
      <w:r w:rsidRPr="007B1491">
        <w:rPr>
          <w:sz w:val="28"/>
          <w:szCs w:val="28"/>
        </w:rPr>
        <w:t>й</w:t>
      </w:r>
      <w:r w:rsidRPr="007B1491">
        <w:rPr>
          <w:sz w:val="28"/>
          <w:szCs w:val="28"/>
        </w:rPr>
        <w:t>ствия (</w:t>
      </w:r>
      <w:r w:rsidRPr="007B1491">
        <w:rPr>
          <w:iCs/>
          <w:sz w:val="28"/>
          <w:szCs w:val="28"/>
        </w:rPr>
        <w:t>обстоятельство</w:t>
      </w:r>
      <w:r w:rsidRPr="007B1491">
        <w:rPr>
          <w:sz w:val="28"/>
          <w:szCs w:val="28"/>
        </w:rPr>
        <w:t>).</w:t>
      </w:r>
      <w:r w:rsidRPr="007B1491">
        <w:rPr>
          <w:iCs/>
          <w:sz w:val="28"/>
          <w:szCs w:val="28"/>
        </w:rPr>
        <w:t>Различение простых и сложных предложений</w:t>
      </w:r>
      <w:r w:rsidRPr="007B1491">
        <w:rPr>
          <w:i/>
          <w:iCs/>
          <w:sz w:val="28"/>
          <w:szCs w:val="28"/>
        </w:rPr>
        <w:t>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b/>
          <w:bCs/>
          <w:sz w:val="28"/>
          <w:szCs w:val="28"/>
        </w:rPr>
        <w:t>Орфография и пунктуация</w:t>
      </w:r>
      <w:r w:rsidRPr="007B1491">
        <w:rPr>
          <w:b/>
          <w:i/>
          <w:sz w:val="28"/>
          <w:szCs w:val="28"/>
        </w:rPr>
        <w:t>.</w:t>
      </w:r>
      <w:r w:rsidRPr="007B1491">
        <w:rPr>
          <w:sz w:val="28"/>
          <w:szCs w:val="28"/>
        </w:rPr>
        <w:t xml:space="preserve"> Правописание падежных окончаний имён существительных в формах единственного и множественного числа.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Употребление большой буквы и кавычек при написании имён со</w:t>
      </w:r>
      <w:r w:rsidRPr="007B1491">
        <w:rPr>
          <w:sz w:val="28"/>
          <w:szCs w:val="28"/>
        </w:rPr>
        <w:t>б</w:t>
      </w:r>
      <w:r w:rsidRPr="007B1491">
        <w:rPr>
          <w:sz w:val="28"/>
          <w:szCs w:val="28"/>
        </w:rPr>
        <w:t xml:space="preserve">ственных </w:t>
      </w:r>
      <w:r w:rsidR="00594B10">
        <w:rPr>
          <w:rFonts w:eastAsia="SchoolBookC"/>
          <w:bCs/>
          <w:iCs/>
          <w:sz w:val="28"/>
          <w:szCs w:val="28"/>
        </w:rPr>
        <w:t>–</w:t>
      </w:r>
      <w:r w:rsidRPr="007B1491">
        <w:rPr>
          <w:sz w:val="28"/>
          <w:szCs w:val="28"/>
        </w:rPr>
        <w:t xml:space="preserve"> названий книг, газет, журналов, фильмов, картин. 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Правописание падежных окончаний имён прилагательных в формах единственного и множественного числа.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 xml:space="preserve">Написание предлогов с местоимениями. Использование </w:t>
      </w:r>
      <w:r w:rsidRPr="007B1491">
        <w:rPr>
          <w:i/>
          <w:iCs/>
          <w:sz w:val="28"/>
          <w:szCs w:val="28"/>
        </w:rPr>
        <w:t>н</w:t>
      </w:r>
      <w:r w:rsidRPr="007B1491">
        <w:rPr>
          <w:sz w:val="28"/>
          <w:szCs w:val="28"/>
        </w:rPr>
        <w:t xml:space="preserve"> в формах косвенных падежей личных местоимений 3 лица. Употребление гласных в корнях личных местоимений в формах косвенных падежей (</w:t>
      </w:r>
      <w:r w:rsidRPr="007B1491">
        <w:rPr>
          <w:i/>
          <w:iCs/>
          <w:sz w:val="28"/>
          <w:szCs w:val="28"/>
        </w:rPr>
        <w:t>м</w:t>
      </w:r>
      <w:r w:rsidRPr="007B1491">
        <w:rPr>
          <w:b/>
          <w:bCs/>
          <w:i/>
          <w:iCs/>
          <w:sz w:val="28"/>
          <w:szCs w:val="28"/>
        </w:rPr>
        <w:t>е</w:t>
      </w:r>
      <w:r w:rsidRPr="007B1491">
        <w:rPr>
          <w:i/>
          <w:iCs/>
          <w:sz w:val="28"/>
          <w:szCs w:val="28"/>
        </w:rPr>
        <w:t>ня, от т</w:t>
      </w:r>
      <w:r w:rsidRPr="007B1491">
        <w:rPr>
          <w:b/>
          <w:bCs/>
          <w:i/>
          <w:iCs/>
          <w:sz w:val="28"/>
          <w:szCs w:val="28"/>
        </w:rPr>
        <w:t>е</w:t>
      </w:r>
      <w:r w:rsidRPr="007B1491">
        <w:rPr>
          <w:i/>
          <w:iCs/>
          <w:sz w:val="28"/>
          <w:szCs w:val="28"/>
        </w:rPr>
        <w:t>бя, к н</w:t>
      </w:r>
      <w:r w:rsidRPr="007B1491">
        <w:rPr>
          <w:b/>
          <w:bCs/>
          <w:i/>
          <w:iCs/>
          <w:sz w:val="28"/>
          <w:szCs w:val="28"/>
        </w:rPr>
        <w:t>е</w:t>
      </w:r>
      <w:r w:rsidRPr="007B1491">
        <w:rPr>
          <w:i/>
          <w:iCs/>
          <w:sz w:val="28"/>
          <w:szCs w:val="28"/>
        </w:rPr>
        <w:t>му</w:t>
      </w:r>
      <w:r w:rsidRPr="007B1491">
        <w:rPr>
          <w:sz w:val="28"/>
          <w:szCs w:val="28"/>
        </w:rPr>
        <w:t>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Употребление мягкого знака на конце глаголов неопределённой формы (</w:t>
      </w:r>
      <w:r w:rsidRPr="007B1491">
        <w:rPr>
          <w:i/>
          <w:iCs/>
          <w:sz w:val="28"/>
          <w:szCs w:val="28"/>
        </w:rPr>
        <w:t>мыть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испечь</w:t>
      </w:r>
      <w:r w:rsidRPr="007B1491">
        <w:rPr>
          <w:sz w:val="28"/>
          <w:szCs w:val="28"/>
        </w:rPr>
        <w:t>), на конце глаголов настоящего и будущего времени в форме 2 лица после шипящих (</w:t>
      </w:r>
      <w:r w:rsidRPr="007B1491">
        <w:rPr>
          <w:i/>
          <w:iCs/>
          <w:sz w:val="28"/>
          <w:szCs w:val="28"/>
        </w:rPr>
        <w:t>учи</w:t>
      </w:r>
      <w:r w:rsidRPr="007B1491">
        <w:rPr>
          <w:b/>
          <w:bCs/>
          <w:i/>
          <w:iCs/>
          <w:sz w:val="28"/>
          <w:szCs w:val="28"/>
        </w:rPr>
        <w:t>шь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буде</w:t>
      </w:r>
      <w:r w:rsidRPr="007B1491">
        <w:rPr>
          <w:b/>
          <w:bCs/>
          <w:i/>
          <w:iCs/>
          <w:sz w:val="28"/>
          <w:szCs w:val="28"/>
        </w:rPr>
        <w:t>шь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закричи</w:t>
      </w:r>
      <w:r w:rsidRPr="007B1491">
        <w:rPr>
          <w:b/>
          <w:bCs/>
          <w:i/>
          <w:iCs/>
          <w:sz w:val="28"/>
          <w:szCs w:val="28"/>
        </w:rPr>
        <w:t>шь</w:t>
      </w:r>
      <w:r w:rsidRPr="007B1491">
        <w:rPr>
          <w:sz w:val="28"/>
          <w:szCs w:val="28"/>
        </w:rPr>
        <w:t xml:space="preserve">), сохранение мягкого знака перед </w:t>
      </w:r>
      <w:r w:rsidRPr="007B1491">
        <w:rPr>
          <w:i/>
          <w:iCs/>
          <w:sz w:val="28"/>
          <w:szCs w:val="28"/>
        </w:rPr>
        <w:t>-ся</w:t>
      </w:r>
      <w:r w:rsidRPr="007B1491">
        <w:rPr>
          <w:sz w:val="28"/>
          <w:szCs w:val="28"/>
        </w:rPr>
        <w:t xml:space="preserve"> (</w:t>
      </w:r>
      <w:r w:rsidRPr="007B1491">
        <w:rPr>
          <w:i/>
          <w:iCs/>
          <w:sz w:val="28"/>
          <w:szCs w:val="28"/>
        </w:rPr>
        <w:t>мыт</w:t>
      </w:r>
      <w:r w:rsidRPr="007B1491">
        <w:rPr>
          <w:b/>
          <w:bCs/>
          <w:i/>
          <w:iCs/>
          <w:sz w:val="28"/>
          <w:szCs w:val="28"/>
        </w:rPr>
        <w:t>ься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учиш</w:t>
      </w:r>
      <w:r w:rsidRPr="007B1491">
        <w:rPr>
          <w:b/>
          <w:bCs/>
          <w:i/>
          <w:iCs/>
          <w:sz w:val="28"/>
          <w:szCs w:val="28"/>
        </w:rPr>
        <w:t>ься</w:t>
      </w:r>
      <w:r w:rsidRPr="007B1491">
        <w:rPr>
          <w:sz w:val="28"/>
          <w:szCs w:val="28"/>
        </w:rPr>
        <w:t>). Гласные перед суффиксом -</w:t>
      </w:r>
      <w:r w:rsidRPr="007B1491">
        <w:rPr>
          <w:i/>
          <w:iCs/>
          <w:sz w:val="28"/>
          <w:szCs w:val="28"/>
        </w:rPr>
        <w:t>л</w:t>
      </w:r>
      <w:r w:rsidRPr="007B1491">
        <w:rPr>
          <w:sz w:val="28"/>
          <w:szCs w:val="28"/>
        </w:rPr>
        <w:t>- в глаголах пр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шедшего времени (</w:t>
      </w:r>
      <w:r w:rsidRPr="007B1491">
        <w:rPr>
          <w:i/>
          <w:iCs/>
          <w:sz w:val="28"/>
          <w:szCs w:val="28"/>
        </w:rPr>
        <w:t>та</w:t>
      </w:r>
      <w:r w:rsidRPr="007B1491">
        <w:rPr>
          <w:b/>
          <w:bCs/>
          <w:i/>
          <w:iCs/>
          <w:sz w:val="28"/>
          <w:szCs w:val="28"/>
        </w:rPr>
        <w:t>я</w:t>
      </w:r>
      <w:r w:rsidRPr="007B1491">
        <w:rPr>
          <w:i/>
          <w:iCs/>
          <w:sz w:val="28"/>
          <w:szCs w:val="28"/>
        </w:rPr>
        <w:t>л</w:t>
      </w:r>
      <w:r w:rsidRPr="007B1491">
        <w:rPr>
          <w:sz w:val="28"/>
          <w:szCs w:val="28"/>
        </w:rPr>
        <w:t xml:space="preserve">, </w:t>
      </w:r>
      <w:r w:rsidRPr="007B1491">
        <w:rPr>
          <w:i/>
          <w:iCs/>
          <w:sz w:val="28"/>
          <w:szCs w:val="28"/>
        </w:rPr>
        <w:t>се</w:t>
      </w:r>
      <w:r w:rsidRPr="007B1491">
        <w:rPr>
          <w:b/>
          <w:bCs/>
          <w:i/>
          <w:iCs/>
          <w:sz w:val="28"/>
          <w:szCs w:val="28"/>
        </w:rPr>
        <w:t>я</w:t>
      </w:r>
      <w:r w:rsidRPr="007B1491">
        <w:rPr>
          <w:i/>
          <w:iCs/>
          <w:sz w:val="28"/>
          <w:szCs w:val="28"/>
        </w:rPr>
        <w:t>л</w:t>
      </w:r>
      <w:r w:rsidRPr="007B1491">
        <w:rPr>
          <w:sz w:val="28"/>
          <w:szCs w:val="28"/>
        </w:rPr>
        <w:t>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lastRenderedPageBreak/>
        <w:t>Правописание безударных гласных в личных окончаниях глаголов 1 и 2 спряжения. Работа с орфографическим словарём. Развитие орфографической зоркости.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Знаки препинания, используемые при однородных членах, соединё</w:t>
      </w:r>
      <w:r w:rsidRPr="007B1491">
        <w:rPr>
          <w:sz w:val="28"/>
          <w:szCs w:val="28"/>
        </w:rPr>
        <w:t>н</w:t>
      </w:r>
      <w:r w:rsidRPr="007B1491">
        <w:rPr>
          <w:sz w:val="28"/>
          <w:szCs w:val="28"/>
        </w:rPr>
        <w:t>ных перечислительной интонацией, союзами.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Наблюдения над интонацией и знаками препинания в предложениях с обращениями</w:t>
      </w:r>
    </w:p>
    <w:p w:rsidR="00CD7800" w:rsidRPr="007B1491" w:rsidRDefault="00CD7800" w:rsidP="00594B10">
      <w:pPr>
        <w:ind w:firstLine="708"/>
        <w:jc w:val="both"/>
        <w:rPr>
          <w:i/>
          <w:iCs/>
          <w:sz w:val="28"/>
          <w:szCs w:val="28"/>
        </w:rPr>
      </w:pPr>
      <w:r w:rsidRPr="007B1491">
        <w:rPr>
          <w:b/>
          <w:bCs/>
          <w:sz w:val="28"/>
          <w:szCs w:val="28"/>
        </w:rPr>
        <w:t>Развитие речи</w:t>
      </w:r>
      <w:r w:rsidRPr="007B1491">
        <w:rPr>
          <w:sz w:val="28"/>
          <w:szCs w:val="28"/>
        </w:rPr>
        <w:t xml:space="preserve">*. Обогащение словарного запаса эмоционально-оценочной и глагольной лексикой, </w:t>
      </w:r>
      <w:r w:rsidRPr="007B1491">
        <w:rPr>
          <w:i/>
          <w:iCs/>
          <w:sz w:val="28"/>
          <w:szCs w:val="28"/>
        </w:rPr>
        <w:t>упражнения по использованию в речи п</w:t>
      </w:r>
      <w:r w:rsidRPr="007B1491">
        <w:rPr>
          <w:i/>
          <w:iCs/>
          <w:sz w:val="28"/>
          <w:szCs w:val="28"/>
        </w:rPr>
        <w:t>о</w:t>
      </w:r>
      <w:r w:rsidRPr="007B1491">
        <w:rPr>
          <w:i/>
          <w:iCs/>
          <w:sz w:val="28"/>
          <w:szCs w:val="28"/>
        </w:rPr>
        <w:t>словиц, поговорок, фразеологизмов.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Упражнения по культуре речи:</w:t>
      </w:r>
    </w:p>
    <w:p w:rsidR="00CD7800" w:rsidRPr="007B1491" w:rsidRDefault="00594B10" w:rsidP="007B1491">
      <w:pPr>
        <w:ind w:firstLine="360"/>
        <w:jc w:val="both"/>
        <w:rPr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в правильной связи слов в словосочетании: согласование прилагател</w:t>
      </w:r>
      <w:r w:rsidR="00CD7800" w:rsidRPr="007B1491">
        <w:rPr>
          <w:sz w:val="28"/>
          <w:szCs w:val="28"/>
        </w:rPr>
        <w:t>ь</w:t>
      </w:r>
      <w:r w:rsidR="00CD7800" w:rsidRPr="007B1491">
        <w:rPr>
          <w:sz w:val="28"/>
          <w:szCs w:val="28"/>
        </w:rPr>
        <w:t>ных с существительными, выбор нужной падежной формы имени существ</w:t>
      </w:r>
      <w:r w:rsidR="00CD7800" w:rsidRPr="007B1491">
        <w:rPr>
          <w:sz w:val="28"/>
          <w:szCs w:val="28"/>
        </w:rPr>
        <w:t>и</w:t>
      </w:r>
      <w:r w:rsidR="00CD7800" w:rsidRPr="007B1491">
        <w:rPr>
          <w:sz w:val="28"/>
          <w:szCs w:val="28"/>
        </w:rPr>
        <w:t>тельного при управлении им глаголом;</w:t>
      </w:r>
    </w:p>
    <w:p w:rsidR="00CD7800" w:rsidRPr="007B1491" w:rsidRDefault="00594B10" w:rsidP="007B1491">
      <w:pPr>
        <w:ind w:firstLine="360"/>
        <w:jc w:val="both"/>
        <w:rPr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в выборе и образовании нужных форм частей речи (</w:t>
      </w:r>
      <w:r w:rsidR="00CD7800" w:rsidRPr="007B1491">
        <w:rPr>
          <w:i/>
          <w:iCs/>
          <w:sz w:val="28"/>
          <w:szCs w:val="28"/>
        </w:rPr>
        <w:t>помидоров</w:t>
      </w:r>
      <w:r w:rsidR="00CD7800" w:rsidRPr="007B1491">
        <w:rPr>
          <w:sz w:val="28"/>
          <w:szCs w:val="28"/>
        </w:rPr>
        <w:t xml:space="preserve">, </w:t>
      </w:r>
      <w:r w:rsidR="00CD7800" w:rsidRPr="007B1491">
        <w:rPr>
          <w:i/>
          <w:iCs/>
          <w:sz w:val="28"/>
          <w:szCs w:val="28"/>
        </w:rPr>
        <w:t>чулок</w:t>
      </w:r>
      <w:r w:rsidR="00CD7800" w:rsidRPr="007B1491">
        <w:rPr>
          <w:sz w:val="28"/>
          <w:szCs w:val="28"/>
        </w:rPr>
        <w:t xml:space="preserve"> и т.п.).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Расширение грамматического строя речи. Распространение предлож</w:t>
      </w:r>
      <w:r w:rsidRPr="007B1491">
        <w:rPr>
          <w:sz w:val="28"/>
          <w:szCs w:val="28"/>
        </w:rPr>
        <w:t>е</w:t>
      </w:r>
      <w:r w:rsidRPr="007B1491">
        <w:rPr>
          <w:sz w:val="28"/>
          <w:szCs w:val="28"/>
        </w:rPr>
        <w:t>ний второстепенными членами, составление предложений по заданной теме, по схеме, по речевой задаче.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Комплексная работа над структурой текста: озаглавливание, коррект</w:t>
      </w:r>
      <w:r w:rsidRPr="007B1491">
        <w:rPr>
          <w:sz w:val="28"/>
          <w:szCs w:val="28"/>
        </w:rPr>
        <w:t>и</w:t>
      </w:r>
      <w:r w:rsidRPr="007B1491">
        <w:rPr>
          <w:sz w:val="28"/>
          <w:szCs w:val="28"/>
        </w:rPr>
        <w:t>рование порядка предложений и абзацев. Работа с планами текстов.</w:t>
      </w:r>
    </w:p>
    <w:p w:rsidR="00CD7800" w:rsidRPr="007B1491" w:rsidRDefault="00CD7800" w:rsidP="00594B10">
      <w:pPr>
        <w:ind w:firstLine="708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Воспроизведение (изложение) содержания услышанного, прочитанн</w:t>
      </w:r>
      <w:r w:rsidRPr="007B1491">
        <w:rPr>
          <w:sz w:val="28"/>
          <w:szCs w:val="28"/>
        </w:rPr>
        <w:t>о</w:t>
      </w:r>
      <w:r w:rsidRPr="007B1491">
        <w:rPr>
          <w:sz w:val="28"/>
          <w:szCs w:val="28"/>
        </w:rPr>
        <w:t>го:</w:t>
      </w:r>
    </w:p>
    <w:p w:rsidR="00CD7800" w:rsidRPr="007B1491" w:rsidRDefault="00594B10" w:rsidP="007B1491">
      <w:pPr>
        <w:ind w:firstLine="360"/>
        <w:jc w:val="both"/>
        <w:rPr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дословно (устно </w:t>
      </w: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выразительное чтение вслух, декламирование наизусть, письменно </w:t>
      </w: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списывание текста, письмо под диктовку, письмо по памяти); </w:t>
      </w:r>
    </w:p>
    <w:p w:rsidR="00CD7800" w:rsidRPr="007B1491" w:rsidRDefault="00594B10" w:rsidP="007B1491">
      <w:pPr>
        <w:ind w:firstLine="360"/>
        <w:jc w:val="both"/>
        <w:rPr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близко к исходному тексту (устно </w:t>
      </w: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пересказ, письменно </w:t>
      </w:r>
      <w:r>
        <w:rPr>
          <w:rFonts w:eastAsia="SchoolBookC"/>
          <w:bCs/>
          <w:iCs/>
          <w:sz w:val="28"/>
          <w:szCs w:val="28"/>
        </w:rPr>
        <w:t>–</w:t>
      </w:r>
      <w:r w:rsidR="00CD7800" w:rsidRPr="007B1491">
        <w:rPr>
          <w:sz w:val="28"/>
          <w:szCs w:val="28"/>
        </w:rPr>
        <w:t xml:space="preserve"> изложение с опорой на самостоятельно составленный план, наброски, схемы);</w:t>
      </w:r>
    </w:p>
    <w:p w:rsidR="00CD7800" w:rsidRPr="00A57F18" w:rsidRDefault="00594B10" w:rsidP="00A57F18">
      <w:pPr>
        <w:ind w:firstLine="360"/>
        <w:jc w:val="both"/>
        <w:rPr>
          <w:sz w:val="28"/>
          <w:szCs w:val="28"/>
        </w:rPr>
      </w:pPr>
      <w:r>
        <w:rPr>
          <w:rFonts w:eastAsia="SchoolBookC"/>
          <w:bCs/>
          <w:iCs/>
          <w:sz w:val="28"/>
          <w:szCs w:val="28"/>
        </w:rPr>
        <w:t>–</w:t>
      </w:r>
      <w:r w:rsidR="00A57F18">
        <w:rPr>
          <w:sz w:val="28"/>
          <w:szCs w:val="28"/>
        </w:rPr>
        <w:t xml:space="preserve"> сжато (краткий пересказ).</w:t>
      </w:r>
    </w:p>
    <w:p w:rsidR="00594B10" w:rsidRDefault="00594B10" w:rsidP="007B1491">
      <w:pPr>
        <w:ind w:left="360"/>
        <w:jc w:val="both"/>
        <w:rPr>
          <w:b/>
          <w:sz w:val="28"/>
          <w:szCs w:val="28"/>
        </w:rPr>
      </w:pPr>
    </w:p>
    <w:p w:rsidR="007B1491" w:rsidRPr="007B1491" w:rsidRDefault="007B1491" w:rsidP="007B1491">
      <w:pPr>
        <w:ind w:left="360"/>
        <w:jc w:val="both"/>
        <w:rPr>
          <w:b/>
          <w:sz w:val="28"/>
          <w:szCs w:val="28"/>
        </w:rPr>
      </w:pPr>
      <w:r w:rsidRPr="007B1491">
        <w:rPr>
          <w:b/>
          <w:sz w:val="28"/>
          <w:szCs w:val="28"/>
        </w:rPr>
        <w:t>Формы организации учебных занятий:</w:t>
      </w:r>
    </w:p>
    <w:p w:rsidR="007B1491" w:rsidRPr="007B1491" w:rsidRDefault="007B1491" w:rsidP="007B1491">
      <w:pPr>
        <w:ind w:left="360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- парная</w:t>
      </w:r>
      <w:r w:rsidR="00594B10">
        <w:rPr>
          <w:sz w:val="28"/>
          <w:szCs w:val="28"/>
        </w:rPr>
        <w:t xml:space="preserve"> (с учителем)</w:t>
      </w:r>
      <w:r w:rsidRPr="007B1491">
        <w:rPr>
          <w:sz w:val="28"/>
          <w:szCs w:val="28"/>
        </w:rPr>
        <w:t>;</w:t>
      </w:r>
    </w:p>
    <w:p w:rsidR="007B1491" w:rsidRPr="007B1491" w:rsidRDefault="007B1491" w:rsidP="007B1491">
      <w:pPr>
        <w:ind w:left="360"/>
        <w:jc w:val="both"/>
        <w:rPr>
          <w:sz w:val="28"/>
          <w:szCs w:val="28"/>
        </w:rPr>
      </w:pPr>
      <w:r w:rsidRPr="007B1491">
        <w:rPr>
          <w:sz w:val="28"/>
          <w:szCs w:val="28"/>
        </w:rPr>
        <w:t>- индивидуальная.</w:t>
      </w:r>
    </w:p>
    <w:p w:rsidR="00C835A9" w:rsidRPr="007B1491" w:rsidRDefault="00C835A9" w:rsidP="007B1491">
      <w:pPr>
        <w:ind w:firstLine="360"/>
        <w:jc w:val="both"/>
        <w:rPr>
          <w:sz w:val="28"/>
          <w:szCs w:val="28"/>
        </w:rPr>
      </w:pPr>
    </w:p>
    <w:p w:rsidR="00877035" w:rsidRPr="007B1491" w:rsidRDefault="00877035" w:rsidP="007B1491">
      <w:pPr>
        <w:jc w:val="both"/>
        <w:rPr>
          <w:color w:val="000000" w:themeColor="text1"/>
          <w:sz w:val="28"/>
          <w:szCs w:val="28"/>
        </w:rPr>
      </w:pPr>
    </w:p>
    <w:p w:rsidR="00877035" w:rsidRPr="007B1491" w:rsidRDefault="00877035" w:rsidP="007B1491">
      <w:pPr>
        <w:jc w:val="both"/>
        <w:rPr>
          <w:color w:val="000000" w:themeColor="text1"/>
          <w:sz w:val="28"/>
          <w:szCs w:val="28"/>
        </w:rPr>
      </w:pPr>
    </w:p>
    <w:p w:rsidR="00877035" w:rsidRPr="007B1491" w:rsidRDefault="00877035" w:rsidP="007B1491">
      <w:pPr>
        <w:jc w:val="both"/>
        <w:rPr>
          <w:color w:val="000000" w:themeColor="text1"/>
          <w:sz w:val="28"/>
          <w:szCs w:val="28"/>
        </w:rPr>
      </w:pPr>
    </w:p>
    <w:p w:rsidR="00903671" w:rsidRDefault="00903671" w:rsidP="00E64DD2">
      <w:pPr>
        <w:rPr>
          <w:rFonts w:ascii="Arial" w:eastAsia="Calibri" w:hAnsi="Arial" w:cs="Arial"/>
          <w:b/>
          <w:smallCaps/>
          <w:color w:val="000000"/>
          <w:lang w:eastAsia="en-US"/>
        </w:rPr>
        <w:sectPr w:rsidR="00903671" w:rsidSect="004B7B56">
          <w:foot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E64DD2" w:rsidRPr="00C835A9" w:rsidRDefault="00E64DD2" w:rsidP="00535347"/>
    <w:p w:rsidR="007B1491" w:rsidRPr="002E78CA" w:rsidRDefault="00903671" w:rsidP="000B05B4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E78CA">
        <w:rPr>
          <w:rFonts w:eastAsia="Calibri"/>
          <w:b/>
          <w:color w:val="000000"/>
          <w:sz w:val="28"/>
          <w:szCs w:val="28"/>
          <w:lang w:eastAsia="en-US"/>
        </w:rPr>
        <w:t>Календарно-тематическое планирование</w:t>
      </w:r>
      <w:r w:rsidR="00E64DD2" w:rsidRPr="002E78CA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:rsidR="00E64DD2" w:rsidRPr="002E78CA" w:rsidRDefault="00A57F18" w:rsidP="000B05B4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E78CA">
        <w:rPr>
          <w:rFonts w:eastAsia="Calibri"/>
          <w:b/>
          <w:color w:val="000000"/>
          <w:sz w:val="28"/>
          <w:szCs w:val="28"/>
          <w:lang w:eastAsia="en-US"/>
        </w:rPr>
        <w:t>1 класс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92"/>
        <w:gridCol w:w="2126"/>
        <w:gridCol w:w="1134"/>
        <w:gridCol w:w="2694"/>
        <w:gridCol w:w="2409"/>
        <w:gridCol w:w="2268"/>
        <w:gridCol w:w="2410"/>
      </w:tblGrid>
      <w:tr w:rsidR="00D06A81" w:rsidRPr="005145FD" w:rsidTr="002E78CA">
        <w:trPr>
          <w:trHeight w:val="20"/>
        </w:trPr>
        <w:tc>
          <w:tcPr>
            <w:tcW w:w="710" w:type="dxa"/>
            <w:vMerge w:val="restart"/>
            <w:vAlign w:val="center"/>
          </w:tcPr>
          <w:p w:rsidR="00D06A81" w:rsidRPr="002E78CA" w:rsidRDefault="00D06A81" w:rsidP="002E78CA">
            <w:pPr>
              <w:jc w:val="center"/>
              <w:rPr>
                <w:b/>
              </w:rPr>
            </w:pPr>
            <w:r w:rsidRPr="002E78CA">
              <w:rPr>
                <w:b/>
              </w:rPr>
              <w:t>№ урока</w:t>
            </w:r>
          </w:p>
        </w:tc>
        <w:tc>
          <w:tcPr>
            <w:tcW w:w="992" w:type="dxa"/>
            <w:vMerge w:val="restart"/>
            <w:vAlign w:val="center"/>
          </w:tcPr>
          <w:p w:rsidR="00D06A81" w:rsidRPr="002E78CA" w:rsidRDefault="00D06A81" w:rsidP="002E78CA">
            <w:pPr>
              <w:jc w:val="center"/>
              <w:rPr>
                <w:b/>
              </w:rPr>
            </w:pPr>
            <w:r w:rsidRPr="002E78CA">
              <w:rPr>
                <w:b/>
              </w:rPr>
              <w:t>Дата</w:t>
            </w:r>
          </w:p>
        </w:tc>
        <w:tc>
          <w:tcPr>
            <w:tcW w:w="2126" w:type="dxa"/>
            <w:vMerge w:val="restart"/>
            <w:vAlign w:val="center"/>
          </w:tcPr>
          <w:p w:rsidR="00D06A81" w:rsidRPr="002E78CA" w:rsidRDefault="00D06A81" w:rsidP="002E78CA">
            <w:pPr>
              <w:jc w:val="center"/>
              <w:rPr>
                <w:b/>
              </w:rPr>
            </w:pPr>
            <w:r w:rsidRPr="002E78CA">
              <w:rPr>
                <w:b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D06A81" w:rsidRPr="002E78CA" w:rsidRDefault="00D06A81" w:rsidP="002E78CA">
            <w:pPr>
              <w:jc w:val="center"/>
              <w:rPr>
                <w:b/>
              </w:rPr>
            </w:pPr>
            <w:r w:rsidRPr="002E78CA">
              <w:rPr>
                <w:b/>
              </w:rPr>
              <w:t>Тип урока</w:t>
            </w:r>
          </w:p>
        </w:tc>
        <w:tc>
          <w:tcPr>
            <w:tcW w:w="2694" w:type="dxa"/>
            <w:vMerge w:val="restart"/>
            <w:vAlign w:val="center"/>
          </w:tcPr>
          <w:p w:rsidR="00D06A81" w:rsidRPr="002E78CA" w:rsidRDefault="00D06A81" w:rsidP="002E78CA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E78CA">
              <w:rPr>
                <w:rFonts w:eastAsia="Calibri"/>
                <w:b/>
                <w:bCs/>
                <w:color w:val="000000"/>
                <w:lang w:eastAsia="en-US"/>
              </w:rPr>
              <w:t>Характеристика учебной деятельности учащихся</w:t>
            </w:r>
          </w:p>
        </w:tc>
        <w:tc>
          <w:tcPr>
            <w:tcW w:w="7087" w:type="dxa"/>
            <w:gridSpan w:val="3"/>
            <w:vAlign w:val="center"/>
          </w:tcPr>
          <w:p w:rsidR="00D06A81" w:rsidRPr="002E78CA" w:rsidRDefault="00D06A81" w:rsidP="002E78CA">
            <w:pPr>
              <w:jc w:val="center"/>
              <w:rPr>
                <w:b/>
              </w:rPr>
            </w:pPr>
            <w:r w:rsidRPr="002E78CA">
              <w:rPr>
                <w:rFonts w:eastAsia="Calibri"/>
                <w:b/>
                <w:color w:val="000000"/>
                <w:lang w:eastAsia="en-US"/>
              </w:rPr>
              <w:t>Планируемые результаты</w:t>
            </w:r>
          </w:p>
        </w:tc>
      </w:tr>
      <w:tr w:rsidR="00EC5092" w:rsidRPr="005145FD" w:rsidTr="002E78CA">
        <w:trPr>
          <w:trHeight w:val="20"/>
        </w:trPr>
        <w:tc>
          <w:tcPr>
            <w:tcW w:w="710" w:type="dxa"/>
            <w:vMerge/>
            <w:vAlign w:val="center"/>
          </w:tcPr>
          <w:p w:rsidR="00EC5092" w:rsidRPr="002E78CA" w:rsidRDefault="00EC5092" w:rsidP="002E78CA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EC5092" w:rsidRPr="002E78CA" w:rsidRDefault="00EC5092" w:rsidP="002E78CA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EC5092" w:rsidRPr="002E78CA" w:rsidRDefault="00EC5092" w:rsidP="002E78CA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EC5092" w:rsidRPr="002E78CA" w:rsidRDefault="00EC5092" w:rsidP="002E78CA">
            <w:pPr>
              <w:jc w:val="center"/>
              <w:rPr>
                <w:b/>
              </w:rPr>
            </w:pPr>
          </w:p>
        </w:tc>
        <w:tc>
          <w:tcPr>
            <w:tcW w:w="2694" w:type="dxa"/>
            <w:vMerge/>
            <w:vAlign w:val="center"/>
          </w:tcPr>
          <w:p w:rsidR="00EC5092" w:rsidRPr="002E78CA" w:rsidRDefault="00EC5092" w:rsidP="002E78CA">
            <w:pPr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EC5092" w:rsidRPr="002E78CA" w:rsidRDefault="000C1808" w:rsidP="002E78CA">
            <w:pPr>
              <w:jc w:val="center"/>
              <w:rPr>
                <w:b/>
              </w:rPr>
            </w:pPr>
            <w:r w:rsidRPr="002E78CA">
              <w:rPr>
                <w:b/>
              </w:rPr>
              <w:t>Предметные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C5092" w:rsidRPr="002E78CA" w:rsidRDefault="000C1808" w:rsidP="002E78CA">
            <w:pPr>
              <w:jc w:val="center"/>
              <w:rPr>
                <w:b/>
              </w:rPr>
            </w:pPr>
            <w:r w:rsidRPr="002E78CA">
              <w:rPr>
                <w:b/>
              </w:rPr>
              <w:t>Личностные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C5092" w:rsidRPr="002E78CA" w:rsidRDefault="000C1808" w:rsidP="002E78CA">
            <w:pPr>
              <w:jc w:val="center"/>
              <w:rPr>
                <w:b/>
              </w:rPr>
            </w:pPr>
            <w:r w:rsidRPr="002E78CA">
              <w:rPr>
                <w:b/>
              </w:rPr>
              <w:t>Метапредметные</w:t>
            </w:r>
          </w:p>
        </w:tc>
      </w:tr>
      <w:tr w:rsidR="0052420F" w:rsidRPr="005145FD" w:rsidTr="002E78CA">
        <w:trPr>
          <w:trHeight w:val="292"/>
        </w:trPr>
        <w:tc>
          <w:tcPr>
            <w:tcW w:w="14743" w:type="dxa"/>
            <w:gridSpan w:val="8"/>
          </w:tcPr>
          <w:p w:rsidR="0052420F" w:rsidRPr="00C5230A" w:rsidRDefault="0052420F" w:rsidP="0052420F">
            <w:pPr>
              <w:spacing w:after="200"/>
              <w:jc w:val="center"/>
              <w:rPr>
                <w:iCs/>
              </w:rPr>
            </w:pPr>
            <w:r w:rsidRPr="00C5230A">
              <w:rPr>
                <w:iCs/>
              </w:rPr>
              <w:t>Обучение грамоте</w:t>
            </w:r>
          </w:p>
        </w:tc>
      </w:tr>
      <w:tr w:rsidR="0035747C" w:rsidRPr="00C5230A" w:rsidTr="002E78CA">
        <w:trPr>
          <w:trHeight w:val="1851"/>
        </w:trPr>
        <w:tc>
          <w:tcPr>
            <w:tcW w:w="710" w:type="dxa"/>
          </w:tcPr>
          <w:p w:rsidR="0035747C" w:rsidRPr="00C5230A" w:rsidRDefault="0035747C" w:rsidP="00C5230A">
            <w:pPr>
              <w:jc w:val="both"/>
            </w:pPr>
            <w:r w:rsidRPr="00C5230A">
              <w:t>1</w:t>
            </w:r>
          </w:p>
          <w:p w:rsidR="0035747C" w:rsidRPr="00C5230A" w:rsidRDefault="0035747C" w:rsidP="00C5230A">
            <w:pPr>
              <w:jc w:val="both"/>
            </w:pPr>
          </w:p>
        </w:tc>
        <w:tc>
          <w:tcPr>
            <w:tcW w:w="992" w:type="dxa"/>
          </w:tcPr>
          <w:p w:rsidR="0035747C" w:rsidRPr="00C5230A" w:rsidRDefault="0035747C" w:rsidP="00C5230A">
            <w:pPr>
              <w:jc w:val="both"/>
            </w:pPr>
          </w:p>
        </w:tc>
        <w:tc>
          <w:tcPr>
            <w:tcW w:w="2126" w:type="dxa"/>
          </w:tcPr>
          <w:p w:rsidR="0035747C" w:rsidRPr="00C5230A" w:rsidRDefault="0035747C" w:rsidP="00337334">
            <w:pPr>
              <w:jc w:val="both"/>
            </w:pPr>
            <w:r w:rsidRPr="00C5230A">
              <w:t>Знакомство с пропи</w:t>
            </w:r>
            <w:r w:rsidR="007E00D5" w:rsidRPr="00C5230A">
              <w:t>сью.</w:t>
            </w:r>
            <w:r w:rsidR="002E78CA">
              <w:t xml:space="preserve"> </w:t>
            </w:r>
            <w:r w:rsidR="007E00D5" w:rsidRPr="00C5230A">
              <w:t>Пис</w:t>
            </w:r>
            <w:r w:rsidR="007E00D5" w:rsidRPr="00C5230A">
              <w:t>ь</w:t>
            </w:r>
            <w:r w:rsidR="007E00D5" w:rsidRPr="00C5230A">
              <w:t>мо горизонтал</w:t>
            </w:r>
            <w:r w:rsidR="007E00D5" w:rsidRPr="00C5230A">
              <w:t>ь</w:t>
            </w:r>
            <w:r w:rsidR="007E00D5" w:rsidRPr="00C5230A">
              <w:t>ных и наклонных линий.</w:t>
            </w:r>
          </w:p>
        </w:tc>
        <w:tc>
          <w:tcPr>
            <w:tcW w:w="1134" w:type="dxa"/>
          </w:tcPr>
          <w:p w:rsidR="0035747C" w:rsidRPr="00C5230A" w:rsidRDefault="0035747C" w:rsidP="00337334">
            <w:pPr>
              <w:jc w:val="both"/>
            </w:pPr>
            <w:r w:rsidRPr="00C5230A">
              <w:t>УИПЗЗ</w:t>
            </w:r>
          </w:p>
          <w:p w:rsidR="0035747C" w:rsidRPr="00C5230A" w:rsidRDefault="0035747C" w:rsidP="00337334">
            <w:pPr>
              <w:jc w:val="both"/>
            </w:pPr>
          </w:p>
        </w:tc>
        <w:tc>
          <w:tcPr>
            <w:tcW w:w="2694" w:type="dxa"/>
          </w:tcPr>
          <w:p w:rsidR="0035747C" w:rsidRPr="00C5230A" w:rsidRDefault="0035747C" w:rsidP="00337334">
            <w:pPr>
              <w:jc w:val="both"/>
            </w:pPr>
            <w:r w:rsidRPr="00C5230A">
              <w:t>Знакомство с гигиен</w:t>
            </w:r>
            <w:r w:rsidRPr="00C5230A">
              <w:t>и</w:t>
            </w:r>
            <w:r w:rsidRPr="00C5230A">
              <w:t>ческими требованиями при письме. Правила посадки и пользования письменными прина</w:t>
            </w:r>
            <w:r w:rsidRPr="00C5230A">
              <w:t>д</w:t>
            </w:r>
            <w:r w:rsidRPr="00C5230A">
              <w:t>лежностями</w:t>
            </w:r>
          </w:p>
          <w:p w:rsidR="0035747C" w:rsidRPr="00C5230A" w:rsidRDefault="0035747C" w:rsidP="00337334">
            <w:pPr>
              <w:jc w:val="both"/>
            </w:pPr>
            <w:r w:rsidRPr="00C5230A">
              <w:t>Понятие вертикальных и горизонтальных наклонных</w:t>
            </w:r>
          </w:p>
        </w:tc>
        <w:tc>
          <w:tcPr>
            <w:tcW w:w="2409" w:type="dxa"/>
          </w:tcPr>
          <w:p w:rsidR="0035747C" w:rsidRPr="00C5230A" w:rsidRDefault="0035747C" w:rsidP="00337334">
            <w:pPr>
              <w:jc w:val="both"/>
            </w:pPr>
            <w:r w:rsidRPr="00C5230A">
              <w:t>Уметь правильно сидеть за партой и пользоваться пис</w:t>
            </w:r>
            <w:r w:rsidRPr="00C5230A">
              <w:t>ь</w:t>
            </w:r>
            <w:r w:rsidRPr="00C5230A">
              <w:t>менными прина</w:t>
            </w:r>
            <w:r w:rsidRPr="00C5230A">
              <w:t>д</w:t>
            </w:r>
            <w:r w:rsidRPr="00C5230A">
              <w:t>лежностями.</w:t>
            </w:r>
            <w:r w:rsidR="002E78CA">
              <w:t xml:space="preserve"> </w:t>
            </w:r>
            <w:r w:rsidRPr="00C5230A">
              <w:t>Уметь писать прямые л</w:t>
            </w:r>
            <w:r w:rsidRPr="00C5230A">
              <w:t>и</w:t>
            </w:r>
            <w:r w:rsidRPr="00C5230A">
              <w:t>нии; ориентироват</w:t>
            </w:r>
            <w:r w:rsidRPr="00C5230A">
              <w:t>ь</w:t>
            </w:r>
            <w:r w:rsidRPr="00C5230A">
              <w:t>ся в тетради; польз</w:t>
            </w:r>
            <w:r w:rsidRPr="00C5230A">
              <w:t>о</w:t>
            </w:r>
            <w:r w:rsidRPr="00C5230A">
              <w:t>ваться устной речью  в различных ситу</w:t>
            </w:r>
            <w:r w:rsidRPr="00C5230A">
              <w:t>а</w:t>
            </w:r>
            <w:r w:rsidRPr="00C5230A">
              <w:t>циях</w:t>
            </w:r>
          </w:p>
        </w:tc>
        <w:tc>
          <w:tcPr>
            <w:tcW w:w="2268" w:type="dxa"/>
          </w:tcPr>
          <w:p w:rsidR="0035747C" w:rsidRPr="00C5230A" w:rsidRDefault="0035747C" w:rsidP="00337334">
            <w:pPr>
              <w:jc w:val="both"/>
            </w:pPr>
            <w:r w:rsidRPr="00C5230A">
              <w:t>Пробуждение и</w:t>
            </w:r>
            <w:r w:rsidRPr="00C5230A">
              <w:t>н</w:t>
            </w:r>
            <w:r w:rsidRPr="00C5230A">
              <w:t>тереса к учебному предмету</w:t>
            </w:r>
          </w:p>
          <w:p w:rsidR="0035747C" w:rsidRPr="00C5230A" w:rsidRDefault="0035747C" w:rsidP="00337334">
            <w:pPr>
              <w:jc w:val="both"/>
            </w:pPr>
            <w:r w:rsidRPr="00C5230A">
              <w:t>Заинтересова</w:t>
            </w:r>
            <w:r w:rsidRPr="00C5230A">
              <w:t>н</w:t>
            </w:r>
            <w:r w:rsidRPr="00C5230A">
              <w:t>ность в правильном выполнении зад</w:t>
            </w:r>
            <w:r w:rsidRPr="00C5230A">
              <w:t>а</w:t>
            </w:r>
            <w:r w:rsidRPr="00C5230A">
              <w:t>ний.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35747C" w:rsidRPr="00C5230A" w:rsidRDefault="0035747C" w:rsidP="00337334">
            <w:pPr>
              <w:jc w:val="both"/>
            </w:pPr>
            <w:r w:rsidRPr="00C5230A">
              <w:rPr>
                <w:iCs/>
              </w:rPr>
              <w:t xml:space="preserve">Учиться соблюдать </w:t>
            </w:r>
            <w:r w:rsidRPr="00C5230A">
              <w:t>гигиенические тр</w:t>
            </w:r>
            <w:r w:rsidRPr="00C5230A">
              <w:t>е</w:t>
            </w:r>
            <w:r w:rsidRPr="00C5230A">
              <w:t xml:space="preserve">бования при письме. </w:t>
            </w:r>
            <w:r w:rsidRPr="00C5230A">
              <w:rPr>
                <w:iCs/>
              </w:rPr>
              <w:t>Контролировать</w:t>
            </w:r>
            <w:r w:rsidRPr="00C5230A">
              <w:t xml:space="preserve"> свои действия в пр</w:t>
            </w:r>
            <w:r w:rsidRPr="00C5230A">
              <w:t>о</w:t>
            </w:r>
            <w:r w:rsidRPr="00C5230A">
              <w:t>цессе работы.</w:t>
            </w:r>
            <w:r w:rsidR="002E78CA">
              <w:t xml:space="preserve"> </w:t>
            </w:r>
            <w:r w:rsidRPr="00C5230A">
              <w:rPr>
                <w:iCs/>
              </w:rPr>
              <w:t>Орг</w:t>
            </w:r>
            <w:r w:rsidRPr="00C5230A">
              <w:rPr>
                <w:iCs/>
              </w:rPr>
              <w:t>а</w:t>
            </w:r>
            <w:r w:rsidRPr="00C5230A">
              <w:rPr>
                <w:iCs/>
              </w:rPr>
              <w:t>низовывать</w:t>
            </w:r>
            <w:r w:rsidRPr="00C5230A">
              <w:t xml:space="preserve"> свое р</w:t>
            </w:r>
            <w:r w:rsidRPr="00C5230A">
              <w:t>а</w:t>
            </w:r>
            <w:r w:rsidRPr="00C5230A">
              <w:t xml:space="preserve">бочее место и </w:t>
            </w:r>
            <w:r w:rsidRPr="00C5230A">
              <w:rPr>
                <w:iCs/>
              </w:rPr>
              <w:t>по</w:t>
            </w:r>
            <w:r w:rsidRPr="00C5230A">
              <w:rPr>
                <w:iCs/>
              </w:rPr>
              <w:t>д</w:t>
            </w:r>
            <w:r w:rsidRPr="00C5230A">
              <w:rPr>
                <w:iCs/>
              </w:rPr>
              <w:t>держивать</w:t>
            </w:r>
            <w:r w:rsidRPr="00C5230A">
              <w:t xml:space="preserve"> порядок на парте</w:t>
            </w:r>
          </w:p>
        </w:tc>
      </w:tr>
      <w:tr w:rsidR="00EC5092" w:rsidRPr="00C5230A" w:rsidTr="001E13E9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</w:tcPr>
          <w:p w:rsidR="00EC5092" w:rsidRPr="00C5230A" w:rsidRDefault="007E00D5" w:rsidP="00C5230A">
            <w:pPr>
              <w:jc w:val="both"/>
            </w:pPr>
            <w:r w:rsidRPr="00C5230A"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5092" w:rsidRPr="00C5230A" w:rsidRDefault="00EC5092" w:rsidP="00C5230A">
            <w:pPr>
              <w:jc w:val="both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t>Знакомство с о</w:t>
            </w:r>
            <w:r w:rsidRPr="00C5230A">
              <w:t>с</w:t>
            </w:r>
            <w:r w:rsidRPr="00C5230A">
              <w:t>новным алгори</w:t>
            </w:r>
            <w:r w:rsidRPr="00C5230A">
              <w:t>т</w:t>
            </w:r>
            <w:r w:rsidRPr="00C5230A">
              <w:t>мом письма. Написание и с</w:t>
            </w:r>
            <w:r w:rsidRPr="00C5230A">
              <w:t>о</w:t>
            </w:r>
            <w:r w:rsidRPr="00C5230A">
              <w:t>единение крючка и наклонной. Шесть элементов  основного алг</w:t>
            </w:r>
            <w:r w:rsidRPr="00C5230A">
              <w:t>о</w:t>
            </w:r>
            <w:r w:rsidRPr="00C5230A">
              <w:t>ритма  письма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t>Работа с маршрутным листом. Письмо крючка и наклонной. Шесть элементов основного алгоритма письма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t>Знать гигиенические правила письма и уметь писать в с</w:t>
            </w:r>
            <w:r w:rsidRPr="00C5230A">
              <w:t>о</w:t>
            </w:r>
            <w:r w:rsidRPr="00C5230A">
              <w:t>единении крючка и наклонной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C5092" w:rsidRPr="00C5230A" w:rsidRDefault="005145FD" w:rsidP="00337334">
            <w:pPr>
              <w:jc w:val="both"/>
            </w:pPr>
            <w:r w:rsidRPr="00C5230A">
              <w:t>Становление поз</w:t>
            </w:r>
            <w:r w:rsidRPr="00C5230A">
              <w:t>и</w:t>
            </w:r>
            <w:r w:rsidRPr="00C5230A">
              <w:t>ции ученика.</w:t>
            </w:r>
            <w:r w:rsidR="002E78CA">
              <w:t xml:space="preserve"> </w:t>
            </w:r>
            <w:r w:rsidRPr="00C5230A">
              <w:t>Ос</w:t>
            </w:r>
            <w:r w:rsidRPr="00C5230A">
              <w:t>о</w:t>
            </w:r>
            <w:r w:rsidRPr="00C5230A">
              <w:t>знание особенн</w:t>
            </w:r>
            <w:r w:rsidRPr="00C5230A">
              <w:t>о</w:t>
            </w:r>
            <w:r w:rsidRPr="00C5230A">
              <w:t>стей своего нового статуса.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5092" w:rsidRPr="00C5230A" w:rsidRDefault="005145FD" w:rsidP="00337334">
            <w:pPr>
              <w:jc w:val="both"/>
            </w:pPr>
            <w:r w:rsidRPr="00C5230A">
              <w:t>Отслеживать этапы освоения основного алгоритма письма с помощью маршру</w:t>
            </w:r>
            <w:r w:rsidRPr="00C5230A">
              <w:t>т</w:t>
            </w:r>
            <w:r w:rsidRPr="00C5230A">
              <w:t>ного листа. Разл</w:t>
            </w:r>
            <w:r w:rsidRPr="00C5230A">
              <w:t>и</w:t>
            </w:r>
            <w:r w:rsidRPr="00C5230A">
              <w:t>чать последовател</w:t>
            </w:r>
            <w:r w:rsidRPr="00C5230A">
              <w:t>ь</w:t>
            </w:r>
            <w:r w:rsidRPr="00C5230A">
              <w:t>ность написания элементов буквы и</w:t>
            </w:r>
          </w:p>
        </w:tc>
      </w:tr>
      <w:tr w:rsidR="00EC5092" w:rsidRPr="00C5230A" w:rsidTr="001E13E9">
        <w:trPr>
          <w:trHeight w:val="5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92" w:rsidRPr="00C5230A" w:rsidRDefault="007E00D5" w:rsidP="00C5230A">
            <w:pPr>
              <w:jc w:val="both"/>
            </w:pPr>
            <w:r w:rsidRPr="00C5230A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92" w:rsidRPr="00C5230A" w:rsidRDefault="00EC5092" w:rsidP="00C5230A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t>Знакомство с о</w:t>
            </w:r>
            <w:r w:rsidRPr="00C5230A">
              <w:t>с</w:t>
            </w:r>
            <w:r w:rsidRPr="00C5230A">
              <w:t>новным алгори</w:t>
            </w:r>
            <w:r w:rsidRPr="00C5230A">
              <w:t>т</w:t>
            </w:r>
            <w:r w:rsidRPr="00C5230A">
              <w:t>мом письма. Седьмой   элемент алгоритма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t>Нахождение основных мест соединения эл</w:t>
            </w:r>
            <w:r w:rsidRPr="00C5230A">
              <w:t>е</w:t>
            </w:r>
            <w:r w:rsidRPr="00C5230A">
              <w:t>ментов и букв между собой – 1/2, 1/3, пр</w:t>
            </w:r>
            <w:r w:rsidRPr="00C5230A">
              <w:t>о</w:t>
            </w:r>
            <w:r w:rsidRPr="00C5230A">
              <w:t xml:space="preserve">светов в верхней и нижней частях букв и </w:t>
            </w:r>
            <w:r w:rsidRPr="00C5230A">
              <w:lastRenderedPageBreak/>
              <w:t>их соединений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92" w:rsidRPr="00C5230A" w:rsidRDefault="00EC5092" w:rsidP="00337334">
            <w:pPr>
              <w:jc w:val="both"/>
            </w:pPr>
            <w:r w:rsidRPr="00C5230A">
              <w:lastRenderedPageBreak/>
              <w:t>Знать гигиенические правила письма и уметь ориентир</w:t>
            </w:r>
            <w:r w:rsidRPr="00C5230A">
              <w:t>о</w:t>
            </w:r>
            <w:r w:rsidRPr="00C5230A">
              <w:t>ваться в тетради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92" w:rsidRPr="00C5230A" w:rsidRDefault="005145FD" w:rsidP="00337334">
            <w:pPr>
              <w:jc w:val="both"/>
            </w:pPr>
            <w:r w:rsidRPr="00C5230A">
              <w:t>Развитие прои</w:t>
            </w:r>
            <w:r w:rsidRPr="00C5230A">
              <w:t>з</w:t>
            </w:r>
            <w:r w:rsidRPr="00C5230A">
              <w:t>вольности вним</w:t>
            </w:r>
            <w:r w:rsidRPr="00C5230A">
              <w:t>а</w:t>
            </w:r>
            <w:r w:rsidRPr="00C5230A">
              <w:t>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092" w:rsidRPr="00C5230A" w:rsidRDefault="005145FD" w:rsidP="00337334">
            <w:pPr>
              <w:jc w:val="both"/>
            </w:pPr>
            <w:r w:rsidRPr="00C5230A">
              <w:rPr>
                <w:iCs/>
              </w:rPr>
              <w:t>Комментировать</w:t>
            </w:r>
            <w:r w:rsidRPr="00C5230A">
              <w:t xml:space="preserve"> этапы выполнения </w:t>
            </w:r>
            <w:r w:rsidRPr="00337334">
              <w:t>основного алгоритма письма.</w:t>
            </w:r>
            <w:r w:rsidR="00337334" w:rsidRPr="00337334">
              <w:t xml:space="preserve"> </w:t>
            </w:r>
            <w:r w:rsidRPr="00337334">
              <w:rPr>
                <w:iCs/>
              </w:rPr>
              <w:t>Находить</w:t>
            </w:r>
            <w:r w:rsidRPr="00337334">
              <w:t xml:space="preserve"> характерные элеме</w:t>
            </w:r>
            <w:r w:rsidRPr="00337334">
              <w:t>н</w:t>
            </w:r>
            <w:r w:rsidRPr="00337334">
              <w:t>ты основного алг</w:t>
            </w:r>
            <w:r w:rsidRPr="00337334">
              <w:t>о</w:t>
            </w:r>
            <w:r w:rsidRPr="00337334">
              <w:lastRenderedPageBreak/>
              <w:t>ритма</w:t>
            </w:r>
            <w:r w:rsidRPr="00C5230A">
              <w:t xml:space="preserve"> в образце письма</w:t>
            </w:r>
          </w:p>
        </w:tc>
      </w:tr>
      <w:tr w:rsidR="00EC5092" w:rsidRPr="00C5230A" w:rsidTr="001E13E9">
        <w:trPr>
          <w:trHeight w:val="20"/>
        </w:trPr>
        <w:tc>
          <w:tcPr>
            <w:tcW w:w="710" w:type="dxa"/>
            <w:tcBorders>
              <w:top w:val="single" w:sz="4" w:space="0" w:color="auto"/>
            </w:tcBorders>
          </w:tcPr>
          <w:p w:rsidR="00E64DD2" w:rsidRPr="00C5230A" w:rsidRDefault="007E00D5" w:rsidP="00C5230A">
            <w:pPr>
              <w:jc w:val="both"/>
            </w:pPr>
            <w:r w:rsidRPr="00C5230A"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Знакомство с р</w:t>
            </w:r>
            <w:r w:rsidRPr="00C5230A">
              <w:t>а</w:t>
            </w:r>
            <w:r w:rsidRPr="00C5230A">
              <w:t>бочим простра</w:t>
            </w:r>
            <w:r w:rsidRPr="00C5230A">
              <w:t>н</w:t>
            </w:r>
            <w:r w:rsidRPr="00C5230A">
              <w:t>ством дополн</w:t>
            </w:r>
            <w:r w:rsidRPr="00C5230A">
              <w:t>и</w:t>
            </w:r>
            <w:r w:rsidRPr="00C5230A">
              <w:t>тельных строк. Написание</w:t>
            </w:r>
            <w:r w:rsidR="00337334">
              <w:t xml:space="preserve"> </w:t>
            </w:r>
            <w:r w:rsidRPr="00C5230A">
              <w:t>крю</w:t>
            </w:r>
            <w:r w:rsidRPr="00C5230A">
              <w:t>ч</w:t>
            </w:r>
            <w:r w:rsidRPr="00C5230A">
              <w:t>ков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Письмо прямых линий, закруглений с одной стороны влево и вправо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Знать элементы п</w:t>
            </w:r>
            <w:r w:rsidRPr="00C5230A">
              <w:t>е</w:t>
            </w:r>
            <w:r w:rsidRPr="00C5230A">
              <w:t>чатных и письме</w:t>
            </w:r>
            <w:r w:rsidRPr="00C5230A">
              <w:t>н</w:t>
            </w:r>
            <w:r w:rsidRPr="00C5230A">
              <w:t>ных букв русского алфавита. Уметь п</w:t>
            </w:r>
            <w:r w:rsidRPr="00C5230A">
              <w:t>и</w:t>
            </w:r>
            <w:r w:rsidRPr="00C5230A">
              <w:t>сать прямую линию с закруглением с о</w:t>
            </w:r>
            <w:r w:rsidRPr="00C5230A">
              <w:t>д</w:t>
            </w:r>
            <w:r w:rsidRPr="00C5230A">
              <w:t>ной стороны влево и вправо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4DD2" w:rsidRPr="00C5230A" w:rsidRDefault="00AF62A4" w:rsidP="00337334">
            <w:pPr>
              <w:jc w:val="both"/>
            </w:pPr>
            <w:r w:rsidRPr="00C5230A">
              <w:t>Формирование п</w:t>
            </w:r>
            <w:r w:rsidRPr="00C5230A">
              <w:t>о</w:t>
            </w:r>
            <w:r w:rsidRPr="00C5230A">
              <w:t>ложительного о</w:t>
            </w:r>
            <w:r w:rsidRPr="00C5230A">
              <w:t>т</w:t>
            </w:r>
            <w:r w:rsidRPr="00C5230A">
              <w:t xml:space="preserve">ношения к учебной деятельности.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C5092" w:rsidRPr="00C5230A" w:rsidRDefault="00AF62A4" w:rsidP="00337334">
            <w:pPr>
              <w:jc w:val="both"/>
            </w:pPr>
            <w:r w:rsidRPr="00C5230A">
              <w:rPr>
                <w:iCs/>
              </w:rPr>
              <w:t xml:space="preserve">Ориентироваться </w:t>
            </w:r>
            <w:r w:rsidRPr="00C5230A">
              <w:t>в разлиновке прописи,</w:t>
            </w:r>
            <w:r w:rsidRPr="00C5230A">
              <w:rPr>
                <w:iCs/>
              </w:rPr>
              <w:t xml:space="preserve"> различать </w:t>
            </w:r>
            <w:r w:rsidRPr="00C5230A">
              <w:t>рабочую и дополнительную строчки.  Соверше</w:t>
            </w:r>
            <w:r w:rsidRPr="00C5230A">
              <w:t>н</w:t>
            </w:r>
            <w:r w:rsidRPr="00C5230A">
              <w:t>ствование навыков самоконтроля.</w:t>
            </w:r>
          </w:p>
        </w:tc>
      </w:tr>
      <w:tr w:rsidR="00EC5092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5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Написание эл</w:t>
            </w:r>
            <w:r w:rsidRPr="00C5230A">
              <w:t>е</w:t>
            </w:r>
            <w:r w:rsidRPr="00C5230A">
              <w:t>ментов букв И, Г, П, Т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Написание элементов букв И, Г, П, Т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правила п</w:t>
            </w:r>
            <w:r w:rsidRPr="00C5230A">
              <w:t>о</w:t>
            </w:r>
            <w:r w:rsidRPr="00C5230A">
              <w:t>садки. Знать, что элементы-линии и элементы-шаблоны являются структу</w:t>
            </w:r>
            <w:r w:rsidRPr="00C5230A">
              <w:t>р</w:t>
            </w:r>
            <w:r w:rsidRPr="00C5230A">
              <w:t>ными единицами графической сист</w:t>
            </w:r>
            <w:r w:rsidRPr="00C5230A">
              <w:t>е</w:t>
            </w:r>
            <w:r w:rsidRPr="00C5230A">
              <w:t>мы  печатных и письменных букв.</w:t>
            </w:r>
          </w:p>
        </w:tc>
        <w:tc>
          <w:tcPr>
            <w:tcW w:w="2268" w:type="dxa"/>
          </w:tcPr>
          <w:p w:rsidR="00E64DD2" w:rsidRPr="00C5230A" w:rsidRDefault="002041F2" w:rsidP="00337334">
            <w:pPr>
              <w:jc w:val="both"/>
            </w:pPr>
            <w:r w:rsidRPr="00C5230A">
              <w:t>Формирование п</w:t>
            </w:r>
            <w:r w:rsidRPr="00C5230A">
              <w:t>о</w:t>
            </w:r>
            <w:r w:rsidRPr="00C5230A">
              <w:t>ложительного о</w:t>
            </w:r>
            <w:r w:rsidRPr="00C5230A">
              <w:t>т</w:t>
            </w:r>
            <w:r w:rsidRPr="00C5230A">
              <w:t>ношения к учебной деятельности.</w:t>
            </w:r>
          </w:p>
        </w:tc>
        <w:tc>
          <w:tcPr>
            <w:tcW w:w="2410" w:type="dxa"/>
            <w:shd w:val="clear" w:color="auto" w:fill="auto"/>
          </w:tcPr>
          <w:p w:rsidR="00EC5092" w:rsidRPr="00C5230A" w:rsidRDefault="00AF62A4" w:rsidP="00337334">
            <w:pPr>
              <w:jc w:val="both"/>
            </w:pPr>
            <w:r w:rsidRPr="00C5230A">
              <w:rPr>
                <w:iCs/>
              </w:rPr>
              <w:t>Выполнять</w:t>
            </w:r>
            <w:r w:rsidRPr="00C5230A">
              <w:t xml:space="preserve"> задание по образцу.</w:t>
            </w:r>
            <w:r w:rsidR="00337334">
              <w:t xml:space="preserve"> </w:t>
            </w:r>
            <w:r w:rsidR="00337334" w:rsidRPr="00C5230A">
              <w:rPr>
                <w:iCs/>
              </w:rPr>
              <w:t>Нах</w:t>
            </w:r>
            <w:r w:rsidR="00337334" w:rsidRPr="00C5230A">
              <w:rPr>
                <w:iCs/>
              </w:rPr>
              <w:t>о</w:t>
            </w:r>
            <w:r w:rsidR="00337334" w:rsidRPr="00C5230A">
              <w:rPr>
                <w:iCs/>
              </w:rPr>
              <w:t xml:space="preserve">дить </w:t>
            </w:r>
            <w:r w:rsidRPr="00C5230A">
              <w:t>сходства и ра</w:t>
            </w:r>
            <w:r w:rsidRPr="00C5230A">
              <w:t>з</w:t>
            </w:r>
            <w:r w:rsidRPr="00C5230A">
              <w:t>личия в написании изученных букв.</w:t>
            </w:r>
            <w:r w:rsidRPr="00C5230A">
              <w:rPr>
                <w:noProof/>
              </w:rPr>
              <w:t xml:space="preserve"> Развитие наблюдательности</w:t>
            </w:r>
          </w:p>
        </w:tc>
      </w:tr>
      <w:tr w:rsidR="00EC5092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6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Написание эл</w:t>
            </w:r>
            <w:r w:rsidRPr="00C5230A">
              <w:t>е</w:t>
            </w:r>
            <w:r w:rsidRPr="00C5230A">
              <w:t>ментов букв  Л, Г</w:t>
            </w:r>
            <w:r w:rsidR="007E00D5" w:rsidRPr="00C5230A">
              <w:t>, Н, К, Э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Нахождение основных мест соединения эл</w:t>
            </w:r>
            <w:r w:rsidRPr="00C5230A">
              <w:t>е</w:t>
            </w:r>
            <w:r w:rsidRPr="00C5230A">
              <w:t>ментов и букв между собой в слове: 1/2, 1/3, просветов  в верхней и нижней частях букв и их соединений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гигиенические правила письма. Умение соединять элементы букв ме</w:t>
            </w:r>
            <w:r w:rsidRPr="00C5230A">
              <w:t>ж</w:t>
            </w:r>
            <w:r w:rsidRPr="00C5230A">
              <w:t>ду собой</w:t>
            </w:r>
          </w:p>
        </w:tc>
        <w:tc>
          <w:tcPr>
            <w:tcW w:w="2268" w:type="dxa"/>
          </w:tcPr>
          <w:p w:rsidR="00E64DD2" w:rsidRPr="00C5230A" w:rsidRDefault="00AF62A4" w:rsidP="00337334">
            <w:pPr>
              <w:jc w:val="both"/>
            </w:pPr>
            <w:r w:rsidRPr="00C5230A">
              <w:t>Формирование п</w:t>
            </w:r>
            <w:r w:rsidRPr="00C5230A">
              <w:t>о</w:t>
            </w:r>
            <w:r w:rsidRPr="00C5230A">
              <w:t>ложительного о</w:t>
            </w:r>
            <w:r w:rsidRPr="00C5230A">
              <w:t>т</w:t>
            </w:r>
            <w:r w:rsidRPr="00C5230A">
              <w:t>ношения к учебе и к учебному пре</w:t>
            </w:r>
            <w:r w:rsidRPr="00C5230A">
              <w:t>д</w:t>
            </w:r>
            <w:r w:rsidRPr="00C5230A">
              <w:t>мету.</w:t>
            </w:r>
          </w:p>
        </w:tc>
        <w:tc>
          <w:tcPr>
            <w:tcW w:w="2410" w:type="dxa"/>
            <w:shd w:val="clear" w:color="auto" w:fill="auto"/>
          </w:tcPr>
          <w:p w:rsidR="00EC5092" w:rsidRPr="00C5230A" w:rsidRDefault="00AF62A4" w:rsidP="00337334">
            <w:pPr>
              <w:jc w:val="both"/>
            </w:pPr>
            <w:r w:rsidRPr="00C5230A">
              <w:t>Сопоставлять пох</w:t>
            </w:r>
            <w:r w:rsidRPr="00C5230A">
              <w:t>о</w:t>
            </w:r>
            <w:r w:rsidRPr="00C5230A">
              <w:t>жие элементы, нах</w:t>
            </w:r>
            <w:r w:rsidRPr="00C5230A">
              <w:t>о</w:t>
            </w:r>
            <w:r w:rsidRPr="00C5230A">
              <w:t>дить сходство и ра</w:t>
            </w:r>
            <w:r w:rsidRPr="00C5230A">
              <w:t>з</w:t>
            </w:r>
            <w:r w:rsidRPr="00C5230A">
              <w:t xml:space="preserve">личие. 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7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Написание эл</w:t>
            </w:r>
            <w:r w:rsidRPr="00C5230A">
              <w:t>е</w:t>
            </w:r>
            <w:r w:rsidRPr="00C5230A">
              <w:t>ментов букв П, Н</w:t>
            </w:r>
            <w:r w:rsidR="007E00D5" w:rsidRPr="00C5230A">
              <w:t>, У, К, И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7E00D5" w:rsidP="00337334">
            <w:pPr>
              <w:jc w:val="both"/>
            </w:pPr>
            <w:r w:rsidRPr="00C5230A">
              <w:t>Написание элементов букв.</w:t>
            </w:r>
            <w:r w:rsidR="00E64DD2" w:rsidRPr="00C5230A">
              <w:t xml:space="preserve"> Сравнение нап</w:t>
            </w:r>
            <w:r w:rsidR="00E64DD2" w:rsidRPr="00C5230A">
              <w:t>и</w:t>
            </w:r>
            <w:r w:rsidR="00E64DD2" w:rsidRPr="00C5230A">
              <w:t>сания элементов Н и петли у буквы У</w:t>
            </w:r>
          </w:p>
        </w:tc>
        <w:tc>
          <w:tcPr>
            <w:tcW w:w="2409" w:type="dxa"/>
          </w:tcPr>
          <w:p w:rsidR="00E64DD2" w:rsidRPr="00C5230A" w:rsidRDefault="007E00D5" w:rsidP="00337334">
            <w:pPr>
              <w:jc w:val="both"/>
            </w:pPr>
            <w:r w:rsidRPr="00C5230A">
              <w:t>Уметь писать бол</w:t>
            </w:r>
            <w:r w:rsidRPr="00C5230A">
              <w:t>ь</w:t>
            </w:r>
            <w:r w:rsidRPr="00C5230A">
              <w:t>шой крючок и м</w:t>
            </w:r>
            <w:r w:rsidRPr="00C5230A">
              <w:t>а</w:t>
            </w:r>
            <w:r w:rsidRPr="00C5230A">
              <w:t>ленький двойной. Правильно сидеть за партой, пользоваться письменными пр</w:t>
            </w:r>
            <w:r w:rsidRPr="00C5230A">
              <w:t>и</w:t>
            </w:r>
            <w:r w:rsidRPr="00C5230A">
              <w:t>надлежностями</w:t>
            </w:r>
          </w:p>
        </w:tc>
        <w:tc>
          <w:tcPr>
            <w:tcW w:w="2268" w:type="dxa"/>
          </w:tcPr>
          <w:p w:rsidR="00E64DD2" w:rsidRPr="00C5230A" w:rsidRDefault="00AF62A4" w:rsidP="00337334">
            <w:pPr>
              <w:jc w:val="both"/>
            </w:pPr>
            <w:r w:rsidRPr="00C5230A">
              <w:t>Развивать вним</w:t>
            </w:r>
            <w:r w:rsidRPr="00C5230A">
              <w:t>а</w:t>
            </w:r>
            <w:r w:rsidRPr="00C5230A">
              <w:t>ние, усидчивость</w:t>
            </w:r>
            <w:r w:rsidR="007E00D5" w:rsidRPr="00C5230A">
              <w:t>. Пробуждени</w:t>
            </w:r>
            <w:r w:rsidR="002041F2" w:rsidRPr="00C5230A">
              <w:t>е и</w:t>
            </w:r>
            <w:r w:rsidR="002041F2" w:rsidRPr="00C5230A">
              <w:t>н</w:t>
            </w:r>
            <w:r w:rsidR="002041F2" w:rsidRPr="00C5230A">
              <w:t xml:space="preserve">тереса к учебному предмету. </w:t>
            </w:r>
            <w:r w:rsidR="007E00D5" w:rsidRPr="00C5230A">
              <w:t>Развитие умения соотносить результат своего труда с эталоном</w:t>
            </w:r>
            <w:r w:rsidR="002041F2" w:rsidRPr="00C5230A">
              <w:t>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AF62A4" w:rsidP="00337334">
            <w:pPr>
              <w:jc w:val="both"/>
            </w:pPr>
            <w:r w:rsidRPr="00C5230A">
              <w:t>Рассуждать при сравнении выполн</w:t>
            </w:r>
            <w:r w:rsidRPr="00C5230A">
              <w:t>я</w:t>
            </w:r>
            <w:r w:rsidRPr="00C5230A">
              <w:t>емых элементов. Комментировать вслух написание изученных элеме</w:t>
            </w:r>
            <w:r w:rsidRPr="00C5230A">
              <w:t>н</w:t>
            </w:r>
            <w:r w:rsidRPr="00C5230A">
              <w:t>тов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lastRenderedPageBreak/>
              <w:t>8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Соединение 3-х и 4-х крючков в связку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Соединение 3-х и 4-х крючков в связку  и нахождение мест с</w:t>
            </w:r>
            <w:r w:rsidRPr="00C5230A">
              <w:t>о</w:t>
            </w:r>
            <w:r w:rsidRPr="00C5230A">
              <w:t>единения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элементы п</w:t>
            </w:r>
            <w:r w:rsidRPr="00C5230A">
              <w:t>е</w:t>
            </w:r>
            <w:r w:rsidRPr="00C5230A">
              <w:t>чатных и письме</w:t>
            </w:r>
            <w:r w:rsidRPr="00C5230A">
              <w:t>н</w:t>
            </w:r>
            <w:r w:rsidRPr="00C5230A">
              <w:t>ных букв алфавита. Уметь правильно сидеть за партой, пользоваться пис</w:t>
            </w:r>
            <w:r w:rsidRPr="00C5230A">
              <w:t>ь</w:t>
            </w:r>
            <w:r w:rsidRPr="00C5230A">
              <w:t>менными прина</w:t>
            </w:r>
            <w:r w:rsidRPr="00C5230A">
              <w:t>д</w:t>
            </w:r>
            <w:r w:rsidRPr="00C5230A">
              <w:t>лежностями</w:t>
            </w:r>
          </w:p>
        </w:tc>
        <w:tc>
          <w:tcPr>
            <w:tcW w:w="2268" w:type="dxa"/>
          </w:tcPr>
          <w:p w:rsidR="00E64DD2" w:rsidRPr="00C5230A" w:rsidRDefault="00E82689" w:rsidP="00337334">
            <w:pPr>
              <w:jc w:val="both"/>
            </w:pPr>
            <w:r w:rsidRPr="00C5230A">
              <w:t>Становление нав</w:t>
            </w:r>
            <w:r w:rsidRPr="00C5230A">
              <w:t>ы</w:t>
            </w:r>
            <w:r w:rsidRPr="00C5230A">
              <w:t>ка рефлексии и адекватной сам</w:t>
            </w:r>
            <w:r w:rsidRPr="00C5230A">
              <w:t>о</w:t>
            </w:r>
            <w:r w:rsidRPr="00C5230A">
              <w:t>оценки собстве</w:t>
            </w:r>
            <w:r w:rsidRPr="00C5230A">
              <w:t>н</w:t>
            </w:r>
            <w:r w:rsidRPr="00C5230A">
              <w:t>ных достижений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D06A81" w:rsidRPr="00C5230A" w:rsidRDefault="00AF62A4" w:rsidP="00337334">
            <w:pPr>
              <w:jc w:val="both"/>
            </w:pPr>
            <w:r w:rsidRPr="00C5230A">
              <w:t>Определять цели и функции участников учебного действия. Про</w:t>
            </w:r>
            <w:r w:rsidR="007E00D5" w:rsidRPr="00C5230A">
              <w:t>верять выполн</w:t>
            </w:r>
            <w:r w:rsidR="007E00D5" w:rsidRPr="00C5230A">
              <w:t>е</w:t>
            </w:r>
            <w:r w:rsidR="007E00D5" w:rsidRPr="00C5230A">
              <w:t>ние задания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9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Упражнение в написании эл</w:t>
            </w:r>
            <w:r w:rsidRPr="00C5230A">
              <w:t>е</w:t>
            </w:r>
            <w:r w:rsidRPr="00C5230A">
              <w:t>ментов основного алгоритма письма.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УОСЗ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изученных элементов букв. Нахождение основных мест соединения эл</w:t>
            </w:r>
            <w:r w:rsidRPr="00C5230A">
              <w:t>е</w:t>
            </w:r>
            <w:r w:rsidRPr="00C5230A">
              <w:t>ментов и букв между собой в слове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прав</w:t>
            </w:r>
            <w:r w:rsidR="007E00D5" w:rsidRPr="00C5230A">
              <w:t xml:space="preserve">ильно писать элементы </w:t>
            </w:r>
            <w:r w:rsidRPr="00C5230A">
              <w:t>букв. Знать границы рабочей строки. Уметь ориентир</w:t>
            </w:r>
            <w:r w:rsidRPr="00C5230A">
              <w:t>о</w:t>
            </w:r>
            <w:r w:rsidRPr="00C5230A">
              <w:t>ваться в тетради</w:t>
            </w:r>
          </w:p>
        </w:tc>
        <w:tc>
          <w:tcPr>
            <w:tcW w:w="2268" w:type="dxa"/>
          </w:tcPr>
          <w:p w:rsidR="00E64DD2" w:rsidRPr="00C5230A" w:rsidRDefault="00E82689" w:rsidP="00337334">
            <w:pPr>
              <w:jc w:val="both"/>
              <w:rPr>
                <w:color w:val="FF0000"/>
              </w:rPr>
            </w:pPr>
            <w:r w:rsidRPr="00C5230A">
              <w:t>Умение работать в коллективе, ос</w:t>
            </w:r>
            <w:r w:rsidRPr="00C5230A">
              <w:t>о</w:t>
            </w:r>
            <w:r w:rsidRPr="00C5230A">
              <w:t>знавая себя его неотъемлемой ч</w:t>
            </w:r>
            <w:r w:rsidRPr="00C5230A">
              <w:t>а</w:t>
            </w:r>
            <w:r w:rsidRPr="00C5230A">
              <w:t>стью.</w:t>
            </w:r>
          </w:p>
        </w:tc>
        <w:tc>
          <w:tcPr>
            <w:tcW w:w="2410" w:type="dxa"/>
            <w:shd w:val="clear" w:color="auto" w:fill="auto"/>
          </w:tcPr>
          <w:p w:rsidR="00AF62A4" w:rsidRPr="00C5230A" w:rsidRDefault="00AF62A4" w:rsidP="00337334">
            <w:pPr>
              <w:jc w:val="both"/>
            </w:pPr>
            <w:r w:rsidRPr="00C5230A">
              <w:t>Вносить дополнения и коррективы в план и способ работы в случае расхождения эталона, реального действия и его</w:t>
            </w:r>
          </w:p>
          <w:p w:rsidR="00D06A81" w:rsidRPr="00C5230A" w:rsidRDefault="00AF62A4" w:rsidP="00337334">
            <w:pPr>
              <w:jc w:val="both"/>
            </w:pPr>
            <w:r w:rsidRPr="00C5230A">
              <w:t>продукта</w:t>
            </w:r>
          </w:p>
        </w:tc>
      </w:tr>
      <w:tr w:rsidR="00D06A81" w:rsidRPr="00C5230A" w:rsidTr="002E78CA">
        <w:trPr>
          <w:trHeight w:val="1691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10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буквы а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Гласные звуки и буквы. Письмо строчной бу</w:t>
            </w:r>
            <w:r w:rsidRPr="00C5230A">
              <w:t>к</w:t>
            </w:r>
            <w:r w:rsidRPr="00C5230A">
              <w:t>вы а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признаки гласных звуков. Уметь писать буквы на основе двигател</w:t>
            </w:r>
            <w:r w:rsidRPr="00C5230A">
              <w:t>ь</w:t>
            </w:r>
            <w:r w:rsidRPr="00C5230A">
              <w:t>ных элементов по определенному а</w:t>
            </w:r>
            <w:r w:rsidRPr="00C5230A">
              <w:t>л</w:t>
            </w:r>
            <w:r w:rsidRPr="00C5230A">
              <w:t>горитму.</w:t>
            </w:r>
          </w:p>
        </w:tc>
        <w:tc>
          <w:tcPr>
            <w:tcW w:w="2268" w:type="dxa"/>
          </w:tcPr>
          <w:p w:rsidR="00E82689" w:rsidRPr="00C5230A" w:rsidRDefault="00E82689" w:rsidP="00337334">
            <w:pPr>
              <w:jc w:val="both"/>
            </w:pPr>
            <w:r w:rsidRPr="00C5230A">
              <w:t>Социализация ч</w:t>
            </w:r>
            <w:r w:rsidRPr="00C5230A">
              <w:t>е</w:t>
            </w:r>
            <w:r w:rsidRPr="00C5230A">
              <w:t>рез развитие нав</w:t>
            </w:r>
            <w:r w:rsidRPr="00C5230A">
              <w:t>ы</w:t>
            </w:r>
            <w:r w:rsidRPr="00C5230A">
              <w:t>ков межличностн</w:t>
            </w:r>
            <w:r w:rsidRPr="00C5230A">
              <w:t>о</w:t>
            </w:r>
            <w:r w:rsidRPr="00C5230A">
              <w:t>го взаимодействия.</w:t>
            </w:r>
          </w:p>
          <w:p w:rsidR="00E64DD2" w:rsidRPr="00C5230A" w:rsidRDefault="00E82689" w:rsidP="00337334">
            <w:pPr>
              <w:jc w:val="both"/>
              <w:rPr>
                <w:spacing w:val="-4"/>
              </w:rPr>
            </w:pPr>
            <w:r w:rsidRPr="00C5230A">
              <w:t>Формирование п</w:t>
            </w:r>
            <w:r w:rsidRPr="00C5230A">
              <w:t>о</w:t>
            </w:r>
            <w:r w:rsidRPr="00C5230A">
              <w:t>ложительной уче</w:t>
            </w:r>
            <w:r w:rsidRPr="00C5230A">
              <w:t>б</w:t>
            </w:r>
            <w:r w:rsidRPr="00C5230A">
              <w:t>ной мотивации.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D06A81" w:rsidRPr="00C5230A" w:rsidRDefault="00AF62A4" w:rsidP="00337334">
            <w:pPr>
              <w:jc w:val="both"/>
            </w:pPr>
            <w:r w:rsidRPr="00C5230A">
              <w:rPr>
                <w:spacing w:val="-4"/>
              </w:rPr>
              <w:t>Определять  цели и функции участников учебного действия. Сравнивать напис</w:t>
            </w:r>
            <w:r w:rsidRPr="00C5230A">
              <w:rPr>
                <w:spacing w:val="-4"/>
              </w:rPr>
              <w:t>а</w:t>
            </w:r>
            <w:r w:rsidRPr="00C5230A">
              <w:rPr>
                <w:spacing w:val="-4"/>
              </w:rPr>
              <w:t>ние букв, находить общие элементы, планировать посл</w:t>
            </w:r>
            <w:r w:rsidRPr="00C5230A">
              <w:rPr>
                <w:spacing w:val="-4"/>
              </w:rPr>
              <w:t>е</w:t>
            </w:r>
            <w:r w:rsidRPr="00C5230A">
              <w:rPr>
                <w:spacing w:val="-4"/>
              </w:rPr>
              <w:t>довательность нап</w:t>
            </w:r>
            <w:r w:rsidRPr="00C5230A">
              <w:rPr>
                <w:spacing w:val="-4"/>
              </w:rPr>
              <w:t>и</w:t>
            </w:r>
            <w:r w:rsidRPr="00C5230A">
              <w:rPr>
                <w:spacing w:val="-4"/>
              </w:rPr>
              <w:t>сания буквы. Анал</w:t>
            </w:r>
            <w:r w:rsidRPr="00C5230A">
              <w:rPr>
                <w:spacing w:val="-4"/>
              </w:rPr>
              <w:t>и</w:t>
            </w:r>
            <w:r w:rsidRPr="00C5230A">
              <w:rPr>
                <w:spacing w:val="-4"/>
              </w:rPr>
              <w:t>зировать графические ошибки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11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буквы у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правила п</w:t>
            </w:r>
            <w:r w:rsidRPr="00C5230A">
              <w:t>о</w:t>
            </w:r>
            <w:r w:rsidRPr="00C5230A">
              <w:t>садки и пользования письменными пр</w:t>
            </w:r>
            <w:r w:rsidRPr="00C5230A">
              <w:t>и</w:t>
            </w:r>
            <w:r w:rsidRPr="00C5230A">
              <w:t>надлежностями. Уметь</w:t>
            </w:r>
            <w:r w:rsidR="00337334">
              <w:t xml:space="preserve"> </w:t>
            </w:r>
            <w:r w:rsidRPr="00C5230A">
              <w:t>соотносить</w:t>
            </w:r>
            <w:r w:rsidR="00337334">
              <w:t xml:space="preserve"> </w:t>
            </w:r>
            <w:r w:rsidRPr="00C5230A">
              <w:t>печатные и пис</w:t>
            </w:r>
            <w:r w:rsidRPr="00C5230A">
              <w:t>ь</w:t>
            </w:r>
            <w:r w:rsidRPr="00C5230A">
              <w:t>менные</w:t>
            </w:r>
            <w:r w:rsidR="00337334">
              <w:t xml:space="preserve"> </w:t>
            </w:r>
            <w:r w:rsidRPr="00C5230A">
              <w:t>буквы</w:t>
            </w:r>
          </w:p>
        </w:tc>
        <w:tc>
          <w:tcPr>
            <w:tcW w:w="2268" w:type="dxa"/>
          </w:tcPr>
          <w:p w:rsidR="00E82689" w:rsidRPr="00C5230A" w:rsidRDefault="00E82689" w:rsidP="00337334">
            <w:pPr>
              <w:jc w:val="both"/>
            </w:pPr>
            <w:r w:rsidRPr="00C5230A">
              <w:t>Заинтересова</w:t>
            </w:r>
            <w:r w:rsidRPr="00C5230A">
              <w:t>н</w:t>
            </w:r>
            <w:r w:rsidRPr="00C5230A">
              <w:t>ность в процессе учения.</w:t>
            </w:r>
          </w:p>
          <w:p w:rsidR="00E64DD2" w:rsidRPr="00C5230A" w:rsidRDefault="00E82689" w:rsidP="00337334">
            <w:pPr>
              <w:jc w:val="both"/>
            </w:pPr>
            <w:r w:rsidRPr="00C5230A">
              <w:t>Направленность на результат.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AF62A4" w:rsidP="00337334">
            <w:pPr>
              <w:jc w:val="both"/>
            </w:pPr>
            <w:r w:rsidRPr="00C5230A">
              <w:t>Определять  цели и функции участников учебного действия. Сравнивать напис</w:t>
            </w:r>
            <w:r w:rsidRPr="00C5230A">
              <w:t>а</w:t>
            </w:r>
            <w:r w:rsidRPr="00C5230A">
              <w:t>ние букв</w:t>
            </w:r>
          </w:p>
        </w:tc>
      </w:tr>
      <w:tr w:rsidR="00AF62A4" w:rsidRPr="00C5230A" w:rsidTr="002E78CA">
        <w:trPr>
          <w:trHeight w:val="1383"/>
        </w:trPr>
        <w:tc>
          <w:tcPr>
            <w:tcW w:w="710" w:type="dxa"/>
          </w:tcPr>
          <w:p w:rsidR="00AF62A4" w:rsidRPr="00C5230A" w:rsidRDefault="007E00D5" w:rsidP="00C5230A">
            <w:pPr>
              <w:jc w:val="both"/>
            </w:pPr>
            <w:r w:rsidRPr="00C5230A">
              <w:lastRenderedPageBreak/>
              <w:t>12</w:t>
            </w:r>
          </w:p>
        </w:tc>
        <w:tc>
          <w:tcPr>
            <w:tcW w:w="992" w:type="dxa"/>
          </w:tcPr>
          <w:p w:rsidR="00AF62A4" w:rsidRPr="00C5230A" w:rsidRDefault="00AF62A4" w:rsidP="00C5230A">
            <w:pPr>
              <w:jc w:val="both"/>
            </w:pPr>
          </w:p>
        </w:tc>
        <w:tc>
          <w:tcPr>
            <w:tcW w:w="2126" w:type="dxa"/>
          </w:tcPr>
          <w:p w:rsidR="00AF62A4" w:rsidRPr="00C5230A" w:rsidRDefault="00AF62A4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  <w:r w:rsidR="00337334">
              <w:t xml:space="preserve"> </w:t>
            </w:r>
            <w:r w:rsidRPr="00C5230A">
              <w:t>буквы А</w:t>
            </w:r>
          </w:p>
        </w:tc>
        <w:tc>
          <w:tcPr>
            <w:tcW w:w="1134" w:type="dxa"/>
          </w:tcPr>
          <w:p w:rsidR="00AF62A4" w:rsidRPr="00C5230A" w:rsidRDefault="00AF62A4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AF62A4" w:rsidRPr="00C5230A" w:rsidRDefault="00AF62A4" w:rsidP="00337334">
            <w:pPr>
              <w:jc w:val="both"/>
            </w:pPr>
            <w:r w:rsidRPr="00C5230A">
              <w:t>Гласные звуки и буквы. Письмо заглавной бу</w:t>
            </w:r>
            <w:r w:rsidRPr="00C5230A">
              <w:t>к</w:t>
            </w:r>
            <w:r w:rsidRPr="00C5230A">
              <w:t>вы А. Звукобуквенный анализ как основа «п</w:t>
            </w:r>
            <w:r w:rsidRPr="00C5230A">
              <w:t>е</w:t>
            </w:r>
            <w:r w:rsidRPr="00C5230A">
              <w:t>ревода» слова звучащ</w:t>
            </w:r>
            <w:r w:rsidRPr="00C5230A">
              <w:t>е</w:t>
            </w:r>
            <w:r w:rsidRPr="00C5230A">
              <w:t>го в слово написанное</w:t>
            </w:r>
          </w:p>
        </w:tc>
        <w:tc>
          <w:tcPr>
            <w:tcW w:w="2409" w:type="dxa"/>
          </w:tcPr>
          <w:p w:rsidR="00AF62A4" w:rsidRPr="00C5230A" w:rsidRDefault="00AF62A4" w:rsidP="00337334">
            <w:pPr>
              <w:jc w:val="both"/>
            </w:pPr>
            <w:r w:rsidRPr="00C5230A">
              <w:t>Знать признаки гласных звуков, уметь писать буквы по определенному алгоритму</w:t>
            </w:r>
          </w:p>
        </w:tc>
        <w:tc>
          <w:tcPr>
            <w:tcW w:w="2268" w:type="dxa"/>
          </w:tcPr>
          <w:p w:rsidR="00AF62A4" w:rsidRPr="00C5230A" w:rsidRDefault="00E82689" w:rsidP="00337334">
            <w:pPr>
              <w:jc w:val="both"/>
            </w:pPr>
            <w:r w:rsidRPr="00C5230A">
              <w:t>Развитие морально-нравственных к</w:t>
            </w:r>
            <w:r w:rsidRPr="00C5230A">
              <w:t>а</w:t>
            </w:r>
            <w:r w:rsidRPr="00C5230A">
              <w:t>честв личности по средствам соотн</w:t>
            </w:r>
            <w:r w:rsidRPr="00C5230A">
              <w:t>е</w:t>
            </w:r>
            <w:r w:rsidRPr="00C5230A">
              <w:t>сения текста уче</w:t>
            </w:r>
            <w:r w:rsidRPr="00C5230A">
              <w:t>б</w:t>
            </w:r>
            <w:r w:rsidRPr="00C5230A">
              <w:t>ного материала и жизненных ситу</w:t>
            </w:r>
            <w:r w:rsidRPr="00C5230A">
              <w:t>а</w:t>
            </w:r>
            <w:r w:rsidRPr="00C5230A">
              <w:t>ций.</w:t>
            </w:r>
          </w:p>
        </w:tc>
        <w:tc>
          <w:tcPr>
            <w:tcW w:w="2410" w:type="dxa"/>
            <w:shd w:val="clear" w:color="auto" w:fill="auto"/>
          </w:tcPr>
          <w:p w:rsidR="00AF62A4" w:rsidRPr="00C5230A" w:rsidRDefault="00AF62A4" w:rsidP="00337334">
            <w:pPr>
              <w:jc w:val="both"/>
            </w:pPr>
            <w:r w:rsidRPr="00C5230A">
              <w:t>Определять  цели и функции участников учебного действия. Сравнивать напис</w:t>
            </w:r>
            <w:r w:rsidRPr="00C5230A">
              <w:t>а</w:t>
            </w:r>
            <w:r w:rsidRPr="00C5230A">
              <w:t>ние букв</w:t>
            </w:r>
          </w:p>
        </w:tc>
      </w:tr>
      <w:tr w:rsidR="00D06A81" w:rsidRPr="00C5230A" w:rsidTr="002E78CA">
        <w:trPr>
          <w:trHeight w:val="705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13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7E00D5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  <w:r w:rsidR="00337334">
              <w:t xml:space="preserve"> </w:t>
            </w:r>
            <w:r w:rsidRPr="00C5230A">
              <w:t>буквы У</w:t>
            </w:r>
            <w:r w:rsidR="007E00D5" w:rsidRPr="00C5230A">
              <w:t>. Закре</w:t>
            </w:r>
            <w:r w:rsidR="007E00D5" w:rsidRPr="00C5230A">
              <w:t>п</w:t>
            </w:r>
            <w:r w:rsidR="007E00D5" w:rsidRPr="00C5230A">
              <w:t>ление</w:t>
            </w:r>
          </w:p>
          <w:p w:rsidR="00E64DD2" w:rsidRPr="00C5230A" w:rsidRDefault="00337334" w:rsidP="00337334">
            <w:pPr>
              <w:jc w:val="both"/>
            </w:pPr>
            <w:r w:rsidRPr="00C5230A">
              <w:t>изученных</w:t>
            </w:r>
            <w:r>
              <w:t xml:space="preserve"> </w:t>
            </w:r>
            <w:r w:rsidR="007E00D5" w:rsidRPr="00C5230A">
              <w:t>букв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буквы У</w:t>
            </w:r>
            <w:r w:rsidR="007E00D5" w:rsidRPr="00C5230A">
              <w:t>.  Верхнее и нижнее соединение АУ, УА. Алгоритм их нап</w:t>
            </w:r>
            <w:r w:rsidR="007E00D5" w:rsidRPr="00C5230A">
              <w:t>и</w:t>
            </w:r>
            <w:r w:rsidR="007E00D5" w:rsidRPr="00C5230A">
              <w:t>сания. Слуховой и зр</w:t>
            </w:r>
            <w:r w:rsidR="007E00D5" w:rsidRPr="00C5230A">
              <w:t>и</w:t>
            </w:r>
            <w:r w:rsidR="007E00D5" w:rsidRPr="00C5230A">
              <w:t>тельный диктант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соотносить и писать печатную и письменную буквы</w:t>
            </w:r>
            <w:r w:rsidR="007E00D5" w:rsidRPr="00C5230A">
              <w:t>. Знать формы из</w:t>
            </w:r>
            <w:r w:rsidR="007E00D5" w:rsidRPr="00C5230A">
              <w:t>у</w:t>
            </w:r>
            <w:r w:rsidR="007E00D5" w:rsidRPr="00C5230A">
              <w:t>ченных букв, уметь писать буквы по определенному а</w:t>
            </w:r>
            <w:r w:rsidR="007E00D5" w:rsidRPr="00C5230A">
              <w:t>л</w:t>
            </w:r>
            <w:r w:rsidR="007E00D5" w:rsidRPr="00C5230A">
              <w:t>горитму</w:t>
            </w:r>
          </w:p>
        </w:tc>
        <w:tc>
          <w:tcPr>
            <w:tcW w:w="2268" w:type="dxa"/>
          </w:tcPr>
          <w:p w:rsidR="00E64DD2" w:rsidRPr="00C5230A" w:rsidRDefault="00E82689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>щихся знаний.</w:t>
            </w:r>
            <w:r w:rsidR="00337334">
              <w:t xml:space="preserve"> </w:t>
            </w:r>
            <w:r w:rsidRPr="00C5230A">
              <w:t>С</w:t>
            </w:r>
            <w:r w:rsidRPr="00C5230A">
              <w:t>о</w:t>
            </w:r>
            <w:r w:rsidRPr="00C5230A">
              <w:t>вершенствование навыков сам</w:t>
            </w:r>
            <w:r w:rsidRPr="00C5230A">
              <w:t>о</w:t>
            </w:r>
            <w:r w:rsidRPr="00C5230A">
              <w:t>контроля</w:t>
            </w:r>
          </w:p>
          <w:p w:rsidR="002041F2" w:rsidRPr="00C5230A" w:rsidRDefault="002041F2" w:rsidP="00337334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2041F2" w:rsidRPr="00C5230A" w:rsidRDefault="00AF62A4" w:rsidP="00337334">
            <w:pPr>
              <w:jc w:val="both"/>
            </w:pPr>
            <w:r w:rsidRPr="00C5230A">
              <w:t>Вносить дополнения и коррективы в план и способ работы в случае расхождения эталона реального действия и его пр</w:t>
            </w:r>
            <w:r w:rsidRPr="00C5230A">
              <w:t>о</w:t>
            </w:r>
            <w:r w:rsidRPr="00C5230A">
              <w:t>дукта. Классифиц</w:t>
            </w:r>
            <w:r w:rsidRPr="00C5230A">
              <w:t>и</w:t>
            </w:r>
            <w:r w:rsidRPr="00C5230A">
              <w:t>ровать печатны</w:t>
            </w:r>
            <w:r w:rsidR="002041F2" w:rsidRPr="00C5230A">
              <w:t>е и  письменные букв.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14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буквы м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Звуки и буквы, гласные и согласные. Звонкие согласные, различа</w:t>
            </w:r>
            <w:r w:rsidRPr="00C5230A">
              <w:t>ю</w:t>
            </w:r>
            <w:r w:rsidRPr="00C5230A">
              <w:t>щиеся по мягкости и твердости.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звуки д</w:t>
            </w:r>
            <w:r w:rsidRPr="00C5230A">
              <w:t>е</w:t>
            </w:r>
            <w:r w:rsidRPr="00C5230A">
              <w:t>лятся на гласные и согласные. Уметь писать букву м</w:t>
            </w:r>
          </w:p>
        </w:tc>
        <w:tc>
          <w:tcPr>
            <w:tcW w:w="2268" w:type="dxa"/>
          </w:tcPr>
          <w:p w:rsidR="00E64DD2" w:rsidRPr="00C5230A" w:rsidRDefault="00E82689" w:rsidP="00337334">
            <w:pPr>
              <w:jc w:val="both"/>
            </w:pPr>
            <w:r w:rsidRPr="00C5230A">
              <w:t>Социализация ч</w:t>
            </w:r>
            <w:r w:rsidRPr="00C5230A">
              <w:t>е</w:t>
            </w:r>
            <w:r w:rsidRPr="00C5230A">
              <w:t>рез развитие нав</w:t>
            </w:r>
            <w:r w:rsidRPr="00C5230A">
              <w:t>ы</w:t>
            </w:r>
            <w:r w:rsidRPr="00C5230A">
              <w:t>ков межличностн</w:t>
            </w:r>
            <w:r w:rsidRPr="00C5230A">
              <w:t>о</w:t>
            </w:r>
            <w:r w:rsidRPr="00C5230A">
              <w:t>го взаимодействия.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AF62A4" w:rsidP="00337334">
            <w:pPr>
              <w:jc w:val="both"/>
            </w:pPr>
            <w:r w:rsidRPr="00C5230A">
              <w:t>Определять цели и функции участников учебного действия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15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буквы н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з</w:t>
            </w:r>
            <w:r w:rsidRPr="00C5230A">
              <w:t>а</w:t>
            </w:r>
            <w:r w:rsidRPr="00C5230A">
              <w:t>главной буквы н. Упражнение в напис</w:t>
            </w:r>
            <w:r w:rsidRPr="00C5230A">
              <w:t>а</w:t>
            </w:r>
            <w:r w:rsidRPr="00C5230A">
              <w:t>нии изучаемой буквы и слов в которых она встречается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букву н, производить зв</w:t>
            </w:r>
            <w:r w:rsidRPr="00C5230A">
              <w:t>у</w:t>
            </w:r>
            <w:r w:rsidRPr="00C5230A">
              <w:t>кобуквенный разбор слов</w:t>
            </w:r>
          </w:p>
        </w:tc>
        <w:tc>
          <w:tcPr>
            <w:tcW w:w="2268" w:type="dxa"/>
          </w:tcPr>
          <w:p w:rsidR="00885BDB" w:rsidRPr="00C5230A" w:rsidRDefault="00885BDB" w:rsidP="00337334">
            <w:pPr>
              <w:jc w:val="both"/>
            </w:pPr>
            <w:r w:rsidRPr="00C5230A">
              <w:t>Становление пол</w:t>
            </w:r>
            <w:r w:rsidRPr="00C5230A">
              <w:t>о</w:t>
            </w:r>
            <w:r w:rsidRPr="00C5230A">
              <w:t>жительной учебной мотивации.</w:t>
            </w:r>
          </w:p>
          <w:p w:rsidR="00E64DD2" w:rsidRPr="00C5230A" w:rsidRDefault="00885BDB" w:rsidP="00337334">
            <w:pPr>
              <w:jc w:val="both"/>
            </w:pPr>
            <w:r w:rsidRPr="00C5230A">
              <w:t>Развитие творч</w:t>
            </w:r>
            <w:r w:rsidRPr="00C5230A">
              <w:t>е</w:t>
            </w:r>
            <w:r w:rsidRPr="00C5230A">
              <w:t>ского мышления.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 xml:space="preserve">Анализировать написание буквы, находить знакомые элементы письма. 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E00D5" w:rsidP="00C5230A">
            <w:pPr>
              <w:jc w:val="both"/>
            </w:pPr>
            <w:r w:rsidRPr="00C5230A">
              <w:t>1</w:t>
            </w:r>
            <w:r w:rsidR="00E64DD2" w:rsidRPr="00C5230A">
              <w:t>6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  <w:r w:rsidR="00337334">
              <w:t xml:space="preserve"> </w:t>
            </w:r>
            <w:r w:rsidRPr="00C5230A">
              <w:t>буквы М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М. Введение алг</w:t>
            </w:r>
            <w:r w:rsidRPr="00C5230A">
              <w:t>о</w:t>
            </w:r>
            <w:r w:rsidRPr="00C5230A">
              <w:t>ритма записи слов под диктовку и самопр</w:t>
            </w:r>
            <w:r w:rsidRPr="00C5230A">
              <w:t>о</w:t>
            </w:r>
            <w:r w:rsidRPr="00C5230A">
              <w:t>верки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звуки д</w:t>
            </w:r>
            <w:r w:rsidRPr="00C5230A">
              <w:t>е</w:t>
            </w:r>
            <w:r w:rsidRPr="00C5230A">
              <w:t>лятся на гласные и согласные. Уметь</w:t>
            </w:r>
            <w:r w:rsidR="00337334">
              <w:t xml:space="preserve"> </w:t>
            </w:r>
            <w:r w:rsidRPr="00C5230A">
              <w:t>писать</w:t>
            </w:r>
            <w:r w:rsidR="00337334">
              <w:t xml:space="preserve"> </w:t>
            </w:r>
            <w:r w:rsidRPr="00C5230A">
              <w:t>букву М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Умение грамотно излага</w:t>
            </w:r>
            <w:r w:rsidR="002041F2" w:rsidRPr="00C5230A">
              <w:t>ть свои мы</w:t>
            </w:r>
            <w:r w:rsidR="002041F2" w:rsidRPr="00C5230A">
              <w:t>с</w:t>
            </w:r>
            <w:r w:rsidR="002041F2" w:rsidRPr="00C5230A">
              <w:t>ли.</w:t>
            </w:r>
            <w:r w:rsidR="00337334">
              <w:t xml:space="preserve"> </w:t>
            </w:r>
            <w:r w:rsidRPr="00C5230A">
              <w:t>Учиться в</w:t>
            </w:r>
            <w:r w:rsidRPr="00C5230A">
              <w:t>ы</w:t>
            </w:r>
            <w:r w:rsidRPr="00C5230A">
              <w:t>слушивать мнения, отличные от со</w:t>
            </w:r>
            <w:r w:rsidRPr="00C5230A">
              <w:t>б</w:t>
            </w:r>
            <w:r w:rsidRPr="00C5230A">
              <w:t>ственного.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Конструировать сл</w:t>
            </w:r>
            <w:r w:rsidRPr="00C5230A">
              <w:t>о</w:t>
            </w:r>
            <w:r w:rsidRPr="00C5230A">
              <w:t>во из набора букв</w:t>
            </w:r>
            <w:r w:rsidR="007E00D5" w:rsidRPr="00C5230A">
              <w:t>.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lastRenderedPageBreak/>
              <w:t>1</w:t>
            </w:r>
            <w:r w:rsidR="00E64DD2" w:rsidRPr="00C5230A">
              <w:t>7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  <w:r w:rsidR="00337334">
              <w:t xml:space="preserve"> </w:t>
            </w:r>
            <w:r w:rsidRPr="00C5230A">
              <w:t>буквы Н</w:t>
            </w:r>
            <w:r w:rsidR="002041F2" w:rsidRPr="00C5230A">
              <w:t>. Закре</w:t>
            </w:r>
            <w:r w:rsidR="002041F2" w:rsidRPr="00C5230A">
              <w:t>п</w:t>
            </w:r>
            <w:r w:rsidR="002041F2" w:rsidRPr="00C5230A">
              <w:t>ление</w:t>
            </w:r>
            <w:r w:rsidR="00337334">
              <w:t xml:space="preserve"> </w:t>
            </w:r>
            <w:r w:rsidR="002041F2" w:rsidRPr="00C5230A">
              <w:t>изученных</w:t>
            </w:r>
            <w:r w:rsidR="00337334">
              <w:t xml:space="preserve"> </w:t>
            </w:r>
            <w:r w:rsidR="002041F2" w:rsidRPr="00C5230A">
              <w:t>букв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Н. Большая буква в</w:t>
            </w:r>
          </w:p>
          <w:p w:rsidR="00E64DD2" w:rsidRPr="00C5230A" w:rsidRDefault="00E64DD2" w:rsidP="00337334">
            <w:pPr>
              <w:jc w:val="both"/>
            </w:pPr>
            <w:r w:rsidRPr="00C5230A">
              <w:t>начале предложения и в именах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в начале предложения и в именах пишется з</w:t>
            </w:r>
            <w:r w:rsidRPr="00C5230A">
              <w:t>а</w:t>
            </w:r>
            <w:r w:rsidRPr="00C5230A">
              <w:t>главная буква. Уметь</w:t>
            </w:r>
            <w:r w:rsidR="00337334">
              <w:t xml:space="preserve"> </w:t>
            </w:r>
            <w:r w:rsidRPr="00C5230A">
              <w:t>писать</w:t>
            </w:r>
            <w:r w:rsidR="00337334">
              <w:t xml:space="preserve"> </w:t>
            </w:r>
            <w:r w:rsidRPr="00C5230A">
              <w:t>букву Н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Умени</w:t>
            </w:r>
            <w:r w:rsidR="002041F2" w:rsidRPr="00C5230A">
              <w:t>е грамотно излагать свои мы</w:t>
            </w:r>
            <w:r w:rsidR="002041F2" w:rsidRPr="00C5230A">
              <w:t>с</w:t>
            </w:r>
            <w:r w:rsidR="002041F2" w:rsidRPr="00C5230A">
              <w:t>ли.</w:t>
            </w:r>
            <w:r w:rsidR="00337334">
              <w:t xml:space="preserve"> </w:t>
            </w:r>
            <w:r w:rsidRPr="00C5230A">
              <w:t>Учиться в</w:t>
            </w:r>
            <w:r w:rsidRPr="00C5230A">
              <w:t>ы</w:t>
            </w:r>
            <w:r w:rsidRPr="00C5230A">
              <w:t>слушивать мнения, отличные от со</w:t>
            </w:r>
            <w:r w:rsidRPr="00C5230A">
              <w:t>б</w:t>
            </w:r>
            <w:r w:rsidRPr="00C5230A">
              <w:t>ственного.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Анализировать написание буквы, находить знакомые элементы письма. Классифицировать буквы по разным признакам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18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  <w:rPr>
                <w:color w:val="FF0000"/>
              </w:rPr>
            </w:pPr>
            <w:r w:rsidRPr="00C5230A">
              <w:t>Пропись №2.</w:t>
            </w:r>
            <w:r w:rsidRPr="00C5230A">
              <w:rPr>
                <w:color w:val="FF0000"/>
              </w:rPr>
              <w:t>.</w:t>
            </w:r>
          </w:p>
          <w:p w:rsidR="00E64DD2" w:rsidRPr="00C5230A" w:rsidRDefault="00E64DD2" w:rsidP="00337334">
            <w:pPr>
              <w:jc w:val="both"/>
            </w:pPr>
            <w:r w:rsidRPr="00C5230A">
              <w:t>Письмо строчной буквы о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гла</w:t>
            </w:r>
            <w:r w:rsidRPr="00C5230A">
              <w:t>с</w:t>
            </w:r>
            <w:r w:rsidRPr="00C5230A">
              <w:t>ной буквы о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признаки гласных звуков. Уметь писать буквы по определенному алгоритму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Умение осущест</w:t>
            </w:r>
            <w:r w:rsidRPr="00C5230A">
              <w:t>в</w:t>
            </w:r>
            <w:r w:rsidRPr="00C5230A">
              <w:t>лять самоконтроль, ориентируясь на заданную инстру</w:t>
            </w:r>
            <w:r w:rsidRPr="00C5230A">
              <w:t>к</w:t>
            </w:r>
            <w:r w:rsidRPr="00C5230A">
              <w:t>цию.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Создавать элеме</w:t>
            </w:r>
            <w:r w:rsidRPr="00C5230A">
              <w:t>н</w:t>
            </w:r>
            <w:r w:rsidRPr="00C5230A">
              <w:t>тарные модели, отображающие учебный материал, и преобразовывать предлагаемые мод</w:t>
            </w:r>
            <w:r w:rsidRPr="00C5230A">
              <w:t>е</w:t>
            </w:r>
            <w:r w:rsidRPr="00C5230A">
              <w:t>ли. Эксперимент</w:t>
            </w:r>
            <w:r w:rsidRPr="00C5230A">
              <w:t>и</w:t>
            </w:r>
            <w:r w:rsidRPr="00C5230A">
              <w:t>ровать с изображ</w:t>
            </w:r>
            <w:r w:rsidRPr="00C5230A">
              <w:t>е</w:t>
            </w:r>
            <w:r w:rsidRPr="00C5230A">
              <w:t>нием буквы, набл</w:t>
            </w:r>
            <w:r w:rsidRPr="00C5230A">
              <w:t>ю</w:t>
            </w:r>
            <w:r w:rsidRPr="00C5230A">
              <w:t>дать, делать выводы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19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буквы э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гла</w:t>
            </w:r>
            <w:r w:rsidRPr="00C5230A">
              <w:t>с</w:t>
            </w:r>
            <w:r w:rsidRPr="00C5230A">
              <w:t>ной буквы э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признаки гласных звуков. Уметь писать буквы по определенному алгоритму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Устойчивый инт</w:t>
            </w:r>
            <w:r w:rsidRPr="00C5230A">
              <w:t>е</w:t>
            </w:r>
            <w:r w:rsidRPr="00C5230A">
              <w:t>рес к предмету, как основа формиров</w:t>
            </w:r>
            <w:r w:rsidRPr="00C5230A">
              <w:t>а</w:t>
            </w:r>
            <w:r w:rsidRPr="00C5230A">
              <w:t>ния положительной учебной мотив</w:t>
            </w:r>
            <w:r w:rsidRPr="00C5230A">
              <w:t>а</w:t>
            </w:r>
            <w:r w:rsidRPr="00C5230A">
              <w:t>ции.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Определять цели и функции участников учебного действия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20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  <w:r w:rsidR="00337334">
              <w:t xml:space="preserve"> </w:t>
            </w:r>
            <w:r w:rsidRPr="00C5230A">
              <w:t>буквы О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О.  Звукобуквенный анализ как основа пер</w:t>
            </w:r>
            <w:r w:rsidRPr="00C5230A">
              <w:t>е</w:t>
            </w:r>
            <w:r w:rsidRPr="00C5230A">
              <w:t>вода слова звучащего в слово написанное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элементы п</w:t>
            </w:r>
            <w:r w:rsidRPr="00C5230A">
              <w:t>е</w:t>
            </w:r>
            <w:r w:rsidRPr="00C5230A">
              <w:t>чатных и письме</w:t>
            </w:r>
            <w:r w:rsidRPr="00C5230A">
              <w:t>н</w:t>
            </w:r>
            <w:r w:rsidRPr="00C5230A">
              <w:t>ных букв русского алфавита. Знать</w:t>
            </w:r>
            <w:r w:rsidR="00337334">
              <w:t xml:space="preserve"> </w:t>
            </w:r>
            <w:r w:rsidRPr="00C5230A">
              <w:t>пр</w:t>
            </w:r>
            <w:r w:rsidRPr="00C5230A">
              <w:t>и</w:t>
            </w:r>
            <w:r w:rsidRPr="00C5230A">
              <w:t>знаки</w:t>
            </w:r>
            <w:r w:rsidR="00337334">
              <w:t xml:space="preserve"> </w:t>
            </w:r>
            <w:r w:rsidRPr="00C5230A">
              <w:t>гласных</w:t>
            </w:r>
            <w:r w:rsidR="00337334">
              <w:t xml:space="preserve"> </w:t>
            </w:r>
            <w:r w:rsidRPr="00C5230A">
              <w:t>зв</w:t>
            </w:r>
            <w:r w:rsidRPr="00C5230A">
              <w:t>у</w:t>
            </w:r>
            <w:r w:rsidRPr="00C5230A">
              <w:t>ков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Заинтересова</w:t>
            </w:r>
            <w:r w:rsidRPr="00C5230A">
              <w:t>н</w:t>
            </w:r>
            <w:r w:rsidRPr="00C5230A">
              <w:t>ность в процессе учения.</w:t>
            </w:r>
            <w:r w:rsidR="00337334">
              <w:t xml:space="preserve"> </w:t>
            </w:r>
            <w:r w:rsidRPr="00C5230A">
              <w:t>Напра</w:t>
            </w:r>
            <w:r w:rsidRPr="00C5230A">
              <w:t>в</w:t>
            </w:r>
            <w:r w:rsidRPr="00C5230A">
              <w:t>ленность на р</w:t>
            </w:r>
            <w:r w:rsidRPr="00C5230A">
              <w:t>е</w:t>
            </w:r>
            <w:r w:rsidRPr="00C5230A">
              <w:t>зультат.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Вносить дополнения и коррективы в план, и способ работы в случае расхождения эталона, реального действия и его пр</w:t>
            </w:r>
            <w:r w:rsidRPr="00C5230A">
              <w:t>о</w:t>
            </w:r>
            <w:r w:rsidRPr="00C5230A">
              <w:t>дукта. Оценивать свои возможности  и вы</w:t>
            </w:r>
            <w:r w:rsidR="002041F2" w:rsidRPr="00C5230A">
              <w:t>бирать задание из предложенных.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21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  <w:r w:rsidR="00337334">
              <w:t xml:space="preserve"> </w:t>
            </w:r>
            <w:r w:rsidRPr="00C5230A">
              <w:lastRenderedPageBreak/>
              <w:t>буквы Э</w:t>
            </w:r>
            <w:r w:rsidR="002041F2" w:rsidRPr="00C5230A">
              <w:t>. Закре</w:t>
            </w:r>
            <w:r w:rsidR="002041F2" w:rsidRPr="00C5230A">
              <w:t>п</w:t>
            </w:r>
            <w:r w:rsidR="002041F2" w:rsidRPr="00C5230A">
              <w:t>ление изученных букв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lastRenderedPageBreak/>
              <w:t>вы Э.  Звукобуквенный анализ как основа пер</w:t>
            </w:r>
            <w:r w:rsidRPr="00C5230A">
              <w:t>е</w:t>
            </w:r>
            <w:r w:rsidRPr="00C5230A">
              <w:t>вода слова звучащего в слово написанное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Уметь писать  з</w:t>
            </w:r>
            <w:r w:rsidRPr="00C5230A">
              <w:t>а</w:t>
            </w:r>
            <w:r w:rsidRPr="00C5230A">
              <w:lastRenderedPageBreak/>
              <w:t>главную букву Э. Знать признаки гласных звуков</w:t>
            </w:r>
          </w:p>
        </w:tc>
        <w:tc>
          <w:tcPr>
            <w:tcW w:w="2268" w:type="dxa"/>
          </w:tcPr>
          <w:p w:rsidR="002041F2" w:rsidRPr="00C5230A" w:rsidRDefault="002041F2" w:rsidP="00337334">
            <w:pPr>
              <w:jc w:val="both"/>
            </w:pPr>
            <w:r w:rsidRPr="00C5230A">
              <w:lastRenderedPageBreak/>
              <w:t>Умение преодол</w:t>
            </w:r>
            <w:r w:rsidRPr="00C5230A">
              <w:t>е</w:t>
            </w:r>
            <w:r w:rsidRPr="00C5230A">
              <w:lastRenderedPageBreak/>
              <w:t>вать трудности в учебном процессе.</w:t>
            </w:r>
          </w:p>
          <w:p w:rsidR="00E64DD2" w:rsidRPr="00C5230A" w:rsidRDefault="002041F2" w:rsidP="00337334">
            <w:pPr>
              <w:jc w:val="both"/>
            </w:pPr>
            <w:r w:rsidRPr="00C5230A">
              <w:t>Стремление к д</w:t>
            </w:r>
            <w:r w:rsidRPr="00C5230A">
              <w:t>о</w:t>
            </w:r>
            <w:r w:rsidRPr="00C5230A">
              <w:t>стижению резул</w:t>
            </w:r>
            <w:r w:rsidRPr="00C5230A">
              <w:t>ь</w:t>
            </w:r>
            <w:r w:rsidRPr="00C5230A">
              <w:t>татов.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lastRenderedPageBreak/>
              <w:t>Сравнивать начерт</w:t>
            </w:r>
            <w:r w:rsidRPr="00C5230A">
              <w:t>а</w:t>
            </w:r>
            <w:r w:rsidRPr="00C5230A">
              <w:lastRenderedPageBreak/>
              <w:t>ние букв, выявлять их графическое сходство. Ориент</w:t>
            </w:r>
            <w:r w:rsidRPr="00C5230A">
              <w:t>и</w:t>
            </w:r>
            <w:r w:rsidRPr="00C5230A">
              <w:t>роваться в таблице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lastRenderedPageBreak/>
              <w:t>22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буквы р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с</w:t>
            </w:r>
            <w:r w:rsidRPr="00C5230A">
              <w:t>о</w:t>
            </w:r>
            <w:r w:rsidRPr="00C5230A">
              <w:t>гласной буквы р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букву р, соотносить печа</w:t>
            </w:r>
            <w:r w:rsidRPr="00C5230A">
              <w:t>т</w:t>
            </w:r>
            <w:r w:rsidRPr="00C5230A">
              <w:t>ную и письменную буквы</w:t>
            </w:r>
          </w:p>
        </w:tc>
        <w:tc>
          <w:tcPr>
            <w:tcW w:w="2268" w:type="dxa"/>
          </w:tcPr>
          <w:p w:rsidR="00885BDB" w:rsidRPr="00C5230A" w:rsidRDefault="00885BDB" w:rsidP="00337334">
            <w:pPr>
              <w:jc w:val="both"/>
            </w:pPr>
            <w:r w:rsidRPr="00C5230A">
              <w:t>Умение преодол</w:t>
            </w:r>
            <w:r w:rsidRPr="00C5230A">
              <w:t>е</w:t>
            </w:r>
            <w:r w:rsidRPr="00C5230A">
              <w:t>вать трудности в учебном процессе.</w:t>
            </w:r>
          </w:p>
          <w:p w:rsidR="00E64DD2" w:rsidRPr="00C5230A" w:rsidRDefault="00885BDB" w:rsidP="00337334">
            <w:pPr>
              <w:jc w:val="both"/>
            </w:pPr>
            <w:r w:rsidRPr="00C5230A">
              <w:t>Стремление к д</w:t>
            </w:r>
            <w:r w:rsidRPr="00C5230A">
              <w:t>о</w:t>
            </w:r>
            <w:r w:rsidRPr="00C5230A">
              <w:t>стижению резул</w:t>
            </w:r>
            <w:r w:rsidRPr="00C5230A">
              <w:t>ь</w:t>
            </w:r>
            <w:r w:rsidRPr="00C5230A">
              <w:t>татов.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Определять цели и функции участников учебного действия. Конструировать буквы из элементов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23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буквы л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с</w:t>
            </w:r>
            <w:r w:rsidRPr="00C5230A">
              <w:t>о</w:t>
            </w:r>
            <w:r w:rsidRPr="00C5230A">
              <w:t>гласной буквы л</w:t>
            </w:r>
          </w:p>
        </w:tc>
        <w:tc>
          <w:tcPr>
            <w:tcW w:w="2409" w:type="dxa"/>
          </w:tcPr>
          <w:p w:rsidR="00E64DD2" w:rsidRPr="00C5230A" w:rsidRDefault="004B7B56" w:rsidP="00337334">
            <w:pPr>
              <w:jc w:val="both"/>
            </w:pPr>
            <w:r w:rsidRPr="00C5230A">
              <w:t>ф</w:t>
            </w:r>
          </w:p>
        </w:tc>
        <w:tc>
          <w:tcPr>
            <w:tcW w:w="2268" w:type="dxa"/>
          </w:tcPr>
          <w:p w:rsidR="00885BDB" w:rsidRPr="00C5230A" w:rsidRDefault="00885BDB" w:rsidP="00337334">
            <w:pPr>
              <w:jc w:val="both"/>
            </w:pPr>
            <w:r w:rsidRPr="00C5230A">
              <w:t>Умение преодол</w:t>
            </w:r>
            <w:r w:rsidRPr="00C5230A">
              <w:t>е</w:t>
            </w:r>
            <w:r w:rsidRPr="00C5230A">
              <w:t>вать трудности в учебном процессе.</w:t>
            </w:r>
          </w:p>
          <w:p w:rsidR="00E64DD2" w:rsidRPr="00C5230A" w:rsidRDefault="00885BDB" w:rsidP="00337334">
            <w:pPr>
              <w:jc w:val="both"/>
            </w:pPr>
            <w:r w:rsidRPr="00C5230A">
              <w:t>Стремление к д</w:t>
            </w:r>
            <w:r w:rsidRPr="00C5230A">
              <w:t>о</w:t>
            </w:r>
            <w:r w:rsidRPr="00C5230A">
              <w:t>стижению резул</w:t>
            </w:r>
            <w:r w:rsidRPr="00C5230A">
              <w:t>ь</w:t>
            </w:r>
            <w:r w:rsidRPr="00C5230A">
              <w:t>татов.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Анализировать гр</w:t>
            </w:r>
            <w:r w:rsidRPr="00C5230A">
              <w:t>а</w:t>
            </w:r>
            <w:r w:rsidRPr="00C5230A">
              <w:t>фические ошибки, проводить корре</w:t>
            </w:r>
            <w:r w:rsidRPr="00C5230A">
              <w:t>к</w:t>
            </w:r>
            <w:r w:rsidRPr="00C5230A">
              <w:t>цию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24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буквы Р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буквы Р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букву Р, писать слова и предложения с из</w:t>
            </w:r>
            <w:r w:rsidRPr="00C5230A">
              <w:t>у</w:t>
            </w:r>
            <w:r w:rsidRPr="00C5230A">
              <w:t>ченными буквами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>щихся знаний.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Определять цели и функции участников учебного действия. Находить заданную букву в таб</w:t>
            </w:r>
            <w:r w:rsidR="002041F2" w:rsidRPr="00C5230A">
              <w:t>лице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25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="00E82689" w:rsidRPr="00C5230A">
              <w:t>з</w:t>
            </w:r>
            <w:r w:rsidRPr="00C5230A">
              <w:t>аглавной</w:t>
            </w:r>
            <w:r w:rsidR="00337334">
              <w:t xml:space="preserve"> </w:t>
            </w:r>
            <w:r w:rsidRPr="00C5230A">
              <w:t>буквы Л</w:t>
            </w:r>
            <w:r w:rsidR="002041F2" w:rsidRPr="00C5230A">
              <w:t>. Закре</w:t>
            </w:r>
            <w:r w:rsidR="002041F2" w:rsidRPr="00C5230A">
              <w:t>п</w:t>
            </w:r>
            <w:r w:rsidR="002041F2" w:rsidRPr="00C5230A">
              <w:t>ление изученных букв.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Л. Производить зв</w:t>
            </w:r>
            <w:r w:rsidRPr="00C5230A">
              <w:t>у</w:t>
            </w:r>
            <w:r w:rsidRPr="00C5230A">
              <w:t>кобуквенный разбор слов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с</w:t>
            </w:r>
            <w:r w:rsidRPr="00C5230A">
              <w:t>о</w:t>
            </w:r>
            <w:r w:rsidRPr="00C5230A">
              <w:t>гласную букву Л. Письмо слов с из</w:t>
            </w:r>
            <w:r w:rsidRPr="00C5230A">
              <w:t>у</w:t>
            </w:r>
            <w:r w:rsidRPr="00C5230A">
              <w:t>ченными буквами</w:t>
            </w:r>
          </w:p>
        </w:tc>
        <w:tc>
          <w:tcPr>
            <w:tcW w:w="2268" w:type="dxa"/>
          </w:tcPr>
          <w:p w:rsidR="00885BDB" w:rsidRPr="00C5230A" w:rsidRDefault="00885BDB" w:rsidP="00337334">
            <w:pPr>
              <w:jc w:val="both"/>
            </w:pPr>
            <w:r w:rsidRPr="00C5230A">
              <w:t>Развитие внимания, мышления, спосо</w:t>
            </w:r>
            <w:r w:rsidRPr="00C5230A">
              <w:t>б</w:t>
            </w:r>
            <w:r w:rsidRPr="00C5230A">
              <w:t>ности анализир</w:t>
            </w:r>
            <w:r w:rsidRPr="00C5230A">
              <w:t>о</w:t>
            </w:r>
            <w:r w:rsidRPr="00C5230A">
              <w:t>вать.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Определять этапы решения учебной задачи, формулир</w:t>
            </w:r>
            <w:r w:rsidRPr="00C5230A">
              <w:t>о</w:t>
            </w:r>
            <w:r w:rsidRPr="00C5230A">
              <w:t>вать конечный р</w:t>
            </w:r>
            <w:r w:rsidRPr="00C5230A">
              <w:t>е</w:t>
            </w:r>
            <w:r w:rsidRPr="00C5230A">
              <w:t>зультат действий. Сравнивать и анал</w:t>
            </w:r>
            <w:r w:rsidRPr="00C5230A">
              <w:t>и</w:t>
            </w:r>
            <w:r w:rsidRPr="00C5230A">
              <w:t>зировать начертание буквы. Конструир</w:t>
            </w:r>
            <w:r w:rsidRPr="00C5230A">
              <w:t>о</w:t>
            </w:r>
            <w:r w:rsidRPr="00C5230A">
              <w:t>вать слово из зада</w:t>
            </w:r>
            <w:r w:rsidRPr="00C5230A">
              <w:t>н</w:t>
            </w:r>
            <w:r w:rsidRPr="00C5230A">
              <w:t>ного набора букв</w:t>
            </w:r>
          </w:p>
        </w:tc>
      </w:tr>
      <w:tr w:rsidR="00D06A81" w:rsidRPr="00C5230A" w:rsidTr="002E78CA">
        <w:trPr>
          <w:trHeight w:val="1599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lastRenderedPageBreak/>
              <w:t>26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Pr="00C5230A">
              <w:t>буквы ы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Развернутый алгоритм написания буквы ы. Написание изучаемой буквы. Письмо</w:t>
            </w:r>
            <w:r w:rsidR="00337334">
              <w:t xml:space="preserve"> </w:t>
            </w:r>
            <w:r w:rsidRPr="00C5230A">
              <w:t>слогов и слов с данной</w:t>
            </w:r>
            <w:r w:rsidR="00337334">
              <w:t xml:space="preserve"> </w:t>
            </w:r>
            <w:r w:rsidRPr="00C5230A">
              <w:t>буквой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элементы п</w:t>
            </w:r>
            <w:r w:rsidRPr="00C5230A">
              <w:t>е</w:t>
            </w:r>
            <w:r w:rsidRPr="00C5230A">
              <w:t>чатных и письме</w:t>
            </w:r>
            <w:r w:rsidRPr="00C5230A">
              <w:t>н</w:t>
            </w:r>
            <w:r w:rsidRPr="00C5230A">
              <w:t>ных букв русского алфавита, произв</w:t>
            </w:r>
            <w:r w:rsidRPr="00C5230A">
              <w:t>о</w:t>
            </w:r>
            <w:r w:rsidRPr="00C5230A">
              <w:t>дить звукобукве</w:t>
            </w:r>
            <w:r w:rsidRPr="00C5230A">
              <w:t>н</w:t>
            </w:r>
            <w:r w:rsidRPr="00C5230A">
              <w:t>ный разбор слов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Развитие вообр</w:t>
            </w:r>
            <w:r w:rsidRPr="00C5230A">
              <w:t>а</w:t>
            </w:r>
            <w:r w:rsidRPr="00C5230A">
              <w:t>жения, логики, смекалки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Вносить дополнения и коррективы в план, и способ работы в случае расхождения эталона, реального действия и его пр</w:t>
            </w:r>
            <w:r w:rsidRPr="00C5230A">
              <w:t>о</w:t>
            </w:r>
            <w:r w:rsidRPr="00C5230A">
              <w:t>дукта. Наблюдать за изменением слов. Устанавливать п</w:t>
            </w:r>
            <w:r w:rsidRPr="00C5230A">
              <w:t>о</w:t>
            </w:r>
            <w:r w:rsidRPr="00C5230A">
              <w:t>следовательность поэтапного письма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27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337334">
              <w:t xml:space="preserve"> </w:t>
            </w:r>
            <w:r w:rsidRPr="00C5230A">
              <w:t>строчной</w:t>
            </w:r>
            <w:r w:rsidR="00337334">
              <w:t xml:space="preserve"> </w:t>
            </w:r>
            <w:r w:rsidR="002041F2" w:rsidRPr="00C5230A">
              <w:t xml:space="preserve">и заглавной </w:t>
            </w:r>
            <w:r w:rsidRPr="00C5230A">
              <w:t>буквы и</w:t>
            </w:r>
            <w:r w:rsidR="00337334">
              <w:t xml:space="preserve"> </w:t>
            </w:r>
            <w:r w:rsidR="002041F2" w:rsidRPr="00C5230A">
              <w:t>И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2041F2" w:rsidP="00337334">
            <w:pPr>
              <w:jc w:val="both"/>
            </w:pPr>
            <w:r w:rsidRPr="00C5230A">
              <w:t>Письмо строчной и з</w:t>
            </w:r>
            <w:r w:rsidRPr="00C5230A">
              <w:t>а</w:t>
            </w:r>
            <w:r w:rsidRPr="00C5230A">
              <w:t xml:space="preserve">главной </w:t>
            </w:r>
            <w:r w:rsidR="00E64DD2" w:rsidRPr="00C5230A">
              <w:t>буквы и. Нап</w:t>
            </w:r>
            <w:r w:rsidR="00E64DD2" w:rsidRPr="00C5230A">
              <w:t>и</w:t>
            </w:r>
            <w:r w:rsidR="00E64DD2" w:rsidRPr="00C5230A">
              <w:t>сание слов с изученной буквой. Смягчающая роль гласной буквы 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форму изуче</w:t>
            </w:r>
            <w:r w:rsidRPr="00C5230A">
              <w:t>н</w:t>
            </w:r>
            <w:r w:rsidRPr="00C5230A">
              <w:t>ных письменных букв, уметь писать под диктовку из</w:t>
            </w:r>
            <w:r w:rsidRPr="00C5230A">
              <w:t>у</w:t>
            </w:r>
            <w:r w:rsidRPr="00C5230A">
              <w:t>ченные буквы</w:t>
            </w:r>
          </w:p>
        </w:tc>
        <w:tc>
          <w:tcPr>
            <w:tcW w:w="2268" w:type="dxa"/>
          </w:tcPr>
          <w:p w:rsidR="00E64DD2" w:rsidRPr="00C5230A" w:rsidRDefault="00885BDB" w:rsidP="00337334">
            <w:pPr>
              <w:jc w:val="both"/>
            </w:pPr>
            <w:r w:rsidRPr="00C5230A">
              <w:t>Формирование коммуникативных умений, развитие речи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E82689" w:rsidP="00337334">
            <w:pPr>
              <w:jc w:val="both"/>
            </w:pPr>
            <w:r w:rsidRPr="00C5230A">
              <w:t>Сопоставлять наче</w:t>
            </w:r>
            <w:r w:rsidRPr="00C5230A">
              <w:t>р</w:t>
            </w:r>
            <w:r w:rsidRPr="00C5230A">
              <w:t>тание букв. Комме</w:t>
            </w:r>
            <w:r w:rsidRPr="00C5230A">
              <w:t>н</w:t>
            </w:r>
            <w:r w:rsidRPr="00C5230A">
              <w:t xml:space="preserve">тировать письмо изученных букв. </w:t>
            </w:r>
            <w:r w:rsidR="002041F2" w:rsidRPr="00C5230A">
              <w:t>С</w:t>
            </w:r>
            <w:r w:rsidR="002041F2" w:rsidRPr="00C5230A">
              <w:t>о</w:t>
            </w:r>
            <w:r w:rsidR="002041F2" w:rsidRPr="00C5230A">
              <w:t>поставлять строчные и заглавные буквы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28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Закрепление</w:t>
            </w:r>
            <w:r w:rsidR="005415FC">
              <w:t xml:space="preserve"> </w:t>
            </w:r>
            <w:r w:rsidRPr="00C5230A">
              <w:t>из</w:t>
            </w:r>
            <w:r w:rsidRPr="00C5230A">
              <w:t>у</w:t>
            </w:r>
            <w:r w:rsidRPr="00C5230A">
              <w:t>ченных</w:t>
            </w:r>
            <w:r w:rsidR="005415FC">
              <w:t xml:space="preserve"> </w:t>
            </w:r>
            <w:r w:rsidRPr="00C5230A">
              <w:t>строчных</w:t>
            </w:r>
            <w:r w:rsidR="005415FC">
              <w:t xml:space="preserve"> </w:t>
            </w:r>
            <w:r w:rsidR="002041F2" w:rsidRPr="00C5230A">
              <w:t xml:space="preserve">и заглавных </w:t>
            </w:r>
            <w:r w:rsidRPr="00C5230A">
              <w:t>букв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УЗНЗВУ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Графический диктант букв, выделение один</w:t>
            </w:r>
            <w:r w:rsidRPr="00C5230A">
              <w:t>а</w:t>
            </w:r>
            <w:r w:rsidRPr="00C5230A">
              <w:t>кового элемента в бу</w:t>
            </w:r>
            <w:r w:rsidRPr="00C5230A">
              <w:t>к</w:t>
            </w:r>
            <w:r w:rsidRPr="00C5230A">
              <w:t>вах Л, Н, М, Р и запись предложения под ди</w:t>
            </w:r>
            <w:r w:rsidRPr="00C5230A">
              <w:t>к</w:t>
            </w:r>
            <w:r w:rsidRPr="00C5230A">
              <w:t>товку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под диктовку изученные письменные буквы и знать формы из</w:t>
            </w:r>
            <w:r w:rsidRPr="00C5230A">
              <w:t>у</w:t>
            </w:r>
            <w:r w:rsidRPr="00C5230A">
              <w:t>ченных письменных букв</w:t>
            </w:r>
          </w:p>
        </w:tc>
        <w:tc>
          <w:tcPr>
            <w:tcW w:w="2268" w:type="dxa"/>
          </w:tcPr>
          <w:p w:rsidR="00885BDB" w:rsidRPr="00C5230A" w:rsidRDefault="00885BDB" w:rsidP="00337334">
            <w:pPr>
              <w:jc w:val="both"/>
            </w:pPr>
            <w:r w:rsidRPr="00C5230A">
              <w:t>Формирование адекватной сам</w:t>
            </w:r>
            <w:r w:rsidRPr="00C5230A">
              <w:t>о</w:t>
            </w:r>
            <w:r w:rsidRPr="00C5230A">
              <w:t>оценки.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E82689" w:rsidRPr="00C5230A" w:rsidRDefault="00E82689" w:rsidP="00337334">
            <w:pPr>
              <w:jc w:val="both"/>
            </w:pPr>
            <w:r w:rsidRPr="00C5230A">
              <w:t>Вносить дополнения и коррективы в план, и способ работы в случае расхождения эталона, реального действия и его</w:t>
            </w:r>
          </w:p>
          <w:p w:rsidR="00D06A81" w:rsidRPr="00C5230A" w:rsidRDefault="00E82689" w:rsidP="00337334">
            <w:pPr>
              <w:jc w:val="both"/>
            </w:pPr>
            <w:r w:rsidRPr="00C5230A">
              <w:t>продукта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29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й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Анализ и написание согласной буквы й. Письмо предложений с изученной буквой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правила п</w:t>
            </w:r>
            <w:r w:rsidRPr="00C5230A">
              <w:t>о</w:t>
            </w:r>
            <w:r w:rsidRPr="00C5230A">
              <w:t>садки, уметь соотн</w:t>
            </w:r>
            <w:r w:rsidRPr="00C5230A">
              <w:t>о</w:t>
            </w:r>
            <w:r w:rsidRPr="00C5230A">
              <w:t>сить и писать печа</w:t>
            </w:r>
            <w:r w:rsidRPr="00C5230A">
              <w:t>т</w:t>
            </w:r>
            <w:r w:rsidRPr="00C5230A">
              <w:t>ную и письменную буквы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Умение осущест</w:t>
            </w:r>
            <w:r w:rsidRPr="00C5230A">
              <w:t>в</w:t>
            </w:r>
            <w:r w:rsidRPr="00C5230A">
              <w:t>лять самоконтроль, ориентируясь на заданную инстру</w:t>
            </w:r>
            <w:r w:rsidRPr="00C5230A">
              <w:t>к</w:t>
            </w:r>
            <w:r w:rsidRPr="00C5230A">
              <w:t>цию.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Вносить дополнения и коррективы в план, и способ работы в случае расхождения эталона, реального действия и его пр</w:t>
            </w:r>
            <w:r w:rsidRPr="00C5230A">
              <w:t>о</w:t>
            </w:r>
            <w:r w:rsidRPr="00C5230A">
              <w:t>дукта. Конструир</w:t>
            </w:r>
            <w:r w:rsidRPr="00C5230A">
              <w:t>о</w:t>
            </w:r>
            <w:r w:rsidRPr="00C5230A">
              <w:t>вать слово из набора букв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30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lastRenderedPageBreak/>
              <w:t>буквы Й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 xml:space="preserve">Графический диктант, </w:t>
            </w:r>
            <w:r w:rsidRPr="00C5230A">
              <w:lastRenderedPageBreak/>
              <w:t>письмо изучаемой бу</w:t>
            </w:r>
            <w:r w:rsidRPr="00C5230A">
              <w:t>к</w:t>
            </w:r>
            <w:r w:rsidRPr="00C5230A">
              <w:t>вы. Письмо</w:t>
            </w:r>
            <w:r w:rsidR="005415FC">
              <w:t xml:space="preserve"> </w:t>
            </w:r>
            <w:r w:rsidRPr="00C5230A">
              <w:t>слов</w:t>
            </w:r>
            <w:r w:rsidR="005415FC">
              <w:t xml:space="preserve"> </w:t>
            </w:r>
            <w:r w:rsidRPr="00C5230A">
              <w:t>по</w:t>
            </w:r>
            <w:r w:rsidR="005415FC">
              <w:t xml:space="preserve"> </w:t>
            </w:r>
            <w:r w:rsidRPr="00C5230A">
              <w:t>пунктиру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Знать написание з</w:t>
            </w:r>
            <w:r w:rsidRPr="00C5230A">
              <w:t>а</w:t>
            </w:r>
            <w:r w:rsidRPr="00C5230A">
              <w:lastRenderedPageBreak/>
              <w:t>главной буквы Й. Уметь писать под диктовку изученные буквы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lastRenderedPageBreak/>
              <w:t>Устойчивый инт</w:t>
            </w:r>
            <w:r w:rsidRPr="00C5230A">
              <w:t>е</w:t>
            </w:r>
            <w:r w:rsidRPr="00C5230A">
              <w:lastRenderedPageBreak/>
              <w:t>рес к предмету, как основа формиров</w:t>
            </w:r>
            <w:r w:rsidRPr="00C5230A">
              <w:t>а</w:t>
            </w:r>
            <w:r w:rsidRPr="00C5230A">
              <w:t>ния положительной учебной мотив</w:t>
            </w:r>
            <w:r w:rsidRPr="00C5230A">
              <w:t>а</w:t>
            </w:r>
            <w:r w:rsidRPr="00C5230A">
              <w:t>ции.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lastRenderedPageBreak/>
              <w:t xml:space="preserve">Конструировать </w:t>
            </w:r>
            <w:r w:rsidRPr="00C5230A">
              <w:lastRenderedPageBreak/>
              <w:t>буквы из графич</w:t>
            </w:r>
            <w:r w:rsidRPr="00C5230A">
              <w:t>е</w:t>
            </w:r>
            <w:r w:rsidRPr="00C5230A">
              <w:t>ских элементов, сл</w:t>
            </w:r>
            <w:r w:rsidRPr="00C5230A">
              <w:t>о</w:t>
            </w:r>
            <w:r w:rsidRPr="00C5230A">
              <w:t>ва из слогов. Пров</w:t>
            </w:r>
            <w:r w:rsidRPr="00C5230A">
              <w:t>е</w:t>
            </w:r>
            <w:r w:rsidRPr="00C5230A">
              <w:t>рять выполненное товарищем задание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lastRenderedPageBreak/>
              <w:t>31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б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Воссоздание алгоритма написания буквы б. Виды соединения бу</w:t>
            </w:r>
            <w:r w:rsidRPr="00C5230A">
              <w:t>к</w:t>
            </w:r>
            <w:r w:rsidRPr="00C5230A">
              <w:t>вы б с другими букв</w:t>
            </w:r>
            <w:r w:rsidRPr="00C5230A">
              <w:t>а</w:t>
            </w:r>
            <w:r w:rsidRPr="00C5230A">
              <w:t>ми, запись слов и сл</w:t>
            </w:r>
            <w:r w:rsidRPr="00C5230A">
              <w:t>о</w:t>
            </w:r>
            <w:r w:rsidRPr="00C5230A">
              <w:t>гов</w:t>
            </w:r>
            <w:r w:rsidR="007F1A9F" w:rsidRPr="00C5230A">
              <w:t>.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строчной буквы б. Уметь производить звукобуквенный анализ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t>Заинтересова</w:t>
            </w:r>
            <w:r w:rsidRPr="00C5230A">
              <w:t>н</w:t>
            </w:r>
            <w:r w:rsidRPr="00C5230A">
              <w:t>ность в процессе учения.</w:t>
            </w:r>
          </w:p>
          <w:p w:rsidR="00E64DD2" w:rsidRPr="00C5230A" w:rsidRDefault="00866CDD" w:rsidP="00337334">
            <w:pPr>
              <w:jc w:val="both"/>
            </w:pPr>
            <w:r w:rsidRPr="00C5230A">
              <w:t>Направленность на результат.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Работать со знаково-символическими средствами.  Анал</w:t>
            </w:r>
            <w:r w:rsidRPr="00C5230A">
              <w:t>и</w:t>
            </w:r>
            <w:r w:rsidRPr="00C5230A">
              <w:t>зировать начертание буквы</w:t>
            </w:r>
          </w:p>
        </w:tc>
      </w:tr>
      <w:tr w:rsidR="00D06A81" w:rsidRPr="00C5230A" w:rsidTr="002E78CA">
        <w:trPr>
          <w:trHeight w:val="1204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32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п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п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стро</w:t>
            </w:r>
            <w:r w:rsidRPr="00C5230A">
              <w:t>ч</w:t>
            </w:r>
            <w:r w:rsidRPr="00C5230A">
              <w:t>ную букву п, соо</w:t>
            </w:r>
            <w:r w:rsidRPr="00C5230A">
              <w:t>т</w:t>
            </w:r>
            <w:r w:rsidRPr="00C5230A">
              <w:t>носить</w:t>
            </w:r>
          </w:p>
          <w:p w:rsidR="00E64DD2" w:rsidRPr="00C5230A" w:rsidRDefault="00E64DD2" w:rsidP="00337334">
            <w:pPr>
              <w:jc w:val="both"/>
            </w:pPr>
            <w:r w:rsidRPr="00C5230A">
              <w:t>печатную и стро</w:t>
            </w:r>
            <w:r w:rsidRPr="00C5230A">
              <w:t>ч</w:t>
            </w:r>
            <w:r w:rsidRPr="00C5230A">
              <w:t>ную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букву п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Формирование п</w:t>
            </w:r>
            <w:r w:rsidRPr="00C5230A">
              <w:t>о</w:t>
            </w:r>
            <w:r w:rsidRPr="00C5230A">
              <w:t>ложительной уче</w:t>
            </w:r>
            <w:r w:rsidRPr="00C5230A">
              <w:t>б</w:t>
            </w:r>
            <w:r w:rsidRPr="00C5230A">
              <w:t>ной мотивации на основе сформир</w:t>
            </w:r>
            <w:r w:rsidRPr="00C5230A">
              <w:t>о</w:t>
            </w:r>
            <w:r w:rsidRPr="00C5230A">
              <w:t>ванной позиции школьника.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Работать со знаково-символическими средствами. Анал</w:t>
            </w:r>
            <w:r w:rsidRPr="00C5230A">
              <w:t>и</w:t>
            </w:r>
            <w:r w:rsidRPr="00C5230A">
              <w:t>зировать начертание буквы. Наблюдать за изменением знач</w:t>
            </w:r>
            <w:r w:rsidRPr="00C5230A">
              <w:t>е</w:t>
            </w:r>
            <w:r w:rsidRPr="00C5230A">
              <w:t>ния слова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33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Б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Б. Виды соединений изучаемой буквы с др</w:t>
            </w:r>
            <w:r w:rsidRPr="00C5230A">
              <w:t>у</w:t>
            </w:r>
            <w:r w:rsidRPr="00C5230A">
              <w:t>гими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  <w:rPr>
                <w:spacing w:val="-4"/>
              </w:rPr>
            </w:pPr>
            <w:r w:rsidRPr="00C5230A">
              <w:rPr>
                <w:spacing w:val="-4"/>
              </w:rPr>
              <w:t>Уметь писать загла</w:t>
            </w:r>
            <w:r w:rsidRPr="00C5230A">
              <w:rPr>
                <w:spacing w:val="-4"/>
              </w:rPr>
              <w:t>в</w:t>
            </w:r>
            <w:r w:rsidRPr="00C5230A">
              <w:rPr>
                <w:spacing w:val="-4"/>
              </w:rPr>
              <w:t>ную букву Б, прои</w:t>
            </w:r>
            <w:r w:rsidRPr="00C5230A">
              <w:rPr>
                <w:spacing w:val="-4"/>
              </w:rPr>
              <w:t>з</w:t>
            </w:r>
            <w:r w:rsidRPr="00C5230A">
              <w:rPr>
                <w:spacing w:val="-4"/>
              </w:rPr>
              <w:t>водить звукобукве</w:t>
            </w:r>
            <w:r w:rsidRPr="00C5230A">
              <w:rPr>
                <w:spacing w:val="-4"/>
              </w:rPr>
              <w:t>н</w:t>
            </w:r>
            <w:r w:rsidRPr="00C5230A">
              <w:rPr>
                <w:spacing w:val="-4"/>
              </w:rPr>
              <w:t>ный анализ слов, с</w:t>
            </w:r>
            <w:r w:rsidRPr="00C5230A">
              <w:rPr>
                <w:spacing w:val="-4"/>
              </w:rPr>
              <w:t>о</w:t>
            </w:r>
            <w:r w:rsidRPr="00C5230A">
              <w:rPr>
                <w:spacing w:val="-4"/>
              </w:rPr>
              <w:t>держащих данную букву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t>Умение преодол</w:t>
            </w:r>
            <w:r w:rsidRPr="00C5230A">
              <w:t>е</w:t>
            </w:r>
            <w:r w:rsidRPr="00C5230A">
              <w:t>вать трудности в учебном процессе.</w:t>
            </w:r>
          </w:p>
          <w:p w:rsidR="00E64DD2" w:rsidRPr="00C5230A" w:rsidRDefault="00866CDD" w:rsidP="00337334">
            <w:pPr>
              <w:jc w:val="both"/>
            </w:pPr>
            <w:r w:rsidRPr="00C5230A">
              <w:t>Стремление к д</w:t>
            </w:r>
            <w:r w:rsidRPr="00C5230A">
              <w:t>о</w:t>
            </w:r>
            <w:r w:rsidRPr="00C5230A">
              <w:t>стижению резул</w:t>
            </w:r>
            <w:r w:rsidRPr="00C5230A">
              <w:t>ь</w:t>
            </w:r>
            <w:r w:rsidRPr="00C5230A">
              <w:t>татов.</w:t>
            </w:r>
          </w:p>
        </w:tc>
        <w:tc>
          <w:tcPr>
            <w:tcW w:w="2410" w:type="dxa"/>
            <w:shd w:val="clear" w:color="auto" w:fill="auto"/>
          </w:tcPr>
          <w:p w:rsidR="00B26E67" w:rsidRPr="00C5230A" w:rsidRDefault="00B26E67" w:rsidP="00337334">
            <w:pPr>
              <w:jc w:val="both"/>
            </w:pPr>
            <w:r w:rsidRPr="00C5230A">
              <w:t>Анализировать начертание буквы. Наблюдать</w:t>
            </w:r>
          </w:p>
          <w:p w:rsidR="00D06A81" w:rsidRPr="00C5230A" w:rsidRDefault="00B26E67" w:rsidP="00337334">
            <w:pPr>
              <w:jc w:val="both"/>
            </w:pPr>
            <w:r w:rsidRPr="00C5230A">
              <w:t>за изменением зн</w:t>
            </w:r>
            <w:r w:rsidRPr="00C5230A">
              <w:t>а</w:t>
            </w:r>
            <w:r w:rsidRPr="00C5230A">
              <w:t>чения слова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2041F2" w:rsidP="00C5230A">
            <w:pPr>
              <w:jc w:val="both"/>
            </w:pPr>
            <w:r w:rsidRPr="00C5230A">
              <w:t>34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П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П. Письмо слов и слогов с данной буквой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з</w:t>
            </w:r>
            <w:r w:rsidRPr="00C5230A">
              <w:t>а</w:t>
            </w:r>
            <w:r w:rsidRPr="00C5230A">
              <w:t>главную букву П. Производить звук</w:t>
            </w:r>
            <w:r w:rsidRPr="00C5230A">
              <w:t>о</w:t>
            </w:r>
            <w:r w:rsidRPr="00C5230A">
              <w:t>буквенный разбор слов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 xml:space="preserve">щихся знаний. 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Работать со знаково-символическими средствами.  Анал</w:t>
            </w:r>
            <w:r w:rsidRPr="00C5230A">
              <w:t>и</w:t>
            </w:r>
            <w:r w:rsidRPr="00C5230A">
              <w:t>зировать начертание буквы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F1A9F" w:rsidP="00C5230A">
            <w:pPr>
              <w:jc w:val="both"/>
            </w:pPr>
            <w:r w:rsidRPr="00C5230A">
              <w:t>35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согласной строчной буквы в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изученные буквы, уметь писать строчную букву в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Умение работать в коллективе, ос</w:t>
            </w:r>
            <w:r w:rsidRPr="00C5230A">
              <w:t>о</w:t>
            </w:r>
            <w:r w:rsidRPr="00C5230A">
              <w:t>знавая себя его неотъемлемой ч</w:t>
            </w:r>
            <w:r w:rsidRPr="00C5230A">
              <w:t>а</w:t>
            </w:r>
            <w:r w:rsidRPr="00C5230A">
              <w:t>стью.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Работать  со знаково-символическими средствами. Нах</w:t>
            </w:r>
            <w:r w:rsidRPr="00C5230A">
              <w:t>о</w:t>
            </w:r>
            <w:r w:rsidRPr="00C5230A">
              <w:t>дить общие элеме</w:t>
            </w:r>
            <w:r w:rsidRPr="00C5230A">
              <w:t>н</w:t>
            </w:r>
            <w:r w:rsidRPr="00C5230A">
              <w:t>ты в буквах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F1A9F" w:rsidP="00C5230A">
            <w:pPr>
              <w:jc w:val="both"/>
            </w:pPr>
            <w:r w:rsidRPr="00C5230A">
              <w:lastRenderedPageBreak/>
              <w:t>36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ф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ф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изученные буквы, уметь писать строчную букву ф.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Развитие умения соотносить резул</w:t>
            </w:r>
            <w:r w:rsidRPr="00C5230A">
              <w:t>ь</w:t>
            </w:r>
            <w:r w:rsidRPr="00C5230A">
              <w:t>тат своего труда с эталоном и аде</w:t>
            </w:r>
            <w:r w:rsidRPr="00C5230A">
              <w:t>к</w:t>
            </w:r>
            <w:r w:rsidRPr="00C5230A">
              <w:t>ватно его оцен</w:t>
            </w:r>
            <w:r w:rsidRPr="00C5230A">
              <w:t>и</w:t>
            </w:r>
            <w:r w:rsidRPr="00C5230A">
              <w:t>вать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Самостоятельно в</w:t>
            </w:r>
            <w:r w:rsidRPr="00C5230A">
              <w:t>ы</w:t>
            </w:r>
            <w:r w:rsidRPr="00C5230A">
              <w:t>страивать алгоритм написания изуча</w:t>
            </w:r>
            <w:r w:rsidRPr="00C5230A">
              <w:t>е</w:t>
            </w:r>
            <w:r w:rsidRPr="00C5230A">
              <w:t>мой буквы; вычл</w:t>
            </w:r>
            <w:r w:rsidRPr="00C5230A">
              <w:t>е</w:t>
            </w:r>
            <w:r w:rsidRPr="00C5230A">
              <w:t>нять из ряда пр</w:t>
            </w:r>
            <w:r w:rsidRPr="00C5230A">
              <w:t>а</w:t>
            </w:r>
            <w:r w:rsidRPr="00C5230A">
              <w:t>вильно написанную букву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F1A9F" w:rsidP="00C5230A">
            <w:pPr>
              <w:jc w:val="both"/>
            </w:pPr>
            <w:r w:rsidRPr="00C5230A">
              <w:t>37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В. Сравнение па</w:t>
            </w:r>
            <w:r w:rsidRPr="00C5230A">
              <w:t>р</w:t>
            </w:r>
            <w:r w:rsidRPr="00C5230A">
              <w:t>ных согласных В-Ф по звонкости и глухости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Умение писать з</w:t>
            </w:r>
            <w:r w:rsidRPr="00C5230A">
              <w:t>а</w:t>
            </w:r>
            <w:r w:rsidRPr="00C5230A">
              <w:t>главную букву В, знать форму изуче</w:t>
            </w:r>
            <w:r w:rsidRPr="00C5230A">
              <w:t>н</w:t>
            </w:r>
            <w:r w:rsidRPr="00C5230A">
              <w:t>ных письменных букв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Развитие вообр</w:t>
            </w:r>
            <w:r w:rsidRPr="00C5230A">
              <w:t>а</w:t>
            </w:r>
            <w:r w:rsidRPr="00C5230A">
              <w:t>жения, логики, смекалки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5415FC">
            <w:pPr>
              <w:jc w:val="both"/>
            </w:pPr>
            <w:r w:rsidRPr="00C5230A">
              <w:t>Анализировать виды соединения с друг</w:t>
            </w:r>
            <w:r w:rsidRPr="00C5230A">
              <w:t>и</w:t>
            </w:r>
            <w:r w:rsidRPr="00C5230A">
              <w:t>ми буквами. Набл</w:t>
            </w:r>
            <w:r w:rsidRPr="00C5230A">
              <w:t>ю</w:t>
            </w:r>
            <w:r w:rsidRPr="00C5230A">
              <w:t>дать за изменением слов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F1A9F" w:rsidP="00C5230A">
            <w:pPr>
              <w:jc w:val="both"/>
            </w:pPr>
            <w:r w:rsidRPr="00C5230A">
              <w:t>38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Ф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буквы Ф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Умение писать бу</w:t>
            </w:r>
            <w:r w:rsidRPr="00C5230A">
              <w:t>к</w:t>
            </w:r>
            <w:r w:rsidRPr="00C5230A">
              <w:t>вы и списывать предложения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Формирование коммуникативных умений, развитие речи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Ориентироваться в столбцах таблицы</w:t>
            </w:r>
          </w:p>
        </w:tc>
      </w:tr>
      <w:tr w:rsidR="00D06A81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7F1A9F" w:rsidP="00C5230A">
            <w:pPr>
              <w:jc w:val="both"/>
            </w:pPr>
            <w:r w:rsidRPr="00C5230A">
              <w:t>39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Закрепление</w:t>
            </w:r>
            <w:r w:rsidR="005415FC">
              <w:t xml:space="preserve"> </w:t>
            </w:r>
            <w:r w:rsidRPr="00C5230A">
              <w:t>из</w:t>
            </w:r>
            <w:r w:rsidRPr="00C5230A">
              <w:t>у</w:t>
            </w:r>
            <w:r w:rsidRPr="00C5230A">
              <w:t>ченных</w:t>
            </w:r>
            <w:r w:rsidR="005415FC">
              <w:t xml:space="preserve"> </w:t>
            </w:r>
            <w:r w:rsidRPr="00C5230A">
              <w:t>букв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УКИЗ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Чтение и письмо из</w:t>
            </w:r>
            <w:r w:rsidRPr="00C5230A">
              <w:t>у</w:t>
            </w:r>
            <w:r w:rsidRPr="00C5230A">
              <w:t>ченных букв. Письмо предложений на из</w:t>
            </w:r>
            <w:r w:rsidRPr="00C5230A">
              <w:t>у</w:t>
            </w:r>
            <w:r w:rsidRPr="00C5230A">
              <w:t>ченные буквы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слова и предложения с изученными букв</w:t>
            </w:r>
            <w:r w:rsidRPr="00C5230A">
              <w:t>а</w:t>
            </w:r>
            <w:r w:rsidRPr="00C5230A">
              <w:t>ми, знать формы изученных букв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Направленность на самосовершенств</w:t>
            </w:r>
            <w:r w:rsidRPr="00C5230A">
              <w:t>о</w:t>
            </w:r>
            <w:r w:rsidRPr="00C5230A">
              <w:t>вание и достижение положительных результатов уч</w:t>
            </w:r>
            <w:r w:rsidRPr="00C5230A">
              <w:t>е</w:t>
            </w:r>
            <w:r w:rsidRPr="00C5230A">
              <w:t>ния, как залога успешного форм</w:t>
            </w:r>
            <w:r w:rsidRPr="00C5230A">
              <w:t>и</w:t>
            </w:r>
            <w:r w:rsidRPr="00C5230A">
              <w:t>рования полож</w:t>
            </w:r>
            <w:r w:rsidRPr="00C5230A">
              <w:t>и</w:t>
            </w:r>
            <w:r w:rsidRPr="00C5230A">
              <w:t>тельной учебн</w:t>
            </w:r>
            <w:r w:rsidR="00030EF9" w:rsidRPr="00C5230A">
              <w:t>ой мотивации</w:t>
            </w:r>
          </w:p>
        </w:tc>
        <w:tc>
          <w:tcPr>
            <w:tcW w:w="2410" w:type="dxa"/>
            <w:shd w:val="clear" w:color="auto" w:fill="auto"/>
          </w:tcPr>
          <w:p w:rsidR="00D06A81" w:rsidRPr="00C5230A" w:rsidRDefault="00B26E67" w:rsidP="00337334">
            <w:pPr>
              <w:jc w:val="both"/>
            </w:pPr>
            <w:r w:rsidRPr="00C5230A">
              <w:t>Наблюдать за изм</w:t>
            </w:r>
            <w:r w:rsidRPr="00C5230A">
              <w:t>е</w:t>
            </w:r>
            <w:r w:rsidRPr="00C5230A">
              <w:t>нением слов по смыслу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40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  <w:p w:rsidR="00E64DD2" w:rsidRPr="00C5230A" w:rsidRDefault="00E64DD2" w:rsidP="00C5230A">
            <w:pPr>
              <w:jc w:val="both"/>
            </w:pPr>
          </w:p>
          <w:p w:rsidR="00E64DD2" w:rsidRPr="00C5230A" w:rsidRDefault="00E64DD2" w:rsidP="00C5230A">
            <w:pPr>
              <w:jc w:val="both"/>
              <w:rPr>
                <w:b/>
                <w:i/>
              </w:rPr>
            </w:pPr>
          </w:p>
        </w:tc>
        <w:tc>
          <w:tcPr>
            <w:tcW w:w="2126" w:type="dxa"/>
          </w:tcPr>
          <w:p w:rsidR="00E64DD2" w:rsidRPr="00C5230A" w:rsidRDefault="00B26E67" w:rsidP="00337334">
            <w:pPr>
              <w:jc w:val="both"/>
            </w:pPr>
            <w:r w:rsidRPr="00C5230A">
              <w:t xml:space="preserve">Пропись №3. </w:t>
            </w:r>
            <w:r w:rsidR="00E64DD2" w:rsidRPr="00C5230A">
              <w:t>Письмо</w:t>
            </w:r>
            <w:r w:rsidR="005415FC">
              <w:t xml:space="preserve"> </w:t>
            </w:r>
            <w:r w:rsidR="00E64DD2" w:rsidRPr="00C5230A">
              <w:t>строчной</w:t>
            </w:r>
            <w:r w:rsidR="005415FC">
              <w:t xml:space="preserve"> </w:t>
            </w:r>
            <w:r w:rsidR="00E64DD2" w:rsidRPr="00C5230A">
              <w:t>буквы  г</w:t>
            </w:r>
            <w:r w:rsidR="00030EF9" w:rsidRPr="00C5230A">
              <w:t xml:space="preserve"> и к</w:t>
            </w:r>
          </w:p>
          <w:p w:rsidR="00E64DD2" w:rsidRPr="00C5230A" w:rsidRDefault="00E64DD2" w:rsidP="00337334">
            <w:pPr>
              <w:jc w:val="both"/>
              <w:rPr>
                <w:b/>
                <w:i/>
              </w:rPr>
            </w:pP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  <w:rPr>
                <w:b/>
                <w:i/>
              </w:rPr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г</w:t>
            </w:r>
            <w:r w:rsidR="00030EF9" w:rsidRPr="00C5230A">
              <w:t>. Письмо строчной буквы к. Соединение буквы с другими бу</w:t>
            </w:r>
            <w:r w:rsidR="00030EF9" w:rsidRPr="00C5230A">
              <w:t>к</w:t>
            </w:r>
            <w:r w:rsidR="00030EF9" w:rsidRPr="00C5230A">
              <w:t>вами, письмо слов  и предложений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изученной буквы, уметь писать из</w:t>
            </w:r>
            <w:r w:rsidRPr="00C5230A">
              <w:t>у</w:t>
            </w:r>
            <w:r w:rsidRPr="00C5230A">
              <w:t>ченную букву, уметь производить звук</w:t>
            </w:r>
            <w:r w:rsidRPr="00C5230A">
              <w:t>о</w:t>
            </w:r>
            <w:r w:rsidRPr="00C5230A">
              <w:t>буквенный разбор слов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rPr>
                <w:noProof/>
              </w:rPr>
              <w:t>Развитие логики, внимания, наблюдательности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B26E67" w:rsidP="00337334">
            <w:pPr>
              <w:jc w:val="both"/>
            </w:pPr>
            <w:r w:rsidRPr="00C5230A">
              <w:t>Комментировать а</w:t>
            </w:r>
            <w:r w:rsidRPr="00C5230A">
              <w:t>л</w:t>
            </w:r>
            <w:r w:rsidRPr="00C5230A">
              <w:t>горитм написания буквы, определять правильность нап</w:t>
            </w:r>
            <w:r w:rsidRPr="00C5230A">
              <w:t>и</w:t>
            </w:r>
            <w:r w:rsidRPr="00C5230A">
              <w:t>сания и пути устр</w:t>
            </w:r>
            <w:r w:rsidRPr="00C5230A">
              <w:t>а</w:t>
            </w:r>
            <w:r w:rsidRPr="00C5230A">
              <w:t>нения ошибок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41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lastRenderedPageBreak/>
              <w:t>буквы Г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lastRenderedPageBreak/>
              <w:t>вы Г и сравнение Г-К по звонкости и глух</w:t>
            </w:r>
            <w:r w:rsidRPr="00C5230A">
              <w:t>о</w:t>
            </w:r>
            <w:r w:rsidRPr="00C5230A">
              <w:t>сти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 xml:space="preserve">Уметь писать букву </w:t>
            </w:r>
            <w:r w:rsidRPr="00C5230A">
              <w:lastRenderedPageBreak/>
              <w:t>Г, знать приемы верхнего и нижнего соединения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lastRenderedPageBreak/>
              <w:t xml:space="preserve">Умение работать в </w:t>
            </w:r>
            <w:r w:rsidRPr="00C5230A">
              <w:lastRenderedPageBreak/>
              <w:t>паре со сверстн</w:t>
            </w:r>
            <w:r w:rsidRPr="00C5230A">
              <w:t>и</w:t>
            </w:r>
            <w:r w:rsidRPr="00C5230A">
              <w:t>ком, слушать его и отвечать самому, с целью развития с</w:t>
            </w:r>
            <w:r w:rsidRPr="00C5230A">
              <w:t>о</w:t>
            </w:r>
            <w:r w:rsidRPr="00C5230A">
              <w:t>циальных навыков взаимодействия.</w:t>
            </w:r>
          </w:p>
        </w:tc>
        <w:tc>
          <w:tcPr>
            <w:tcW w:w="2410" w:type="dxa"/>
            <w:shd w:val="clear" w:color="auto" w:fill="auto"/>
          </w:tcPr>
          <w:p w:rsidR="00B26E67" w:rsidRPr="00C5230A" w:rsidRDefault="00B26E67" w:rsidP="00337334">
            <w:pPr>
              <w:jc w:val="both"/>
            </w:pPr>
            <w:r w:rsidRPr="00C5230A">
              <w:lastRenderedPageBreak/>
              <w:t>Самостоятельно в</w:t>
            </w:r>
            <w:r w:rsidRPr="00C5230A">
              <w:t>ы</w:t>
            </w:r>
            <w:r w:rsidRPr="00C5230A">
              <w:lastRenderedPageBreak/>
              <w:t>страивать алгоритм написания буквы. Классифицировать</w:t>
            </w:r>
          </w:p>
          <w:p w:rsidR="000C1808" w:rsidRPr="00C5230A" w:rsidRDefault="00B26E67" w:rsidP="00337334">
            <w:pPr>
              <w:jc w:val="both"/>
            </w:pPr>
            <w:r w:rsidRPr="00C5230A">
              <w:t>слова по обозначе</w:t>
            </w:r>
            <w:r w:rsidRPr="00C5230A">
              <w:t>н</w:t>
            </w:r>
            <w:r w:rsidRPr="00C5230A">
              <w:t>ному признаку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lastRenderedPageBreak/>
              <w:t>42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К</w:t>
            </w:r>
            <w:r w:rsidR="00030EF9" w:rsidRPr="00C5230A">
              <w:t>. Закре</w:t>
            </w:r>
            <w:r w:rsidR="00030EF9" w:rsidRPr="00C5230A">
              <w:t>п</w:t>
            </w:r>
            <w:r w:rsidR="00030EF9" w:rsidRPr="00C5230A">
              <w:t>ление</w:t>
            </w:r>
            <w:r w:rsidR="005415FC">
              <w:t xml:space="preserve"> </w:t>
            </w:r>
            <w:r w:rsidR="00030EF9" w:rsidRPr="00C5230A">
              <w:t>изученных</w:t>
            </w:r>
            <w:r w:rsidR="005415FC">
              <w:t xml:space="preserve"> </w:t>
            </w:r>
            <w:r w:rsidR="00030EF9" w:rsidRPr="00C5230A">
              <w:t>букв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К и сравнение Г-К по звонкости и глух</w:t>
            </w:r>
            <w:r w:rsidRPr="00C5230A">
              <w:t>о</w:t>
            </w:r>
            <w:r w:rsidRPr="00C5230A">
              <w:t>сти</w:t>
            </w:r>
            <w:r w:rsidR="00030EF9" w:rsidRPr="00C5230A">
              <w:t>. Запись парных с</w:t>
            </w:r>
            <w:r w:rsidR="00030EF9" w:rsidRPr="00C5230A">
              <w:t>о</w:t>
            </w:r>
            <w:r w:rsidR="00030EF9" w:rsidRPr="00C5230A">
              <w:t>гласных б-п, в-ф, г-к. Запись слов и предл</w:t>
            </w:r>
            <w:r w:rsidR="00030EF9" w:rsidRPr="00C5230A">
              <w:t>о</w:t>
            </w:r>
            <w:r w:rsidR="00030EF9" w:rsidRPr="00C5230A">
              <w:t>жений с этими буквами</w:t>
            </w:r>
          </w:p>
        </w:tc>
        <w:tc>
          <w:tcPr>
            <w:tcW w:w="2409" w:type="dxa"/>
          </w:tcPr>
          <w:p w:rsidR="00E64DD2" w:rsidRPr="00C5230A" w:rsidRDefault="00030EF9" w:rsidP="00337334">
            <w:pPr>
              <w:jc w:val="both"/>
            </w:pPr>
            <w:r w:rsidRPr="00C5230A">
              <w:t>Уметь писать слова и предложения  с изученными букв</w:t>
            </w:r>
            <w:r w:rsidRPr="00C5230A">
              <w:t>а</w:t>
            </w:r>
            <w:r w:rsidRPr="00C5230A">
              <w:t>ми, знать формы изученных письме</w:t>
            </w:r>
            <w:r w:rsidRPr="00C5230A">
              <w:t>н</w:t>
            </w:r>
            <w:r w:rsidRPr="00C5230A">
              <w:t>ных букв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t>Социализация ч</w:t>
            </w:r>
            <w:r w:rsidRPr="00C5230A">
              <w:t>е</w:t>
            </w:r>
            <w:r w:rsidRPr="00C5230A">
              <w:t>рез развитие нав</w:t>
            </w:r>
            <w:r w:rsidRPr="00C5230A">
              <w:t>ы</w:t>
            </w:r>
            <w:r w:rsidRPr="00C5230A">
              <w:t>ков межличностн</w:t>
            </w:r>
            <w:r w:rsidRPr="00C5230A">
              <w:t>о</w:t>
            </w:r>
            <w:r w:rsidRPr="00C5230A">
              <w:t>го взаимодействия.</w:t>
            </w:r>
          </w:p>
          <w:p w:rsidR="00E64DD2" w:rsidRPr="00C5230A" w:rsidRDefault="00866CDD" w:rsidP="00337334">
            <w:pPr>
              <w:jc w:val="both"/>
            </w:pPr>
            <w:r w:rsidRPr="00C5230A">
              <w:t>Формирование п</w:t>
            </w:r>
            <w:r w:rsidRPr="00C5230A">
              <w:t>о</w:t>
            </w:r>
            <w:r w:rsidRPr="00C5230A">
              <w:t>ложительной уче</w:t>
            </w:r>
            <w:r w:rsidRPr="00C5230A">
              <w:t>б</w:t>
            </w:r>
            <w:r w:rsidRPr="00C5230A">
              <w:t>ной мотивации.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B26E67" w:rsidP="00337334">
            <w:pPr>
              <w:jc w:val="both"/>
            </w:pPr>
            <w:r w:rsidRPr="00C5230A">
              <w:t>Наблюдать за обра</w:t>
            </w:r>
            <w:r w:rsidRPr="00C5230A">
              <w:t>з</w:t>
            </w:r>
            <w:r w:rsidRPr="00C5230A">
              <w:t>цом. Правильно п</w:t>
            </w:r>
            <w:r w:rsidRPr="00C5230A">
              <w:t>е</w:t>
            </w:r>
            <w:r w:rsidRPr="00C5230A">
              <w:t>реводить печатный текст в письменный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43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B26E67" w:rsidP="00337334">
            <w:pPr>
              <w:jc w:val="both"/>
            </w:pPr>
            <w:r w:rsidRPr="00C5230A">
              <w:t xml:space="preserve">Письмо </w:t>
            </w:r>
            <w:r w:rsidR="00E64DD2" w:rsidRPr="00C5230A">
              <w:t>строчно</w:t>
            </w:r>
            <w:r w:rsidRPr="00C5230A">
              <w:t xml:space="preserve">й </w:t>
            </w:r>
            <w:r w:rsidR="00E64DD2" w:rsidRPr="00C5230A">
              <w:t>буквы д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д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изученных букв, уметь писать букву д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Развитие морально-нравственных к</w:t>
            </w:r>
            <w:r w:rsidRPr="00C5230A">
              <w:t>а</w:t>
            </w:r>
            <w:r w:rsidRPr="00C5230A">
              <w:t>честв личности по средствам соотн</w:t>
            </w:r>
            <w:r w:rsidRPr="00C5230A">
              <w:t>е</w:t>
            </w:r>
            <w:r w:rsidRPr="00C5230A">
              <w:t>сения текста уче</w:t>
            </w:r>
            <w:r w:rsidRPr="00C5230A">
              <w:t>б</w:t>
            </w:r>
            <w:r w:rsidRPr="00C5230A">
              <w:t>ного материала и жизненных ситу</w:t>
            </w:r>
            <w:r w:rsidRPr="00C5230A">
              <w:t>а</w:t>
            </w:r>
            <w:r w:rsidRPr="00C5230A">
              <w:t>ций.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B26E67" w:rsidP="00337334">
            <w:pPr>
              <w:jc w:val="both"/>
            </w:pPr>
            <w:r w:rsidRPr="00C5230A">
              <w:t>Самостоятельно объяснять и прог</w:t>
            </w:r>
            <w:r w:rsidRPr="00C5230A">
              <w:t>о</w:t>
            </w:r>
            <w:r w:rsidRPr="00C5230A">
              <w:t>варивать алгоритм написания буквы. Наблюдать за нап</w:t>
            </w:r>
            <w:r w:rsidRPr="00C5230A">
              <w:t>и</w:t>
            </w:r>
            <w:r w:rsidRPr="00C5230A">
              <w:t>санием слов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44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т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т. Парные звонкие и глухие согласные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изученных букв, уметь писать букву т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>щихся знаний.</w:t>
            </w:r>
          </w:p>
          <w:p w:rsidR="00E64DD2" w:rsidRPr="00C5230A" w:rsidRDefault="00866CDD" w:rsidP="00337334">
            <w:pPr>
              <w:jc w:val="both"/>
            </w:pPr>
            <w:r w:rsidRPr="00C5230A">
              <w:t>Совершенствов</w:t>
            </w:r>
            <w:r w:rsidRPr="00C5230A">
              <w:t>а</w:t>
            </w:r>
            <w:r w:rsidRPr="00C5230A">
              <w:t>ние навыков сам</w:t>
            </w:r>
            <w:r w:rsidRPr="00C5230A">
              <w:t>о</w:t>
            </w:r>
            <w:r w:rsidRPr="00C5230A">
              <w:t>контроля.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B26E67" w:rsidP="00337334">
            <w:pPr>
              <w:jc w:val="both"/>
            </w:pPr>
            <w:r w:rsidRPr="00C5230A">
              <w:t>Составлять самост</w:t>
            </w:r>
            <w:r w:rsidRPr="00C5230A">
              <w:t>о</w:t>
            </w:r>
            <w:r w:rsidRPr="00C5230A">
              <w:t>ятельно алгоритм для написания бу</w:t>
            </w:r>
            <w:r w:rsidRPr="00C5230A">
              <w:t>к</w:t>
            </w:r>
            <w:r w:rsidRPr="00C5230A">
              <w:t>вы. Обосновывать правильность выб</w:t>
            </w:r>
            <w:r w:rsidRPr="00C5230A">
              <w:t>о</w:t>
            </w:r>
            <w:r w:rsidRPr="00C5230A">
              <w:t>ра  буквы из группы с графическими ошибками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45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Д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буквы Д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изученных букв, уметь писать букву Д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Формирование умений работать в паре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B26E67" w:rsidP="00337334">
            <w:pPr>
              <w:jc w:val="both"/>
            </w:pPr>
            <w:r w:rsidRPr="00C5230A">
              <w:t>Овладевать точным графическим пис</w:t>
            </w:r>
            <w:r w:rsidRPr="00C5230A">
              <w:t>ь</w:t>
            </w:r>
            <w:r w:rsidRPr="00C5230A">
              <w:t>мом по образцу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46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lastRenderedPageBreak/>
              <w:t>буквы Т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lastRenderedPageBreak/>
              <w:t>буквы Т, парные с</w:t>
            </w:r>
            <w:r w:rsidRPr="00C5230A">
              <w:t>о</w:t>
            </w:r>
            <w:r w:rsidRPr="00C5230A">
              <w:t>гласные Д-Т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Знать формы из</w:t>
            </w:r>
            <w:r w:rsidRPr="00C5230A">
              <w:t>у</w:t>
            </w:r>
            <w:r w:rsidRPr="00C5230A">
              <w:lastRenderedPageBreak/>
              <w:t>ченных письменных букв.</w:t>
            </w:r>
          </w:p>
          <w:p w:rsidR="00E64DD2" w:rsidRPr="00C5230A" w:rsidRDefault="00E64DD2" w:rsidP="00337334">
            <w:pPr>
              <w:jc w:val="both"/>
            </w:pPr>
            <w:r w:rsidRPr="00C5230A">
              <w:t>Уметь</w:t>
            </w:r>
            <w:r w:rsidR="005415FC">
              <w:t xml:space="preserve"> </w:t>
            </w:r>
            <w:r w:rsidRPr="00C5230A">
              <w:t>писать</w:t>
            </w:r>
            <w:r w:rsidR="005415FC">
              <w:t xml:space="preserve"> </w:t>
            </w:r>
            <w:r w:rsidRPr="00C5230A">
              <w:t>букву Т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lastRenderedPageBreak/>
              <w:t>Социализация ч</w:t>
            </w:r>
            <w:r w:rsidRPr="00C5230A">
              <w:t>е</w:t>
            </w:r>
            <w:r w:rsidRPr="00C5230A">
              <w:lastRenderedPageBreak/>
              <w:t>рез развитие нав</w:t>
            </w:r>
            <w:r w:rsidRPr="00C5230A">
              <w:t>ы</w:t>
            </w:r>
            <w:r w:rsidRPr="00C5230A">
              <w:t>ков межличностн</w:t>
            </w:r>
            <w:r w:rsidRPr="00C5230A">
              <w:t>о</w:t>
            </w:r>
            <w:r w:rsidRPr="00C5230A">
              <w:t>го взаимодействия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B26E67" w:rsidP="00337334">
            <w:pPr>
              <w:jc w:val="both"/>
            </w:pPr>
            <w:r w:rsidRPr="00C5230A">
              <w:lastRenderedPageBreak/>
              <w:t>Составлять самост</w:t>
            </w:r>
            <w:r w:rsidRPr="00C5230A">
              <w:t>о</w:t>
            </w:r>
            <w:r w:rsidRPr="00C5230A">
              <w:lastRenderedPageBreak/>
              <w:t>ятельно алгоритм для написания бу</w:t>
            </w:r>
            <w:r w:rsidRPr="00C5230A">
              <w:t>к</w:t>
            </w:r>
            <w:r w:rsidRPr="00C5230A">
              <w:t>вы.  Самостоятельно выполнять работу по образцу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lastRenderedPageBreak/>
              <w:t>47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ж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ж. Запись слов, близких по смыслу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изученных букв, уметь писать букву ж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t>Умение грамотно излагать свои мы</w:t>
            </w:r>
            <w:r w:rsidRPr="00C5230A">
              <w:t>с</w:t>
            </w:r>
            <w:r w:rsidRPr="00C5230A">
              <w:t>ли.</w:t>
            </w:r>
          </w:p>
          <w:p w:rsidR="00E64DD2" w:rsidRPr="00C5230A" w:rsidRDefault="00866CDD" w:rsidP="00337334">
            <w:pPr>
              <w:jc w:val="both"/>
              <w:rPr>
                <w:i/>
              </w:rPr>
            </w:pPr>
            <w:r w:rsidRPr="00C5230A">
              <w:t>Учиться выслуш</w:t>
            </w:r>
            <w:r w:rsidRPr="00C5230A">
              <w:t>и</w:t>
            </w:r>
            <w:r w:rsidRPr="00C5230A">
              <w:t>вать мнения, о</w:t>
            </w:r>
            <w:r w:rsidRPr="00C5230A">
              <w:t>т</w:t>
            </w:r>
            <w:r w:rsidRPr="00C5230A">
              <w:t>личные от со</w:t>
            </w:r>
            <w:r w:rsidRPr="00C5230A">
              <w:t>б</w:t>
            </w:r>
            <w:r w:rsidRPr="00C5230A">
              <w:t>ственного.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B26E67" w:rsidP="00337334">
            <w:pPr>
              <w:jc w:val="both"/>
            </w:pPr>
            <w:r w:rsidRPr="00C5230A">
              <w:t>Видеть в предл</w:t>
            </w:r>
            <w:r w:rsidRPr="00C5230A">
              <w:t>о</w:t>
            </w:r>
            <w:r w:rsidRPr="00C5230A">
              <w:t>женных буквах гр</w:t>
            </w:r>
            <w:r w:rsidRPr="00C5230A">
              <w:t>а</w:t>
            </w:r>
            <w:r w:rsidRPr="00C5230A">
              <w:t>фические ошибки и показывать пути их устранения. Нах</w:t>
            </w:r>
            <w:r w:rsidRPr="00C5230A">
              <w:t>о</w:t>
            </w:r>
            <w:r w:rsidRPr="00C5230A">
              <w:t>дить в группе слов одинаковую часть и доказывать сходство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48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ш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ш. Письмо слов и предложений с изуче</w:t>
            </w:r>
            <w:r w:rsidRPr="00C5230A">
              <w:t>н</w:t>
            </w:r>
            <w:r w:rsidRPr="00C5230A">
              <w:t>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буквой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формы из</w:t>
            </w:r>
            <w:r w:rsidRPr="00C5230A">
              <w:t>у</w:t>
            </w:r>
            <w:r w:rsidRPr="00C5230A">
              <w:t>ченных письменных букв.</w:t>
            </w:r>
          </w:p>
          <w:p w:rsidR="00E64DD2" w:rsidRPr="00C5230A" w:rsidRDefault="00E64DD2" w:rsidP="00337334">
            <w:pPr>
              <w:jc w:val="both"/>
            </w:pPr>
            <w:r w:rsidRPr="00C5230A">
              <w:t>Уметь</w:t>
            </w:r>
            <w:r w:rsidR="005415FC">
              <w:t xml:space="preserve"> </w:t>
            </w:r>
            <w:r w:rsidRPr="00C5230A">
              <w:t>писать</w:t>
            </w:r>
            <w:r w:rsidR="005415FC">
              <w:t xml:space="preserve"> </w:t>
            </w:r>
            <w:r w:rsidRPr="00C5230A">
              <w:t>букву ш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Развитие внимания, мышления, спосо</w:t>
            </w:r>
            <w:r w:rsidRPr="00C5230A">
              <w:t>б</w:t>
            </w:r>
            <w:r w:rsidRPr="00C5230A">
              <w:t>ности анализир</w:t>
            </w:r>
            <w:r w:rsidRPr="00C5230A">
              <w:t>о</w:t>
            </w:r>
            <w:r w:rsidRPr="00C5230A">
              <w:t>вать.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t>Умение определять графические ошибки в заданных буквах. Наблюдать за слов</w:t>
            </w:r>
            <w:r w:rsidRPr="00C5230A">
              <w:t>а</w:t>
            </w:r>
            <w:r w:rsidRPr="00C5230A">
              <w:t>ми. Обосновывать сходство в напис</w:t>
            </w:r>
            <w:r w:rsidRPr="00C5230A">
              <w:t>а</w:t>
            </w:r>
            <w:r w:rsidRPr="00C5230A">
              <w:t>нии слов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49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Ж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Ж. Знакомство с написанием сочетания ЖИ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правила с</w:t>
            </w:r>
            <w:r w:rsidRPr="00C5230A">
              <w:t>о</w:t>
            </w:r>
            <w:r w:rsidRPr="00C5230A">
              <w:t>ставления и спис</w:t>
            </w:r>
            <w:r w:rsidRPr="00C5230A">
              <w:t>ы</w:t>
            </w:r>
            <w:r w:rsidRPr="00C5230A">
              <w:t>вания предложе</w:t>
            </w:r>
            <w:r w:rsidR="007D2C82" w:rsidRPr="00C5230A">
              <w:t xml:space="preserve">ния. </w:t>
            </w:r>
            <w:r w:rsidRPr="00C5230A">
              <w:t>Уметь</w:t>
            </w:r>
            <w:r w:rsidR="005415FC">
              <w:t xml:space="preserve"> </w:t>
            </w:r>
            <w:r w:rsidRPr="00C5230A">
              <w:t>списывать</w:t>
            </w:r>
            <w:r w:rsidR="005415FC">
              <w:t xml:space="preserve"> </w:t>
            </w:r>
            <w:r w:rsidRPr="00C5230A">
              <w:t>предложения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Формирование умение оценивать свои возможности, например, через написание образца по подсказке (по точкам) или сам</w:t>
            </w:r>
            <w:r w:rsidRPr="00C5230A">
              <w:t>о</w:t>
            </w:r>
            <w:r w:rsidRPr="00C5230A">
              <w:t>стоятельно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t>Доказывать, почему в середине предл</w:t>
            </w:r>
            <w:r w:rsidRPr="00C5230A">
              <w:t>о</w:t>
            </w:r>
            <w:r w:rsidRPr="00C5230A">
              <w:t>жения слова пишу</w:t>
            </w:r>
            <w:r w:rsidRPr="00C5230A">
              <w:t>т</w:t>
            </w:r>
            <w:r w:rsidRPr="00C5230A">
              <w:t>ся с большой буквы. Работать с образцом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50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5415FC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Ш</w:t>
            </w:r>
            <w:r w:rsidR="00030EF9" w:rsidRPr="00C5230A">
              <w:t>. Закре</w:t>
            </w:r>
            <w:r w:rsidR="00030EF9" w:rsidRPr="00C5230A">
              <w:t>п</w:t>
            </w:r>
            <w:r w:rsidR="00030EF9" w:rsidRPr="00C5230A">
              <w:t>ление изученных</w:t>
            </w:r>
            <w:r w:rsidR="005415FC">
              <w:t xml:space="preserve"> </w:t>
            </w:r>
            <w:r w:rsidR="00030EF9" w:rsidRPr="00C5230A">
              <w:t>букв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Ш. Знакомство с написанием сочетания ШИ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слова с сочетаниями ЖИ-ШИ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>щихся знаний.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t>Наблюдать за слов</w:t>
            </w:r>
            <w:r w:rsidRPr="00C5230A">
              <w:t>а</w:t>
            </w:r>
            <w:r w:rsidRPr="00C5230A">
              <w:t>ми, которые имеют изменения на конце, доказывать разницу между ними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51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lastRenderedPageBreak/>
              <w:t>буквы з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lastRenderedPageBreak/>
              <w:t>вы з. Письмо слов, сл</w:t>
            </w:r>
            <w:r w:rsidRPr="00C5230A">
              <w:t>о</w:t>
            </w:r>
            <w:r w:rsidRPr="00C5230A">
              <w:t>гов и предложений с данной буквой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Знать формы из</w:t>
            </w:r>
            <w:r w:rsidRPr="00C5230A">
              <w:t>у</w:t>
            </w:r>
            <w:r w:rsidRPr="00C5230A">
              <w:lastRenderedPageBreak/>
              <w:t>ченных письменных букв.</w:t>
            </w:r>
          </w:p>
          <w:p w:rsidR="00E64DD2" w:rsidRPr="00C5230A" w:rsidRDefault="00E64DD2" w:rsidP="00337334">
            <w:pPr>
              <w:jc w:val="both"/>
            </w:pPr>
            <w:r w:rsidRPr="00C5230A">
              <w:t>Уметь</w:t>
            </w:r>
            <w:r w:rsidR="005415FC">
              <w:t xml:space="preserve"> </w:t>
            </w:r>
            <w:r w:rsidRPr="00C5230A">
              <w:t>писать</w:t>
            </w:r>
            <w:r w:rsidR="005415FC">
              <w:t xml:space="preserve"> </w:t>
            </w:r>
            <w:r w:rsidRPr="00C5230A">
              <w:t>букву з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lastRenderedPageBreak/>
              <w:t>Развитие прои</w:t>
            </w:r>
            <w:r w:rsidRPr="00C5230A">
              <w:t>з</w:t>
            </w:r>
            <w:r w:rsidRPr="00C5230A">
              <w:lastRenderedPageBreak/>
              <w:t>вольности вним</w:t>
            </w:r>
            <w:r w:rsidRPr="00C5230A">
              <w:t>а</w:t>
            </w:r>
            <w:r w:rsidRPr="00C5230A">
              <w:t>ния.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lastRenderedPageBreak/>
              <w:t xml:space="preserve">Формулировать пути </w:t>
            </w:r>
            <w:r w:rsidRPr="00C5230A">
              <w:lastRenderedPageBreak/>
              <w:t>устранения графич</w:t>
            </w:r>
            <w:r w:rsidRPr="00C5230A">
              <w:t>е</w:t>
            </w:r>
            <w:r w:rsidRPr="00C5230A">
              <w:t>ских ошибок. Кла</w:t>
            </w:r>
            <w:r w:rsidRPr="00C5230A">
              <w:t>с</w:t>
            </w:r>
            <w:r w:rsidRPr="00C5230A">
              <w:t>сифицировать бу</w:t>
            </w:r>
            <w:r w:rsidRPr="00C5230A">
              <w:t>к</w:t>
            </w:r>
            <w:r w:rsidRPr="00C5230A">
              <w:t>вы. Доказывать обоснованность предложенной кла</w:t>
            </w:r>
            <w:r w:rsidRPr="00C5230A">
              <w:t>с</w:t>
            </w:r>
            <w:r w:rsidRPr="00C5230A">
              <w:t>сификации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lastRenderedPageBreak/>
              <w:t>52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с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с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изученные  буквы. Уметь писать букву с и произв</w:t>
            </w:r>
            <w:r w:rsidRPr="00C5230A">
              <w:t>о</w:t>
            </w:r>
            <w:r w:rsidRPr="00C5230A">
              <w:t>дить звукобукве</w:t>
            </w:r>
            <w:r w:rsidRPr="00C5230A">
              <w:t>н</w:t>
            </w:r>
            <w:r w:rsidRPr="00C5230A">
              <w:t>ный разбор слов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Совершенствов</w:t>
            </w:r>
            <w:r w:rsidRPr="00C5230A">
              <w:t>а</w:t>
            </w:r>
            <w:r w:rsidRPr="00C5230A">
              <w:t>ние зрительного восприятия пре</w:t>
            </w:r>
            <w:r w:rsidRPr="00C5230A">
              <w:t>д</w:t>
            </w:r>
            <w:r w:rsidRPr="00C5230A">
              <w:t>метов окружающей действительности.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t>Наблюдать за слов</w:t>
            </w:r>
            <w:r w:rsidRPr="00C5230A">
              <w:t>а</w:t>
            </w:r>
            <w:r w:rsidRPr="00C5230A">
              <w:t>ми, находить разл</w:t>
            </w:r>
            <w:r w:rsidRPr="00C5230A">
              <w:t>и</w:t>
            </w:r>
            <w:r w:rsidRPr="00C5230A">
              <w:t>чия в них. Анализ</w:t>
            </w:r>
            <w:r w:rsidRPr="00C5230A">
              <w:t>и</w:t>
            </w:r>
            <w:r w:rsidRPr="00C5230A">
              <w:t>ровать слова в пре</w:t>
            </w:r>
            <w:r w:rsidRPr="00C5230A">
              <w:t>д</w:t>
            </w:r>
            <w:r w:rsidRPr="00C5230A">
              <w:t>ложении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53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3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3. Сравнение с</w:t>
            </w:r>
            <w:r w:rsidRPr="00C5230A">
              <w:t>о</w:t>
            </w:r>
            <w:r w:rsidRPr="00C5230A">
              <w:t>гласных звуков З-С по звонкости  и глухости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изученные буквы.</w:t>
            </w:r>
          </w:p>
          <w:p w:rsidR="00E64DD2" w:rsidRPr="00C5230A" w:rsidRDefault="00E64DD2" w:rsidP="00337334">
            <w:pPr>
              <w:jc w:val="both"/>
            </w:pPr>
            <w:r w:rsidRPr="00C5230A">
              <w:t>Уметь писать из</w:t>
            </w:r>
            <w:r w:rsidRPr="00C5230A">
              <w:t>у</w:t>
            </w:r>
            <w:r w:rsidRPr="00C5230A">
              <w:t>ченную букву З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Формирование п</w:t>
            </w:r>
            <w:r w:rsidRPr="00C5230A">
              <w:t>о</w:t>
            </w:r>
            <w:r w:rsidRPr="00C5230A">
              <w:t>ложительного о</w:t>
            </w:r>
            <w:r w:rsidRPr="00C5230A">
              <w:t>т</w:t>
            </w:r>
            <w:r w:rsidRPr="00C5230A">
              <w:t>ношения к учебной деятельности. С</w:t>
            </w:r>
            <w:r w:rsidRPr="00C5230A">
              <w:t>о</w:t>
            </w:r>
            <w:r w:rsidRPr="00C5230A">
              <w:t>вершенствование навыков сам</w:t>
            </w:r>
            <w:r w:rsidRPr="00C5230A">
              <w:t>о</w:t>
            </w:r>
            <w:r w:rsidRPr="00C5230A">
              <w:t>контроля</w:t>
            </w:r>
          </w:p>
        </w:tc>
        <w:tc>
          <w:tcPr>
            <w:tcW w:w="2410" w:type="dxa"/>
            <w:shd w:val="clear" w:color="auto" w:fill="auto"/>
          </w:tcPr>
          <w:p w:rsidR="007D2C82" w:rsidRPr="00C5230A" w:rsidRDefault="007D2C82" w:rsidP="00337334">
            <w:pPr>
              <w:jc w:val="both"/>
            </w:pPr>
            <w:r w:rsidRPr="00C5230A">
              <w:t>Сравнивать начерт</w:t>
            </w:r>
            <w:r w:rsidRPr="00C5230A">
              <w:t>а</w:t>
            </w:r>
            <w:r w:rsidRPr="00C5230A">
              <w:t>ние строчной  и з</w:t>
            </w:r>
            <w:r w:rsidRPr="00C5230A">
              <w:t>а</w:t>
            </w:r>
            <w:r w:rsidRPr="00C5230A">
              <w:t>главной</w:t>
            </w:r>
          </w:p>
          <w:p w:rsidR="000C1808" w:rsidRPr="00C5230A" w:rsidRDefault="007D2C82" w:rsidP="00337334">
            <w:pPr>
              <w:jc w:val="both"/>
            </w:pPr>
            <w:r w:rsidRPr="00C5230A">
              <w:t>буквы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54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С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С. Сравнение с</w:t>
            </w:r>
            <w:r w:rsidRPr="00C5230A">
              <w:t>о</w:t>
            </w:r>
            <w:r w:rsidRPr="00C5230A">
              <w:t>гласных звуков З-С по звонкости  и глухости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изученные буквы.</w:t>
            </w:r>
          </w:p>
          <w:p w:rsidR="00E64DD2" w:rsidRPr="00C5230A" w:rsidRDefault="00E64DD2" w:rsidP="00337334">
            <w:pPr>
              <w:jc w:val="both"/>
            </w:pPr>
            <w:r w:rsidRPr="00C5230A">
              <w:t>Уметь писать из</w:t>
            </w:r>
            <w:r w:rsidRPr="00C5230A">
              <w:t>у</w:t>
            </w:r>
            <w:r w:rsidRPr="00C5230A">
              <w:t>ченную букву С и определять тве</w:t>
            </w:r>
            <w:r w:rsidRPr="00C5230A">
              <w:t>р</w:t>
            </w:r>
            <w:r w:rsidRPr="00C5230A">
              <w:t>дость и мягкость с</w:t>
            </w:r>
            <w:r w:rsidRPr="00C5230A">
              <w:t>о</w:t>
            </w:r>
            <w:r w:rsidRPr="00C5230A">
              <w:t>гласных звуков</w:t>
            </w:r>
          </w:p>
        </w:tc>
        <w:tc>
          <w:tcPr>
            <w:tcW w:w="2268" w:type="dxa"/>
          </w:tcPr>
          <w:p w:rsidR="00E64DD2" w:rsidRPr="00C5230A" w:rsidRDefault="00030EF9" w:rsidP="00337334">
            <w:pPr>
              <w:jc w:val="both"/>
            </w:pPr>
            <w:r w:rsidRPr="00C5230A">
              <w:t>Совершенствов</w:t>
            </w:r>
            <w:r w:rsidRPr="00C5230A">
              <w:t>а</w:t>
            </w:r>
            <w:r w:rsidRPr="00C5230A">
              <w:t>ние зрительного восприятия пре</w:t>
            </w:r>
            <w:r w:rsidRPr="00C5230A">
              <w:t>д</w:t>
            </w:r>
            <w:r w:rsidRPr="00C5230A">
              <w:t>метов окружающей действительности.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t>Правильно форм</w:t>
            </w:r>
            <w:r w:rsidRPr="00C5230A">
              <w:t>у</w:t>
            </w:r>
            <w:r w:rsidRPr="00C5230A">
              <w:t>лировать письме</w:t>
            </w:r>
            <w:r w:rsidRPr="00C5230A">
              <w:t>н</w:t>
            </w:r>
            <w:r w:rsidRPr="00C5230A">
              <w:t>ный ответ на поста</w:t>
            </w:r>
            <w:r w:rsidRPr="00C5230A">
              <w:t>в</w:t>
            </w:r>
            <w:r w:rsidRPr="00C5230A">
              <w:t>ленный вопрос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55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е</w:t>
            </w:r>
            <w:r w:rsidR="00030EF9" w:rsidRPr="00C5230A">
              <w:t xml:space="preserve"> и ё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е</w:t>
            </w:r>
            <w:r w:rsidR="00030EF9" w:rsidRPr="00C5230A">
              <w:t xml:space="preserve"> и буквы ё</w:t>
            </w:r>
            <w:r w:rsidRPr="00C5230A">
              <w:t>, смя</w:t>
            </w:r>
            <w:r w:rsidRPr="00C5230A">
              <w:t>г</w:t>
            </w:r>
            <w:r w:rsidRPr="00C5230A">
              <w:t>чающая роль глас</w:t>
            </w:r>
            <w:r w:rsidR="00030EF9" w:rsidRPr="00C5230A">
              <w:t xml:space="preserve">ной буквы е и ё </w:t>
            </w:r>
          </w:p>
        </w:tc>
        <w:tc>
          <w:tcPr>
            <w:tcW w:w="2409" w:type="dxa"/>
          </w:tcPr>
          <w:p w:rsidR="00E64DD2" w:rsidRPr="00C5230A" w:rsidRDefault="00030EF9" w:rsidP="00337334">
            <w:pPr>
              <w:jc w:val="both"/>
            </w:pPr>
            <w:r w:rsidRPr="00C5230A">
              <w:t xml:space="preserve">Уметь писать букву е и букву ё </w:t>
            </w:r>
            <w:r w:rsidR="00E64DD2" w:rsidRPr="00C5230A">
              <w:t>произв</w:t>
            </w:r>
            <w:r w:rsidR="00E64DD2" w:rsidRPr="00C5230A">
              <w:t>о</w:t>
            </w:r>
            <w:r w:rsidR="00E64DD2" w:rsidRPr="00C5230A">
              <w:t>дить звукобукве</w:t>
            </w:r>
            <w:r w:rsidR="00E64DD2" w:rsidRPr="00C5230A">
              <w:t>н</w:t>
            </w:r>
            <w:r w:rsidR="00E64DD2" w:rsidRPr="00C5230A">
              <w:t>ный разбор слов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Формирование умения ответстве</w:t>
            </w:r>
            <w:r w:rsidRPr="00C5230A">
              <w:t>н</w:t>
            </w:r>
            <w:r w:rsidRPr="00C5230A">
              <w:t>но относиться к выпол</w:t>
            </w:r>
            <w:r w:rsidR="00030EF9" w:rsidRPr="00C5230A">
              <w:t>нению зад</w:t>
            </w:r>
            <w:r w:rsidR="00030EF9" w:rsidRPr="00C5230A">
              <w:t>а</w:t>
            </w:r>
            <w:r w:rsidR="00030EF9" w:rsidRPr="00C5230A">
              <w:t>ния.</w:t>
            </w:r>
          </w:p>
        </w:tc>
        <w:tc>
          <w:tcPr>
            <w:tcW w:w="2410" w:type="dxa"/>
            <w:shd w:val="clear" w:color="auto" w:fill="auto"/>
          </w:tcPr>
          <w:p w:rsidR="007D2C82" w:rsidRPr="00C5230A" w:rsidRDefault="007D2C82" w:rsidP="00337334">
            <w:pPr>
              <w:jc w:val="both"/>
            </w:pPr>
            <w:r w:rsidRPr="00C5230A">
              <w:t>Классифицировать элементы по их гр</w:t>
            </w:r>
            <w:r w:rsidRPr="00C5230A">
              <w:t>а</w:t>
            </w:r>
            <w:r w:rsidRPr="00C5230A">
              <w:t>фическому признаку, доказывать обосн</w:t>
            </w:r>
            <w:r w:rsidRPr="00C5230A">
              <w:t>о</w:t>
            </w:r>
            <w:r w:rsidRPr="00C5230A">
              <w:t>ванность своего</w:t>
            </w:r>
          </w:p>
          <w:p w:rsidR="000C1808" w:rsidRPr="00C5230A" w:rsidRDefault="007D2C82" w:rsidP="00337334">
            <w:pPr>
              <w:jc w:val="both"/>
            </w:pPr>
            <w:r w:rsidRPr="00C5230A">
              <w:t>выбора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56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Е</w:t>
            </w:r>
            <w:r w:rsidR="00030EF9" w:rsidRPr="00C5230A">
              <w:t xml:space="preserve"> и буквы </w:t>
            </w:r>
            <w:r w:rsidR="00030EF9" w:rsidRPr="00C5230A">
              <w:lastRenderedPageBreak/>
              <w:t>Ё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буквы Е</w:t>
            </w:r>
            <w:r w:rsidR="00030EF9" w:rsidRPr="00C5230A">
              <w:t xml:space="preserve"> и буквы Ё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з</w:t>
            </w:r>
            <w:r w:rsidRPr="00C5230A">
              <w:t>а</w:t>
            </w:r>
            <w:r w:rsidRPr="00C5230A">
              <w:t>главную букву Е,</w:t>
            </w:r>
            <w:r w:rsidR="005415FC">
              <w:t xml:space="preserve"> </w:t>
            </w:r>
            <w:r w:rsidR="00030EF9" w:rsidRPr="00C5230A">
              <w:t xml:space="preserve">и </w:t>
            </w:r>
            <w:r w:rsidR="00030EF9" w:rsidRPr="00C5230A">
              <w:lastRenderedPageBreak/>
              <w:t>букву Ё</w:t>
            </w:r>
            <w:r w:rsidRPr="00C5230A">
              <w:t xml:space="preserve"> списывать предложения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  <w:rPr>
                <w:spacing w:val="-6"/>
              </w:rPr>
            </w:pPr>
            <w:r w:rsidRPr="00C5230A">
              <w:lastRenderedPageBreak/>
              <w:t>Формирование п</w:t>
            </w:r>
            <w:r w:rsidRPr="00C5230A">
              <w:t>о</w:t>
            </w:r>
            <w:r w:rsidRPr="00C5230A">
              <w:t>ложительного о</w:t>
            </w:r>
            <w:r w:rsidRPr="00C5230A">
              <w:t>т</w:t>
            </w:r>
            <w:r w:rsidRPr="00C5230A">
              <w:lastRenderedPageBreak/>
              <w:t>ношения к учебной деятельности. С</w:t>
            </w:r>
            <w:r w:rsidRPr="00C5230A">
              <w:t>о</w:t>
            </w:r>
            <w:r w:rsidRPr="00C5230A">
              <w:t>вершенствование навыков сам</w:t>
            </w:r>
            <w:r w:rsidRPr="00C5230A">
              <w:t>о</w:t>
            </w:r>
            <w:r w:rsidRPr="00C5230A">
              <w:t>контроля.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rPr>
                <w:spacing w:val="-6"/>
              </w:rPr>
              <w:lastRenderedPageBreak/>
              <w:t xml:space="preserve">Вносить дополнения и коррективы в план, </w:t>
            </w:r>
            <w:r w:rsidRPr="00C5230A">
              <w:rPr>
                <w:spacing w:val="-6"/>
              </w:rPr>
              <w:lastRenderedPageBreak/>
              <w:t>и способ работы в случае расхождения эталона, реального действия и его пр</w:t>
            </w:r>
            <w:r w:rsidRPr="00C5230A">
              <w:rPr>
                <w:spacing w:val="-6"/>
              </w:rPr>
              <w:t>о</w:t>
            </w:r>
            <w:r w:rsidRPr="00C5230A">
              <w:rPr>
                <w:spacing w:val="-6"/>
              </w:rPr>
              <w:t>дукта. Сравнивать изучаемые буквы с ранее изученными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lastRenderedPageBreak/>
              <w:t>57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7D2C82" w:rsidP="00337334">
            <w:pPr>
              <w:jc w:val="both"/>
            </w:pPr>
            <w:r w:rsidRPr="00C5230A">
              <w:t xml:space="preserve">Письмо </w:t>
            </w:r>
            <w:r w:rsidR="00E64DD2" w:rsidRPr="00C5230A">
              <w:t>строчной</w:t>
            </w:r>
            <w:r w:rsidR="005415FC">
              <w:t xml:space="preserve"> </w:t>
            </w:r>
            <w:r w:rsidR="00E64DD2" w:rsidRPr="00C5230A">
              <w:t>буквы ю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ю, смягчающая роль гласной буквы ю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букву ю и списывать пре</w:t>
            </w:r>
            <w:r w:rsidRPr="00C5230A">
              <w:t>д</w:t>
            </w:r>
            <w:r w:rsidRPr="00C5230A">
              <w:t>ложение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Становление нав</w:t>
            </w:r>
            <w:r w:rsidRPr="00C5230A">
              <w:t>ы</w:t>
            </w:r>
            <w:r w:rsidRPr="00C5230A">
              <w:t>ка рефлексии и адекватной сам</w:t>
            </w:r>
            <w:r w:rsidRPr="00C5230A">
              <w:t>о</w:t>
            </w:r>
            <w:r w:rsidRPr="00C5230A">
              <w:t>оценки собстве</w:t>
            </w:r>
            <w:r w:rsidRPr="00C5230A">
              <w:t>н</w:t>
            </w:r>
            <w:r w:rsidRPr="00C5230A">
              <w:t>ных достижений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t>Вносить дополнения и коррективы в план, и способ в случае расхождения этал</w:t>
            </w:r>
            <w:r w:rsidRPr="00C5230A">
              <w:t>о</w:t>
            </w:r>
            <w:r w:rsidRPr="00C5230A">
              <w:t>на, реального де</w:t>
            </w:r>
            <w:r w:rsidRPr="00C5230A">
              <w:t>й</w:t>
            </w:r>
            <w:r w:rsidRPr="00C5230A">
              <w:t>ствия и его проду</w:t>
            </w:r>
            <w:r w:rsidRPr="00C5230A">
              <w:t>к</w:t>
            </w:r>
            <w:r w:rsidRPr="00C5230A">
              <w:t>та. Конструировать букву из знакомых элементов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58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я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я, смягчающая роль гласной буквы я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буквы я. Уметь п</w:t>
            </w:r>
            <w:r w:rsidRPr="00C5230A">
              <w:t>и</w:t>
            </w:r>
            <w:r w:rsidRPr="00C5230A">
              <w:t>сать букву я, прои</w:t>
            </w:r>
            <w:r w:rsidRPr="00C5230A">
              <w:t>з</w:t>
            </w:r>
            <w:r w:rsidRPr="00C5230A">
              <w:t>водить звукобукве</w:t>
            </w:r>
            <w:r w:rsidRPr="00C5230A">
              <w:t>н</w:t>
            </w:r>
            <w:r w:rsidRPr="00C5230A">
              <w:t>ный разбор слова</w:t>
            </w:r>
          </w:p>
        </w:tc>
        <w:tc>
          <w:tcPr>
            <w:tcW w:w="2268" w:type="dxa"/>
          </w:tcPr>
          <w:p w:rsidR="00E64DD2" w:rsidRPr="00C5230A" w:rsidRDefault="00866CDD" w:rsidP="00337334">
            <w:pPr>
              <w:jc w:val="both"/>
            </w:pPr>
            <w:r w:rsidRPr="00C5230A">
              <w:t>Формирование умения писать в заданном темпе.</w:t>
            </w:r>
            <w:r w:rsidR="005415FC">
              <w:t xml:space="preserve"> </w:t>
            </w:r>
            <w:r w:rsidRPr="00C5230A">
              <w:t>Расширение</w:t>
            </w:r>
            <w:r w:rsidR="005415FC">
              <w:t xml:space="preserve"> </w:t>
            </w:r>
            <w:r w:rsidRPr="00C5230A">
              <w:t>сл</w:t>
            </w:r>
            <w:r w:rsidRPr="00C5230A">
              <w:t>о</w:t>
            </w:r>
            <w:r w:rsidRPr="00C5230A">
              <w:t>варного запаса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7D2C82" w:rsidP="00337334">
            <w:pPr>
              <w:jc w:val="both"/>
            </w:pPr>
            <w:r w:rsidRPr="00C5230A">
              <w:t>Вступать в диалог с учителем при объя</w:t>
            </w:r>
            <w:r w:rsidRPr="00C5230A">
              <w:t>с</w:t>
            </w:r>
            <w:r w:rsidRPr="00C5230A">
              <w:t>нении новой буквы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59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Пропись №4.</w:t>
            </w:r>
          </w:p>
          <w:p w:rsidR="00E64DD2" w:rsidRPr="00C5230A" w:rsidRDefault="00E64DD2" w:rsidP="00337334">
            <w:pPr>
              <w:jc w:val="both"/>
            </w:pPr>
            <w:r w:rsidRPr="00C5230A">
              <w:t>Письмо заглавной буквы Ю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буквы Ю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з</w:t>
            </w:r>
            <w:r w:rsidRPr="00C5230A">
              <w:t>а</w:t>
            </w:r>
            <w:r w:rsidRPr="00C5230A">
              <w:t>главную букву Ю, списывать предл</w:t>
            </w:r>
            <w:r w:rsidRPr="00C5230A">
              <w:t>о</w:t>
            </w:r>
            <w:r w:rsidRPr="00C5230A">
              <w:t>жение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>щихся знаний. Формирование адекватной сам</w:t>
            </w:r>
            <w:r w:rsidRPr="00C5230A">
              <w:t>о</w:t>
            </w:r>
            <w:r w:rsidRPr="00C5230A">
              <w:t>оценки.</w:t>
            </w:r>
          </w:p>
          <w:p w:rsidR="00866CDD" w:rsidRPr="00C5230A" w:rsidRDefault="00866CDD" w:rsidP="00337334">
            <w:pPr>
              <w:jc w:val="both"/>
            </w:pP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0C1808" w:rsidRPr="00C5230A" w:rsidRDefault="00885BDB" w:rsidP="00337334">
            <w:pPr>
              <w:jc w:val="both"/>
            </w:pPr>
            <w:r w:rsidRPr="00C5230A">
              <w:t>Вносить дополнения и коррективы в план, и способ работы в случае расхождения эталона, реального действия и его пр</w:t>
            </w:r>
            <w:r w:rsidRPr="00C5230A">
              <w:t>о</w:t>
            </w:r>
            <w:r w:rsidRPr="00C5230A">
              <w:t>дукта. Комментир</w:t>
            </w:r>
            <w:r w:rsidRPr="00C5230A">
              <w:t>о</w:t>
            </w:r>
            <w:r w:rsidRPr="00C5230A">
              <w:t>вать написание и</w:t>
            </w:r>
            <w:r w:rsidRPr="00C5230A">
              <w:t>з</w:t>
            </w:r>
            <w:r w:rsidRPr="00C5230A">
              <w:t>вестных букв по а</w:t>
            </w:r>
            <w:r w:rsidRPr="00C5230A">
              <w:t>л</w:t>
            </w:r>
            <w:r w:rsidRPr="00C5230A">
              <w:t>горитму. Собирать из элементов буквы и составлять слова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030EF9" w:rsidP="00C5230A">
            <w:pPr>
              <w:jc w:val="both"/>
            </w:pPr>
            <w:r w:rsidRPr="00C5230A">
              <w:t>60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lastRenderedPageBreak/>
              <w:t>буквы Я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lastRenderedPageBreak/>
              <w:t>вы Я. Письмо предл</w:t>
            </w:r>
            <w:r w:rsidRPr="00C5230A">
              <w:t>о</w:t>
            </w:r>
            <w:r w:rsidRPr="00C5230A">
              <w:t>жений с изученной буквой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lastRenderedPageBreak/>
              <w:t xml:space="preserve">Уметь писать букву </w:t>
            </w:r>
            <w:r w:rsidRPr="00C5230A">
              <w:lastRenderedPageBreak/>
              <w:t>Я, производить зв</w:t>
            </w:r>
            <w:r w:rsidRPr="00C5230A">
              <w:t>у</w:t>
            </w:r>
            <w:r w:rsidRPr="00C5230A">
              <w:t>кобуквенный разбор слова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lastRenderedPageBreak/>
              <w:t>Заинтересова</w:t>
            </w:r>
            <w:r w:rsidRPr="00C5230A">
              <w:t>н</w:t>
            </w:r>
            <w:r w:rsidRPr="00C5230A">
              <w:lastRenderedPageBreak/>
              <w:t>ность в правильном выполнении зад</w:t>
            </w:r>
            <w:r w:rsidRPr="00C5230A">
              <w:t>а</w:t>
            </w:r>
            <w:r w:rsidRPr="00C5230A">
              <w:t>ний.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0C1808" w:rsidRPr="00C5230A" w:rsidRDefault="00885BDB" w:rsidP="00337334">
            <w:pPr>
              <w:jc w:val="both"/>
            </w:pPr>
            <w:r w:rsidRPr="00C5230A">
              <w:lastRenderedPageBreak/>
              <w:t xml:space="preserve">Вносить дополнения </w:t>
            </w:r>
            <w:r w:rsidRPr="00C5230A">
              <w:lastRenderedPageBreak/>
              <w:t>и коррективы в план, и способ работы в случае расхождения эталона, реального действия и его пр</w:t>
            </w:r>
            <w:r w:rsidRPr="00C5230A">
              <w:t>о</w:t>
            </w:r>
            <w:r w:rsidRPr="00C5230A">
              <w:t>дукта.  Самосто</w:t>
            </w:r>
            <w:r w:rsidRPr="00C5230A">
              <w:t>я</w:t>
            </w:r>
            <w:r w:rsidRPr="00C5230A">
              <w:t>тельно находить графические ошибки в словах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lastRenderedPageBreak/>
              <w:t>61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ь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ь. Письмо слов с мягким знаком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согласные и гласные буквы.</w:t>
            </w:r>
          </w:p>
          <w:p w:rsidR="00E64DD2" w:rsidRPr="00C5230A" w:rsidRDefault="00E64DD2" w:rsidP="00337334">
            <w:pPr>
              <w:jc w:val="both"/>
            </w:pPr>
            <w:r w:rsidRPr="00C5230A">
              <w:t>Уметь различать на слух звуки, писать слова со смягча</w:t>
            </w:r>
            <w:r w:rsidRPr="00C5230A">
              <w:t>ю</w:t>
            </w:r>
            <w:r w:rsidRPr="00C5230A">
              <w:t>щим мягким</w:t>
            </w:r>
          </w:p>
          <w:p w:rsidR="00E64DD2" w:rsidRPr="00C5230A" w:rsidRDefault="00E64DD2" w:rsidP="00337334">
            <w:pPr>
              <w:jc w:val="both"/>
            </w:pPr>
            <w:r w:rsidRPr="00C5230A">
              <w:t>знаком</w:t>
            </w:r>
          </w:p>
        </w:tc>
        <w:tc>
          <w:tcPr>
            <w:tcW w:w="2268" w:type="dxa"/>
          </w:tcPr>
          <w:p w:rsidR="00866CDD" w:rsidRPr="00C5230A" w:rsidRDefault="00866CDD" w:rsidP="00337334">
            <w:pPr>
              <w:jc w:val="both"/>
            </w:pPr>
            <w:r w:rsidRPr="00C5230A">
              <w:t>Заинтересова</w:t>
            </w:r>
            <w:r w:rsidRPr="00C5230A">
              <w:t>н</w:t>
            </w:r>
            <w:r w:rsidRPr="00C5230A">
              <w:t>ность в процессе учения.</w:t>
            </w:r>
          </w:p>
          <w:p w:rsidR="00E64DD2" w:rsidRPr="00C5230A" w:rsidRDefault="00866CDD" w:rsidP="00337334">
            <w:pPr>
              <w:jc w:val="both"/>
            </w:pPr>
            <w:r w:rsidRPr="00C5230A">
              <w:t>Направленность на результат.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885BDB" w:rsidP="00337334">
            <w:pPr>
              <w:jc w:val="both"/>
            </w:pPr>
            <w:r w:rsidRPr="00C5230A">
              <w:t>Анализировать обр</w:t>
            </w:r>
            <w:r w:rsidRPr="00C5230A">
              <w:t>а</w:t>
            </w:r>
            <w:r w:rsidRPr="00C5230A">
              <w:t>зец.  Наблюдать за изменением слов</w:t>
            </w:r>
          </w:p>
        </w:tc>
      </w:tr>
      <w:tr w:rsidR="000C1808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62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Мягкий знак как показатель мягк</w:t>
            </w:r>
            <w:r w:rsidRPr="00C5230A">
              <w:t>о</w:t>
            </w:r>
            <w:r w:rsidRPr="00C5230A">
              <w:t>сти</w:t>
            </w:r>
            <w:r w:rsidR="00CE51B9" w:rsidRPr="00C5230A">
              <w:t>. Разделител</w:t>
            </w:r>
            <w:r w:rsidR="00CE51B9" w:rsidRPr="00C5230A">
              <w:t>ь</w:t>
            </w:r>
            <w:r w:rsidR="00CE51B9" w:rsidRPr="00C5230A">
              <w:t>ный ь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CE51B9" w:rsidP="00337334">
            <w:pPr>
              <w:jc w:val="both"/>
            </w:pPr>
            <w:r w:rsidRPr="00C5230A">
              <w:t>Наблюдение за ь как смягчающим и разд</w:t>
            </w:r>
            <w:r w:rsidRPr="00C5230A">
              <w:t>е</w:t>
            </w:r>
            <w:r w:rsidRPr="00C5230A">
              <w:t>ляющим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двойную роль мягкого знака в ру</w:t>
            </w:r>
            <w:r w:rsidRPr="00C5230A">
              <w:t>с</w:t>
            </w:r>
            <w:r w:rsidRPr="00C5230A">
              <w:t>ском</w:t>
            </w:r>
          </w:p>
          <w:p w:rsidR="00E64DD2" w:rsidRPr="00C5230A" w:rsidRDefault="00E64DD2" w:rsidP="00337334">
            <w:pPr>
              <w:jc w:val="both"/>
            </w:pPr>
            <w:r w:rsidRPr="00C5230A">
              <w:t>языке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Развитие морально-нравственных к</w:t>
            </w:r>
            <w:r w:rsidRPr="00C5230A">
              <w:t>а</w:t>
            </w:r>
            <w:r w:rsidRPr="00C5230A">
              <w:t>честв личности по средствам соотн</w:t>
            </w:r>
            <w:r w:rsidRPr="00C5230A">
              <w:t>е</w:t>
            </w:r>
            <w:r w:rsidRPr="00C5230A">
              <w:t>сения текста уче</w:t>
            </w:r>
            <w:r w:rsidRPr="00C5230A">
              <w:t>б</w:t>
            </w:r>
            <w:r w:rsidRPr="00C5230A">
              <w:t>ного материала и жизненных ситу</w:t>
            </w:r>
            <w:r w:rsidRPr="00C5230A">
              <w:t>а</w:t>
            </w:r>
            <w:r w:rsidRPr="00C5230A">
              <w:t>ций.</w:t>
            </w:r>
          </w:p>
        </w:tc>
        <w:tc>
          <w:tcPr>
            <w:tcW w:w="2410" w:type="dxa"/>
            <w:shd w:val="clear" w:color="auto" w:fill="auto"/>
          </w:tcPr>
          <w:p w:rsidR="000C1808" w:rsidRPr="00C5230A" w:rsidRDefault="00885BDB" w:rsidP="00337334">
            <w:pPr>
              <w:jc w:val="both"/>
            </w:pPr>
            <w:r w:rsidRPr="00C5230A">
              <w:t>Работать  со знаково-символическими средствами. Набл</w:t>
            </w:r>
            <w:r w:rsidRPr="00C5230A">
              <w:t>ю</w:t>
            </w:r>
            <w:r w:rsidRPr="00C5230A">
              <w:t>дать за изменением слов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63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ъ</w:t>
            </w:r>
            <w:r w:rsidR="00CE51B9" w:rsidRPr="00C5230A">
              <w:t>. Раздел</w:t>
            </w:r>
            <w:r w:rsidR="00CE51B9" w:rsidRPr="00C5230A">
              <w:t>и</w:t>
            </w:r>
            <w:r w:rsidR="00CE51B9" w:rsidRPr="00C5230A">
              <w:t>тельный ъ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ъ. Письмо слов с разделительным ъ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писать слова с разделительным ъ, давать краткую х</w:t>
            </w:r>
            <w:r w:rsidRPr="00C5230A">
              <w:t>а</w:t>
            </w:r>
            <w:r w:rsidRPr="00C5230A">
              <w:t>рактеристику звукам</w:t>
            </w:r>
          </w:p>
        </w:tc>
        <w:tc>
          <w:tcPr>
            <w:tcW w:w="2268" w:type="dxa"/>
          </w:tcPr>
          <w:p w:rsidR="00EB3529" w:rsidRPr="00C5230A" w:rsidRDefault="00EB3529" w:rsidP="00337334">
            <w:pPr>
              <w:jc w:val="both"/>
            </w:pPr>
            <w:r w:rsidRPr="00C5230A">
              <w:t>Заинтересова</w:t>
            </w:r>
            <w:r w:rsidRPr="00C5230A">
              <w:t>н</w:t>
            </w:r>
            <w:r w:rsidRPr="00C5230A">
              <w:t>ность в процессе учения.</w:t>
            </w:r>
          </w:p>
          <w:p w:rsidR="00E64DD2" w:rsidRPr="00C5230A" w:rsidRDefault="00EB3529" w:rsidP="00337334">
            <w:pPr>
              <w:jc w:val="both"/>
            </w:pPr>
            <w:r w:rsidRPr="00C5230A">
              <w:t>Направленность на результат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885BDB" w:rsidP="00337334">
            <w:pPr>
              <w:jc w:val="both"/>
            </w:pPr>
            <w:r w:rsidRPr="00C5230A">
              <w:t>Наблюдать за нап</w:t>
            </w:r>
            <w:r w:rsidRPr="00C5230A">
              <w:t>и</w:t>
            </w:r>
            <w:r w:rsidRPr="00C5230A">
              <w:t>санием буквы в сл</w:t>
            </w:r>
            <w:r w:rsidRPr="00C5230A">
              <w:t>о</w:t>
            </w:r>
            <w:r w:rsidRPr="00C5230A">
              <w:t>вах, за словами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64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х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х. Правильное начертание букв и их соединений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изученные буквы. Уметь писать заглавную букву в именах собственных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>щихся знаний. С</w:t>
            </w:r>
            <w:r w:rsidRPr="00C5230A">
              <w:t>о</w:t>
            </w:r>
            <w:r w:rsidRPr="00C5230A">
              <w:t xml:space="preserve">вершенствование </w:t>
            </w:r>
            <w:r w:rsidRPr="00C5230A">
              <w:lastRenderedPageBreak/>
              <w:t>навыков сам</w:t>
            </w:r>
            <w:r w:rsidRPr="00C5230A">
              <w:t>о</w:t>
            </w:r>
            <w:r w:rsidRPr="00C5230A">
              <w:t>контроля.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885BDB" w:rsidP="00337334">
            <w:pPr>
              <w:jc w:val="both"/>
            </w:pPr>
            <w:r w:rsidRPr="00C5230A">
              <w:lastRenderedPageBreak/>
              <w:t>Анализировать своё письмо и указывать пути исправления графических ошибок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lastRenderedPageBreak/>
              <w:t>65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ц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строчной бу</w:t>
            </w:r>
            <w:r w:rsidRPr="00C5230A">
              <w:t>к</w:t>
            </w:r>
            <w:r w:rsidRPr="00C5230A">
              <w:t>вы ц. Запись слов и предложений на из</w:t>
            </w:r>
            <w:r w:rsidRPr="00C5230A">
              <w:t>у</w:t>
            </w:r>
            <w:r w:rsidRPr="00C5230A">
              <w:t>ченную букву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буквы. Уметь писать букву ц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Формирование умений работать в паре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885BDB" w:rsidP="00337334">
            <w:pPr>
              <w:jc w:val="both"/>
            </w:pPr>
            <w:r w:rsidRPr="00C5230A">
              <w:t>Находить графич</w:t>
            </w:r>
            <w:r w:rsidRPr="00C5230A">
              <w:t>е</w:t>
            </w:r>
            <w:r w:rsidRPr="00C5230A">
              <w:t>ские ошибки в з</w:t>
            </w:r>
            <w:r w:rsidRPr="00C5230A">
              <w:t>а</w:t>
            </w:r>
            <w:r w:rsidRPr="00C5230A">
              <w:t>данных буквах; наблюдать за слов</w:t>
            </w:r>
            <w:r w:rsidRPr="00C5230A">
              <w:t>а</w:t>
            </w:r>
            <w:r w:rsidRPr="00C5230A">
              <w:t>ми, делать выводы о написании слов.  С</w:t>
            </w:r>
            <w:r w:rsidRPr="00C5230A">
              <w:t>о</w:t>
            </w:r>
            <w:r w:rsidRPr="00C5230A">
              <w:t>бирать слова из з</w:t>
            </w:r>
            <w:r w:rsidRPr="00C5230A">
              <w:t>а</w:t>
            </w:r>
            <w:r w:rsidRPr="00C5230A">
              <w:t>данных элементов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66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X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</w:t>
            </w:r>
          </w:p>
          <w:p w:rsidR="00E64DD2" w:rsidRPr="00C5230A" w:rsidRDefault="00E64DD2" w:rsidP="00337334">
            <w:pPr>
              <w:jc w:val="both"/>
            </w:pPr>
            <w:r w:rsidRPr="00C5230A">
              <w:t>буквы X. Правильное начертание букв и их соединение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 xml:space="preserve">Знать изученные буквы. </w:t>
            </w:r>
            <w:r w:rsidRPr="00C5230A">
              <w:rPr>
                <w:spacing w:val="-8"/>
              </w:rPr>
              <w:t>Уметь писать заглавную букву в именах собственных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Социализация ч</w:t>
            </w:r>
            <w:r w:rsidRPr="00C5230A">
              <w:t>е</w:t>
            </w:r>
            <w:r w:rsidRPr="00C5230A">
              <w:t>рез развитие нав</w:t>
            </w:r>
            <w:r w:rsidRPr="00C5230A">
              <w:t>ы</w:t>
            </w:r>
            <w:r w:rsidRPr="00C5230A">
              <w:t>ков межличностн</w:t>
            </w:r>
            <w:r w:rsidRPr="00C5230A">
              <w:t>о</w:t>
            </w:r>
            <w:r w:rsidRPr="00C5230A">
              <w:t>го взаимодействия.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885BDB" w:rsidP="00337334">
            <w:pPr>
              <w:jc w:val="both"/>
            </w:pPr>
            <w:r w:rsidRPr="00C5230A">
              <w:t>Анализировать своё письмо и указывать пути исправления графических ош</w:t>
            </w:r>
            <w:r w:rsidRPr="00C5230A">
              <w:t>и</w:t>
            </w:r>
            <w:r w:rsidRPr="00C5230A">
              <w:t>бок. Собирать буквы из заданных элеме</w:t>
            </w:r>
            <w:r w:rsidRPr="00C5230A">
              <w:t>н</w:t>
            </w:r>
            <w:r w:rsidRPr="00C5230A">
              <w:t>тов, а из них слова</w:t>
            </w:r>
          </w:p>
        </w:tc>
      </w:tr>
      <w:tr w:rsidR="00874167" w:rsidRPr="00C5230A" w:rsidTr="002E78CA">
        <w:trPr>
          <w:trHeight w:val="679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67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Ц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Ц. Правильное начертание букв и их соединение</w:t>
            </w: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согласный Ц всегда твердый. Уметь</w:t>
            </w:r>
            <w:r w:rsidR="005415FC">
              <w:t xml:space="preserve"> </w:t>
            </w:r>
            <w:r w:rsidRPr="00C5230A">
              <w:t>списывать</w:t>
            </w:r>
            <w:r w:rsidR="005415FC">
              <w:t xml:space="preserve"> </w:t>
            </w:r>
            <w:r w:rsidRPr="00C5230A">
              <w:t>предложения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Становление п</w:t>
            </w:r>
            <w:r w:rsidR="00CE51B9" w:rsidRPr="00C5230A">
              <w:t>ол</w:t>
            </w:r>
            <w:r w:rsidR="00CE51B9" w:rsidRPr="00C5230A">
              <w:t>о</w:t>
            </w:r>
            <w:r w:rsidR="00CE51B9" w:rsidRPr="00C5230A">
              <w:t xml:space="preserve">жительной учебной мотивации. </w:t>
            </w:r>
            <w:r w:rsidRPr="00C5230A">
              <w:t>Разв</w:t>
            </w:r>
            <w:r w:rsidRPr="00C5230A">
              <w:t>и</w:t>
            </w:r>
            <w:r w:rsidRPr="00C5230A">
              <w:t>тие творческого мышления.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885BDB" w:rsidP="00337334">
            <w:pPr>
              <w:jc w:val="both"/>
            </w:pPr>
            <w:r w:rsidRPr="00C5230A">
              <w:t>Конструировать м</w:t>
            </w:r>
            <w:r w:rsidRPr="00C5230A">
              <w:t>о</w:t>
            </w:r>
            <w:r w:rsidRPr="00C5230A">
              <w:t>дель изучаемой бу</w:t>
            </w:r>
            <w:r w:rsidRPr="00C5230A">
              <w:t>к</w:t>
            </w:r>
            <w:r w:rsidRPr="00C5230A">
              <w:t xml:space="preserve">вы. 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68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ч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ч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согласный [ч] всегда мягкий. Уметь</w:t>
            </w:r>
            <w:r w:rsidR="005415FC">
              <w:t xml:space="preserve"> </w:t>
            </w:r>
            <w:r w:rsidRPr="00C5230A">
              <w:t>писать</w:t>
            </w:r>
            <w:r w:rsidR="005415FC">
              <w:t xml:space="preserve"> </w:t>
            </w:r>
            <w:r w:rsidRPr="00C5230A">
              <w:t>из</w:t>
            </w:r>
            <w:r w:rsidRPr="00C5230A">
              <w:t>у</w:t>
            </w:r>
            <w:r w:rsidRPr="00C5230A">
              <w:t>ченные</w:t>
            </w:r>
            <w:r w:rsidR="005415FC">
              <w:t xml:space="preserve"> </w:t>
            </w:r>
            <w:r w:rsidRPr="00C5230A">
              <w:t>буквы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Развитие внимания, мышления, спосо</w:t>
            </w:r>
            <w:r w:rsidRPr="00C5230A">
              <w:t>б</w:t>
            </w:r>
            <w:r w:rsidRPr="00C5230A">
              <w:t>ности анализир</w:t>
            </w:r>
            <w:r w:rsidRPr="00C5230A">
              <w:t>о</w:t>
            </w:r>
            <w:r w:rsidRPr="00C5230A">
              <w:t>вать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7D2C82" w:rsidP="00337334">
            <w:pPr>
              <w:jc w:val="both"/>
            </w:pPr>
            <w:r w:rsidRPr="00C5230A">
              <w:t>Работать со знаково-</w:t>
            </w:r>
            <w:r w:rsidRPr="00C5230A">
              <w:rPr>
                <w:spacing w:val="-6"/>
              </w:rPr>
              <w:t>символическими средствами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69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буквы щ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строчной</w:t>
            </w:r>
            <w:r w:rsidR="005415FC">
              <w:t xml:space="preserve"> </w:t>
            </w:r>
            <w:r w:rsidRPr="00C5230A">
              <w:t>бу</w:t>
            </w:r>
            <w:r w:rsidRPr="00C5230A">
              <w:t>к</w:t>
            </w:r>
            <w:r w:rsidRPr="00C5230A">
              <w:t>вы щ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согласный [щ] всегда мягкий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Формирование умение оценивать свои возможности, например, через написание образца по подсказке (по точкам) или сам</w:t>
            </w:r>
            <w:r w:rsidRPr="00C5230A">
              <w:t>о</w:t>
            </w:r>
            <w:r w:rsidRPr="00C5230A">
              <w:t>стоятельно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7D2C82" w:rsidP="005415FC">
            <w:pPr>
              <w:jc w:val="both"/>
            </w:pPr>
            <w:r w:rsidRPr="00C5230A">
              <w:t>Самостоятельно определять доп</w:t>
            </w:r>
            <w:r w:rsidRPr="00C5230A">
              <w:t>у</w:t>
            </w:r>
            <w:r w:rsidRPr="00C5230A">
              <w:t>щенное количество графических ошибок в слове, формулир</w:t>
            </w:r>
            <w:r w:rsidRPr="00C5230A">
              <w:t>о</w:t>
            </w:r>
            <w:r w:rsidRPr="00C5230A">
              <w:t>вать пути их устр</w:t>
            </w:r>
            <w:r w:rsidRPr="00C5230A">
              <w:t>а</w:t>
            </w:r>
            <w:r w:rsidRPr="00C5230A">
              <w:t>нения. Давать пис</w:t>
            </w:r>
            <w:r w:rsidRPr="00C5230A">
              <w:t>ь</w:t>
            </w:r>
            <w:r w:rsidR="005415FC">
              <w:t>менный ответ.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lastRenderedPageBreak/>
              <w:t>70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Ч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Ч. Произношение и обозначение на письме слов с сочетаниями ЧА, ЧУ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согласный звук [ч] всегда мя</w:t>
            </w:r>
            <w:r w:rsidRPr="00C5230A">
              <w:t>г</w:t>
            </w:r>
            <w:r w:rsidRPr="00C5230A">
              <w:t>кий. Правописание ча-чу. Уметь писать изученные буквы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Становление поз</w:t>
            </w:r>
            <w:r w:rsidRPr="00C5230A">
              <w:t>и</w:t>
            </w:r>
            <w:r w:rsidRPr="00C5230A">
              <w:t>ции ученика.</w:t>
            </w:r>
            <w:r w:rsidR="005415FC">
              <w:t xml:space="preserve"> </w:t>
            </w:r>
            <w:r w:rsidRPr="00C5230A">
              <w:t>Ос</w:t>
            </w:r>
            <w:r w:rsidRPr="00C5230A">
              <w:t>о</w:t>
            </w:r>
            <w:r w:rsidRPr="00C5230A">
              <w:t>знание особенн</w:t>
            </w:r>
            <w:r w:rsidRPr="00C5230A">
              <w:t>о</w:t>
            </w:r>
            <w:r w:rsidRPr="00C5230A">
              <w:t>стей своего нового статуса.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7D2C82" w:rsidP="00337334">
            <w:pPr>
              <w:jc w:val="both"/>
            </w:pPr>
            <w:r w:rsidRPr="00C5230A">
              <w:t>Находить элементы буквы в изученных буквах, конструир</w:t>
            </w:r>
            <w:r w:rsidRPr="00C5230A">
              <w:t>о</w:t>
            </w:r>
            <w:r w:rsidRPr="00C5230A">
              <w:t>вать новую букву из изученных элеме</w:t>
            </w:r>
            <w:r w:rsidRPr="00C5230A">
              <w:t>н</w:t>
            </w:r>
            <w:r w:rsidRPr="00C5230A">
              <w:t>тов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C5230A">
            <w:pPr>
              <w:jc w:val="both"/>
            </w:pPr>
            <w:r w:rsidRPr="00C5230A">
              <w:t>71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</w:t>
            </w:r>
            <w:r w:rsidR="005415FC">
              <w:t xml:space="preserve"> </w:t>
            </w:r>
            <w:r w:rsidRPr="00C5230A">
              <w:t>заглавной</w:t>
            </w:r>
            <w:r w:rsidR="005415FC">
              <w:t xml:space="preserve"> </w:t>
            </w:r>
            <w:r w:rsidRPr="00C5230A">
              <w:t>буквы Щ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Письмо заглавной бу</w:t>
            </w:r>
            <w:r w:rsidRPr="00C5230A">
              <w:t>к</w:t>
            </w:r>
            <w:r w:rsidRPr="00C5230A">
              <w:t>вы Щ. Произношение и обозначение на письме слов в сочетании ЩА, ЩУ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Знать, что согласный звук [щ] всегда мя</w:t>
            </w:r>
            <w:r w:rsidRPr="00C5230A">
              <w:t>г</w:t>
            </w:r>
            <w:r w:rsidRPr="00C5230A">
              <w:t>кий. Правописание ща-щу. Уметь писать изученные буквы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Совершенствов</w:t>
            </w:r>
            <w:r w:rsidRPr="00C5230A">
              <w:t>а</w:t>
            </w:r>
            <w:r w:rsidRPr="00C5230A">
              <w:t>ние зрительного восприятия пре</w:t>
            </w:r>
            <w:r w:rsidRPr="00C5230A">
              <w:t>д</w:t>
            </w:r>
            <w:r w:rsidRPr="00C5230A">
              <w:t>метов окружающей действительности.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7D2C82" w:rsidP="00337334">
            <w:pPr>
              <w:jc w:val="both"/>
            </w:pPr>
            <w:r w:rsidRPr="00C5230A">
              <w:t>Самостоятельно с</w:t>
            </w:r>
            <w:r w:rsidRPr="00C5230A">
              <w:t>о</w:t>
            </w:r>
            <w:r w:rsidRPr="00C5230A">
              <w:t>ставлять алгоритм написания буквы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</w:tcPr>
          <w:p w:rsidR="00E64DD2" w:rsidRPr="00C5230A" w:rsidRDefault="00CE51B9" w:rsidP="001E65EE">
            <w:pPr>
              <w:jc w:val="both"/>
            </w:pPr>
            <w:r w:rsidRPr="00C5230A">
              <w:t>72</w:t>
            </w:r>
          </w:p>
        </w:tc>
        <w:tc>
          <w:tcPr>
            <w:tcW w:w="992" w:type="dxa"/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</w:tcPr>
          <w:p w:rsidR="00E64DD2" w:rsidRPr="00C5230A" w:rsidRDefault="00B26E67" w:rsidP="00337334">
            <w:pPr>
              <w:jc w:val="both"/>
            </w:pPr>
            <w:r w:rsidRPr="00C5230A">
              <w:t xml:space="preserve">Закрепление </w:t>
            </w:r>
            <w:r w:rsidR="00E64DD2" w:rsidRPr="00C5230A">
              <w:t>из</w:t>
            </w:r>
            <w:r w:rsidR="00E64DD2" w:rsidRPr="00C5230A">
              <w:t>у</w:t>
            </w:r>
            <w:r w:rsidR="00E64DD2" w:rsidRPr="00C5230A">
              <w:t>ченных</w:t>
            </w:r>
            <w:r w:rsidR="005415FC">
              <w:t xml:space="preserve"> </w:t>
            </w:r>
            <w:r w:rsidR="00E64DD2" w:rsidRPr="00C5230A">
              <w:t>букв</w:t>
            </w:r>
            <w:r w:rsidR="00CE51B9" w:rsidRPr="00C5230A">
              <w:t>. А</w:t>
            </w:r>
            <w:r w:rsidR="00CE51B9" w:rsidRPr="00C5230A">
              <w:t>л</w:t>
            </w:r>
            <w:r w:rsidR="00CE51B9" w:rsidRPr="00C5230A">
              <w:t>фавит.</w:t>
            </w:r>
          </w:p>
        </w:tc>
        <w:tc>
          <w:tcPr>
            <w:tcW w:w="1134" w:type="dxa"/>
          </w:tcPr>
          <w:p w:rsidR="00E64DD2" w:rsidRPr="00C5230A" w:rsidRDefault="00E64DD2" w:rsidP="00337334">
            <w:pPr>
              <w:jc w:val="both"/>
            </w:pPr>
            <w:r w:rsidRPr="00C5230A">
              <w:t>УЗНЗВУ</w:t>
            </w:r>
          </w:p>
        </w:tc>
        <w:tc>
          <w:tcPr>
            <w:tcW w:w="2694" w:type="dxa"/>
          </w:tcPr>
          <w:p w:rsidR="00E64DD2" w:rsidRPr="00C5230A" w:rsidRDefault="00E64DD2" w:rsidP="00337334">
            <w:pPr>
              <w:jc w:val="both"/>
            </w:pPr>
            <w:r w:rsidRPr="00C5230A">
              <w:t>Составление текста с сочетаниями жи-ши, ча-ща, чу-щу</w:t>
            </w:r>
          </w:p>
        </w:tc>
        <w:tc>
          <w:tcPr>
            <w:tcW w:w="2409" w:type="dxa"/>
          </w:tcPr>
          <w:p w:rsidR="00E64DD2" w:rsidRPr="00C5230A" w:rsidRDefault="00E64DD2" w:rsidP="00337334">
            <w:pPr>
              <w:jc w:val="both"/>
            </w:pPr>
            <w:r w:rsidRPr="00C5230A">
              <w:t>Уметь выполнять правила записи предложений, слов с сочетаниями жи-ши, ча-ща, чу-щу</w:t>
            </w:r>
          </w:p>
        </w:tc>
        <w:tc>
          <w:tcPr>
            <w:tcW w:w="2268" w:type="dxa"/>
          </w:tcPr>
          <w:p w:rsidR="00E64DD2" w:rsidRPr="00C5230A" w:rsidRDefault="00EB3529" w:rsidP="00337334">
            <w:pPr>
              <w:jc w:val="both"/>
            </w:pPr>
            <w:r w:rsidRPr="00C5230A">
              <w:t>Самоутверждение в ситуации успеха за счет уже име</w:t>
            </w:r>
            <w:r w:rsidRPr="00C5230A">
              <w:t>ю</w:t>
            </w:r>
            <w:r w:rsidRPr="00C5230A">
              <w:t>щихся знаний.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7D2C82" w:rsidP="00337334">
            <w:pPr>
              <w:jc w:val="both"/>
            </w:pPr>
            <w:r w:rsidRPr="00C5230A">
              <w:t>Вносить дополнения и коррективы в план, и способ работы в случае расхождения эталона, реального действия и его пр</w:t>
            </w:r>
            <w:r w:rsidRPr="00C5230A">
              <w:t>о</w:t>
            </w:r>
            <w:r w:rsidRPr="00C5230A">
              <w:t>дукта. Контролир</w:t>
            </w:r>
            <w:r w:rsidRPr="00C5230A">
              <w:t>о</w:t>
            </w:r>
            <w:r w:rsidRPr="00C5230A">
              <w:t>вать соблюдение в</w:t>
            </w:r>
            <w:r w:rsidRPr="00C5230A">
              <w:t>ы</w:t>
            </w:r>
            <w:r w:rsidRPr="00C5230A">
              <w:t>соты, ширины, наклона букв, инте</w:t>
            </w:r>
            <w:r w:rsidRPr="00C5230A">
              <w:t>р</w:t>
            </w:r>
            <w:r w:rsidRPr="00C5230A">
              <w:t>вала между словами, отступов на строке</w:t>
            </w:r>
          </w:p>
        </w:tc>
      </w:tr>
      <w:tr w:rsidR="00874167" w:rsidRPr="00C5230A" w:rsidTr="002E78CA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</w:tcPr>
          <w:p w:rsidR="00E64DD2" w:rsidRPr="00C5230A" w:rsidRDefault="00CE51B9" w:rsidP="00C5230A">
            <w:pPr>
              <w:jc w:val="both"/>
            </w:pPr>
            <w:r w:rsidRPr="00C5230A">
              <w:t>73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64DD2" w:rsidRPr="00C5230A" w:rsidRDefault="00E64DD2" w:rsidP="00C5230A">
            <w:pPr>
              <w:jc w:val="both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Диагностика</w:t>
            </w:r>
            <w:r w:rsidR="005415FC">
              <w:t xml:space="preserve"> </w:t>
            </w:r>
            <w:r w:rsidRPr="00C5230A">
              <w:t>и тренинг</w:t>
            </w:r>
          </w:p>
          <w:p w:rsidR="00E64DD2" w:rsidRPr="00C5230A" w:rsidRDefault="00E64DD2" w:rsidP="00337334">
            <w:pPr>
              <w:jc w:val="both"/>
            </w:pPr>
          </w:p>
          <w:p w:rsidR="00E64DD2" w:rsidRPr="00C5230A" w:rsidRDefault="00E64DD2" w:rsidP="00337334">
            <w:pPr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УПОКЗ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Письмо изученных букв и соединений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64DD2" w:rsidRPr="00C5230A" w:rsidRDefault="00E64DD2" w:rsidP="00337334">
            <w:pPr>
              <w:jc w:val="both"/>
            </w:pPr>
            <w:r w:rsidRPr="00C5230A">
              <w:t>Знать написание изученных букв.</w:t>
            </w:r>
          </w:p>
          <w:p w:rsidR="00E64DD2" w:rsidRPr="00C5230A" w:rsidRDefault="00E64DD2" w:rsidP="00337334">
            <w:pPr>
              <w:jc w:val="both"/>
            </w:pPr>
            <w:r w:rsidRPr="00C5230A">
              <w:t>Уметь писать по о</w:t>
            </w:r>
            <w:r w:rsidRPr="00C5230A">
              <w:t>б</w:t>
            </w:r>
            <w:r w:rsidRPr="00C5230A">
              <w:t>разцу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64DD2" w:rsidRPr="00C5230A" w:rsidRDefault="00EB3529" w:rsidP="00337334">
            <w:pPr>
              <w:jc w:val="both"/>
            </w:pPr>
            <w:r w:rsidRPr="00C5230A">
              <w:t>Совершенствов</w:t>
            </w:r>
            <w:r w:rsidRPr="00C5230A">
              <w:t>а</w:t>
            </w:r>
            <w:r w:rsidRPr="00C5230A">
              <w:t>ние зрительного восприятия пре</w:t>
            </w:r>
            <w:r w:rsidRPr="00C5230A">
              <w:t>д</w:t>
            </w:r>
            <w:r w:rsidRPr="00C5230A">
              <w:t>метов окружающей действительности.</w:t>
            </w:r>
          </w:p>
        </w:tc>
        <w:tc>
          <w:tcPr>
            <w:tcW w:w="2410" w:type="dxa"/>
            <w:shd w:val="clear" w:color="auto" w:fill="auto"/>
          </w:tcPr>
          <w:p w:rsidR="00874167" w:rsidRPr="00C5230A" w:rsidRDefault="007D2C82" w:rsidP="00337334">
            <w:pPr>
              <w:jc w:val="both"/>
            </w:pPr>
            <w:r w:rsidRPr="00C5230A">
              <w:t>Сравнивать свою р</w:t>
            </w:r>
            <w:r w:rsidRPr="00C5230A">
              <w:t>а</w:t>
            </w:r>
            <w:r w:rsidRPr="00C5230A">
              <w:t>боту с образцом, оценивать свои д</w:t>
            </w:r>
            <w:r w:rsidRPr="00C5230A">
              <w:t>о</w:t>
            </w:r>
            <w:r w:rsidRPr="00C5230A">
              <w:t>стижения с пом</w:t>
            </w:r>
            <w:r w:rsidRPr="00C5230A">
              <w:t>о</w:t>
            </w:r>
            <w:r w:rsidRPr="00C5230A">
              <w:t>щью листа диагн</w:t>
            </w:r>
            <w:r w:rsidRPr="00C5230A">
              <w:t>о</w:t>
            </w:r>
            <w:r w:rsidRPr="00C5230A">
              <w:t>стики</w:t>
            </w:r>
          </w:p>
        </w:tc>
      </w:tr>
      <w:tr w:rsidR="00CE51B9" w:rsidRPr="00C5230A" w:rsidTr="002E78CA">
        <w:trPr>
          <w:trHeight w:val="20"/>
        </w:trPr>
        <w:tc>
          <w:tcPr>
            <w:tcW w:w="14743" w:type="dxa"/>
            <w:gridSpan w:val="8"/>
            <w:tcBorders>
              <w:bottom w:val="single" w:sz="4" w:space="0" w:color="auto"/>
            </w:tcBorders>
          </w:tcPr>
          <w:p w:rsidR="00CE51B9" w:rsidRPr="00C5230A" w:rsidRDefault="00CE51B9" w:rsidP="00C5230A">
            <w:pPr>
              <w:spacing w:after="200"/>
              <w:jc w:val="center"/>
              <w:rPr>
                <w:b/>
              </w:rPr>
            </w:pPr>
            <w:r w:rsidRPr="00C5230A">
              <w:rPr>
                <w:b/>
              </w:rPr>
              <w:t>Русский язык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CE51B9" w:rsidP="005415FC">
            <w:pPr>
              <w:jc w:val="both"/>
            </w:pPr>
            <w:r w:rsidRPr="00C5230A"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Речь</w:t>
            </w:r>
            <w:r w:rsidR="005415FC">
              <w:t xml:space="preserve"> </w:t>
            </w:r>
            <w:r w:rsidRPr="00C5230A">
              <w:t>устная и</w:t>
            </w:r>
            <w:r w:rsidR="005415FC">
              <w:t xml:space="preserve"> </w:t>
            </w:r>
            <w:r w:rsidRPr="00C5230A">
              <w:t>письменная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Восприятие и поним</w:t>
            </w:r>
            <w:r w:rsidRPr="00C5230A">
              <w:t>а</w:t>
            </w:r>
            <w:r w:rsidRPr="00C5230A">
              <w:t>ние звучащей речи.</w:t>
            </w:r>
          </w:p>
          <w:p w:rsidR="00E64DD2" w:rsidRPr="00C5230A" w:rsidRDefault="00E64DD2" w:rsidP="005415FC">
            <w:pPr>
              <w:jc w:val="both"/>
            </w:pPr>
            <w:r w:rsidRPr="00C5230A">
              <w:t xml:space="preserve">Отличие устной и </w:t>
            </w:r>
            <w:r w:rsidRPr="00C5230A">
              <w:lastRenderedPageBreak/>
              <w:t>письменной речи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lastRenderedPageBreak/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что такое речь;</w:t>
            </w:r>
          </w:p>
          <w:p w:rsidR="00E64DD2" w:rsidRPr="00C5230A" w:rsidRDefault="00E64DD2" w:rsidP="005415FC">
            <w:pPr>
              <w:jc w:val="both"/>
            </w:pPr>
            <w:r w:rsidRPr="00C5230A">
              <w:t xml:space="preserve">- отличие устной и </w:t>
            </w:r>
            <w:r w:rsidRPr="00C5230A">
              <w:lastRenderedPageBreak/>
              <w:t>письменной речи.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владеть</w:t>
            </w:r>
            <w:r w:rsidR="00337334">
              <w:t xml:space="preserve"> </w:t>
            </w:r>
            <w:r w:rsidRPr="00C5230A">
              <w:t>речевым</w:t>
            </w:r>
            <w:r w:rsidR="00337334">
              <w:t xml:space="preserve"> </w:t>
            </w:r>
            <w:r w:rsidRPr="00C5230A">
              <w:t>поведением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491668" w:rsidP="005415FC">
            <w:pPr>
              <w:jc w:val="both"/>
            </w:pPr>
            <w:r w:rsidRPr="00C5230A">
              <w:rPr>
                <w:iCs/>
              </w:rPr>
              <w:lastRenderedPageBreak/>
              <w:t xml:space="preserve">Сформировать </w:t>
            </w:r>
            <w:r w:rsidRPr="00C5230A">
              <w:t>п</w:t>
            </w:r>
            <w:r w:rsidRPr="00C5230A">
              <w:t>о</w:t>
            </w:r>
            <w:r w:rsidRPr="00C5230A">
              <w:t>зитивное отнош</w:t>
            </w:r>
            <w:r w:rsidRPr="00C5230A">
              <w:t>е</w:t>
            </w:r>
            <w:r w:rsidRPr="00C5230A">
              <w:t xml:space="preserve">ние к правильной </w:t>
            </w:r>
            <w:r w:rsidRPr="00C5230A">
              <w:lastRenderedPageBreak/>
              <w:t>устной и письме</w:t>
            </w:r>
            <w:r w:rsidRPr="00C5230A">
              <w:t>н</w:t>
            </w:r>
            <w:r w:rsidRPr="00C5230A">
              <w:t>ной речи как пок</w:t>
            </w:r>
            <w:r w:rsidRPr="00C5230A">
              <w:t>а</w:t>
            </w:r>
            <w:r w:rsidRPr="00C5230A">
              <w:t>зателям общей культуры человека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0703E" w:rsidP="005415FC">
            <w:pPr>
              <w:jc w:val="both"/>
            </w:pPr>
            <w:r w:rsidRPr="00C5230A">
              <w:lastRenderedPageBreak/>
              <w:t>Различать случаи использования ус</w:t>
            </w:r>
            <w:r w:rsidRPr="00C5230A">
              <w:t>т</w:t>
            </w:r>
            <w:r w:rsidRPr="00C5230A">
              <w:t xml:space="preserve">ной и письменной </w:t>
            </w:r>
            <w:r w:rsidRPr="00C5230A">
              <w:lastRenderedPageBreak/>
              <w:t>.Наблюдать за сл</w:t>
            </w:r>
            <w:r w:rsidRPr="00C5230A">
              <w:t>о</w:t>
            </w:r>
            <w:r w:rsidRPr="00C5230A">
              <w:t>варными словами. Узнавать о проис</w:t>
            </w:r>
            <w:r w:rsidRPr="00C5230A">
              <w:softHyphen/>
              <w:t>хождении слов из этимологического словари</w:t>
            </w:r>
            <w:r w:rsidRPr="00C5230A">
              <w:softHyphen/>
              <w:t>ка. Запо</w:t>
            </w:r>
            <w:r w:rsidRPr="00C5230A">
              <w:softHyphen/>
              <w:t>минать правильное произношение слов.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E51B9" w:rsidP="005415FC">
            <w:pPr>
              <w:jc w:val="both"/>
            </w:pPr>
            <w:r w:rsidRPr="00C5230A">
              <w:lastRenderedPageBreak/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E51B9" w:rsidP="005415FC">
            <w:pPr>
              <w:jc w:val="both"/>
            </w:pPr>
            <w:r w:rsidRPr="00C5230A">
              <w:t xml:space="preserve">Слово, </w:t>
            </w:r>
            <w:r w:rsidR="00E64DD2" w:rsidRPr="00C5230A">
              <w:t>предлож</w:t>
            </w:r>
            <w:r w:rsidR="00E64DD2" w:rsidRPr="00C5230A">
              <w:t>е</w:t>
            </w:r>
            <w:r w:rsidR="00E64DD2" w:rsidRPr="00C5230A">
              <w:t>ние</w:t>
            </w:r>
            <w:r w:rsidRPr="00C5230A">
              <w:t>, текст.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Различие слова и пре</w:t>
            </w:r>
            <w:r w:rsidRPr="00C5230A">
              <w:t>д</w:t>
            </w:r>
            <w:r w:rsidRPr="00C5230A">
              <w:t>ложения. Связь слов в предложении</w:t>
            </w:r>
            <w:r w:rsidR="00CE51B9" w:rsidRPr="00C5230A">
              <w:t>. Что т</w:t>
            </w:r>
            <w:r w:rsidR="00CE51B9" w:rsidRPr="00C5230A">
              <w:t>а</w:t>
            </w:r>
            <w:r w:rsidR="00CE51B9" w:rsidRPr="00C5230A">
              <w:t>кое текст. Заголовок. Красная строка. Связь предложений в тексте. Словарная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1B9" w:rsidRPr="00C5230A" w:rsidRDefault="00CE51B9" w:rsidP="005415FC">
            <w:pPr>
              <w:jc w:val="both"/>
            </w:pPr>
            <w:r w:rsidRPr="00C5230A">
              <w:t>Знать:</w:t>
            </w:r>
          </w:p>
          <w:p w:rsidR="00CE51B9" w:rsidRPr="00C5230A" w:rsidRDefault="00CE51B9" w:rsidP="005415FC">
            <w:pPr>
              <w:jc w:val="both"/>
            </w:pPr>
            <w:r w:rsidRPr="00C5230A">
              <w:t>- правила оформл</w:t>
            </w:r>
            <w:r w:rsidRPr="00C5230A">
              <w:t>е</w:t>
            </w:r>
            <w:r w:rsidRPr="00C5230A">
              <w:t>ния предложения на письме.</w:t>
            </w:r>
          </w:p>
          <w:p w:rsidR="00CE51B9" w:rsidRPr="00C5230A" w:rsidRDefault="00CE51B9" w:rsidP="005415FC">
            <w:pPr>
              <w:jc w:val="both"/>
            </w:pPr>
            <w:r w:rsidRPr="00C5230A">
              <w:t>Уметь:</w:t>
            </w:r>
          </w:p>
          <w:p w:rsidR="00CE51B9" w:rsidRPr="00C5230A" w:rsidRDefault="00CE51B9" w:rsidP="005415FC">
            <w:pPr>
              <w:jc w:val="both"/>
            </w:pPr>
            <w:r w:rsidRPr="00C5230A">
              <w:t>- вычленять из пре</w:t>
            </w:r>
            <w:r w:rsidRPr="00C5230A">
              <w:t>д</w:t>
            </w:r>
            <w:r w:rsidRPr="00C5230A">
              <w:t>ложения  слова</w:t>
            </w:r>
          </w:p>
          <w:p w:rsidR="00E64DD2" w:rsidRPr="00C5230A" w:rsidRDefault="00CE51B9" w:rsidP="005415FC">
            <w:pPr>
              <w:jc w:val="both"/>
            </w:pPr>
            <w:r w:rsidRPr="00C5230A">
              <w:t>- вычленять из те</w:t>
            </w:r>
            <w:r w:rsidRPr="00C5230A">
              <w:t>к</w:t>
            </w:r>
            <w:r w:rsidRPr="00C5230A">
              <w:t>ста предложения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A6BF1" w:rsidP="005415FC">
            <w:pPr>
              <w:jc w:val="both"/>
            </w:pPr>
            <w:r w:rsidRPr="00C5230A">
              <w:rPr>
                <w:iCs/>
              </w:rPr>
              <w:t>Ориентироваться</w:t>
            </w:r>
            <w:r w:rsidRPr="00C5230A">
              <w:t xml:space="preserve"> в целях, задачах, средствах и усл</w:t>
            </w:r>
            <w:r w:rsidRPr="00C5230A">
              <w:t>о</w:t>
            </w:r>
            <w:r w:rsidRPr="00C5230A">
              <w:t xml:space="preserve">виях общения, </w:t>
            </w:r>
            <w:r w:rsidRPr="00C5230A">
              <w:rPr>
                <w:iCs/>
              </w:rPr>
              <w:t>в</w:t>
            </w:r>
            <w:r w:rsidRPr="00C5230A">
              <w:rPr>
                <w:iCs/>
              </w:rPr>
              <w:t>ы</w:t>
            </w:r>
            <w:r w:rsidRPr="00C5230A">
              <w:rPr>
                <w:iCs/>
              </w:rPr>
              <w:t>бирать</w:t>
            </w:r>
            <w:r w:rsidRPr="00C5230A">
              <w:t xml:space="preserve"> на этой о</w:t>
            </w:r>
            <w:r w:rsidRPr="00C5230A">
              <w:t>с</w:t>
            </w:r>
            <w:r w:rsidRPr="00C5230A">
              <w:t>нове адекватные языковые средства для успешного р</w:t>
            </w:r>
            <w:r w:rsidRPr="00C5230A">
              <w:t>е</w:t>
            </w:r>
            <w:r w:rsidRPr="00C5230A">
              <w:t>шения коммуник</w:t>
            </w:r>
            <w:r w:rsidRPr="00C5230A">
              <w:t>а</w:t>
            </w:r>
            <w:r w:rsidRPr="00C5230A">
              <w:t>тивных задач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A6BF1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Осознанно и прои</w:t>
            </w:r>
            <w:r w:rsidRPr="00C5230A">
              <w:rPr>
                <w:rFonts w:eastAsia="Calibri"/>
                <w:lang w:eastAsia="en-US"/>
              </w:rPr>
              <w:t>з</w:t>
            </w:r>
            <w:r w:rsidRPr="00C5230A">
              <w:rPr>
                <w:rFonts w:eastAsia="Calibri"/>
                <w:lang w:eastAsia="en-US"/>
              </w:rPr>
              <w:t>вольно строить с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общения в устной форме исследов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тельского характера, выбирать действия в соответствии с п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ставленной задачей и условиями её ре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лиза</w:t>
            </w:r>
            <w:r w:rsidR="00CE51B9" w:rsidRPr="00C5230A">
              <w:rPr>
                <w:rFonts w:eastAsia="Calibri"/>
                <w:lang w:eastAsia="en-US"/>
              </w:rPr>
              <w:t>ции.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E51B9" w:rsidP="005415FC">
            <w:pPr>
              <w:jc w:val="both"/>
            </w:pPr>
            <w:r w:rsidRPr="00C5230A"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Знаки</w:t>
            </w:r>
            <w:r w:rsidR="005415FC">
              <w:t xml:space="preserve"> </w:t>
            </w:r>
            <w:r w:rsidRPr="00C5230A">
              <w:t>препинания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Различная интонация предложения в устной речи.</w:t>
            </w:r>
          </w:p>
          <w:p w:rsidR="00E64DD2" w:rsidRPr="00C5230A" w:rsidRDefault="00E64DD2" w:rsidP="005415FC">
            <w:pPr>
              <w:jc w:val="both"/>
            </w:pPr>
            <w:r w:rsidRPr="00C5230A">
              <w:t>Оформление предл</w:t>
            </w:r>
            <w:r w:rsidRPr="00C5230A">
              <w:t>о</w:t>
            </w:r>
            <w:r w:rsidRPr="00C5230A">
              <w:t xml:space="preserve">жения: большая буква в начале предложения, знаки препинания в конце предложения (точка, вопросительный и восклицательный знаки).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передавать разли</w:t>
            </w:r>
            <w:r w:rsidRPr="00C5230A">
              <w:t>ч</w:t>
            </w:r>
            <w:r w:rsidRPr="00C5230A">
              <w:t>ную интонацию предложения в ус</w:t>
            </w:r>
            <w:r w:rsidRPr="00C5230A">
              <w:t>т</w:t>
            </w:r>
            <w:r w:rsidRPr="00C5230A">
              <w:t>ной речи;</w:t>
            </w:r>
          </w:p>
          <w:p w:rsidR="00E64DD2" w:rsidRPr="00C5230A" w:rsidRDefault="00E64DD2" w:rsidP="005415FC">
            <w:pPr>
              <w:jc w:val="both"/>
            </w:pPr>
            <w:r w:rsidRPr="00C5230A">
              <w:t>-правильно офор</w:t>
            </w:r>
            <w:r w:rsidRPr="00C5230A">
              <w:t>м</w:t>
            </w:r>
            <w:r w:rsidRPr="00C5230A">
              <w:t>лять предложения: большая буква в начале предложения, знаки препинания в конце предложения</w:t>
            </w:r>
            <w:r w:rsidR="00CA6BF1" w:rsidRPr="00C5230A"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491668" w:rsidP="005415FC">
            <w:pPr>
              <w:jc w:val="both"/>
            </w:pPr>
            <w:r w:rsidRPr="00C5230A">
              <w:rPr>
                <w:iCs/>
              </w:rPr>
              <w:t xml:space="preserve">Использовать </w:t>
            </w:r>
            <w:r w:rsidRPr="00C5230A">
              <w:t>ра</w:t>
            </w:r>
            <w:r w:rsidRPr="00C5230A">
              <w:t>з</w:t>
            </w:r>
            <w:r w:rsidRPr="00C5230A">
              <w:t>личные способы поиска, обработки, анализа и инте</w:t>
            </w:r>
            <w:r w:rsidRPr="00C5230A">
              <w:t>р</w:t>
            </w:r>
            <w:r w:rsidRPr="00C5230A">
              <w:t>претации информ</w:t>
            </w:r>
            <w:r w:rsidRPr="00C5230A">
              <w:t>а</w:t>
            </w:r>
            <w:r w:rsidRPr="00C5230A">
              <w:t xml:space="preserve">ции в соответствии с учебной задачей; </w:t>
            </w:r>
            <w:r w:rsidRPr="00C5230A">
              <w:rPr>
                <w:iCs/>
              </w:rPr>
              <w:t xml:space="preserve">пользоваться </w:t>
            </w:r>
            <w:r w:rsidRPr="00C5230A">
              <w:t>сл</w:t>
            </w:r>
            <w:r w:rsidRPr="00C5230A">
              <w:t>о</w:t>
            </w:r>
            <w:r w:rsidRPr="00C5230A">
              <w:t>варями и справо</w:t>
            </w:r>
            <w:r w:rsidRPr="00C5230A">
              <w:t>ч</w:t>
            </w:r>
            <w:r w:rsidRPr="00C5230A">
              <w:t>ной литературой для школьников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49166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Выбирать интон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цию при чтении в зависимости от цели, использовать знак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во-символические средства, вносить необходимые ко</w:t>
            </w:r>
            <w:r w:rsidRPr="00C5230A">
              <w:rPr>
                <w:rFonts w:eastAsia="Calibri"/>
                <w:lang w:eastAsia="en-US"/>
              </w:rPr>
              <w:t>р</w:t>
            </w:r>
            <w:r w:rsidRPr="00C5230A">
              <w:rPr>
                <w:rFonts w:eastAsia="Calibri"/>
                <w:lang w:eastAsia="en-US"/>
              </w:rPr>
              <w:t>рективы в действие после его заверш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ния на основе его оценки и учёта сд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ланных ошибок, слушать собеседн</w:t>
            </w:r>
            <w:r w:rsidRPr="00C5230A">
              <w:rPr>
                <w:rFonts w:eastAsia="Calibri"/>
                <w:lang w:eastAsia="en-US"/>
              </w:rPr>
              <w:t>и</w:t>
            </w:r>
            <w:r w:rsidRPr="00C5230A">
              <w:rPr>
                <w:rFonts w:eastAsia="Calibri"/>
                <w:lang w:eastAsia="en-US"/>
              </w:rPr>
              <w:t>ка, задавать вопр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сы.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E51B9" w:rsidP="005415FC">
            <w:pPr>
              <w:jc w:val="both"/>
            </w:pPr>
            <w:r w:rsidRPr="00C5230A">
              <w:t>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Слог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 xml:space="preserve">Деление слов на слоги. </w:t>
            </w:r>
            <w:r w:rsidRPr="00C5230A">
              <w:lastRenderedPageBreak/>
              <w:t>Определение колич</w:t>
            </w:r>
            <w:r w:rsidRPr="00C5230A">
              <w:t>е</w:t>
            </w:r>
            <w:r w:rsidRPr="00C5230A">
              <w:t xml:space="preserve">ства слогов в слове. Дополнение слогов до слов.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lastRenderedPageBreak/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lastRenderedPageBreak/>
              <w:t>- вычленять из слов</w:t>
            </w:r>
          </w:p>
          <w:p w:rsidR="00E64DD2" w:rsidRPr="00C5230A" w:rsidRDefault="00E64DD2" w:rsidP="005415FC">
            <w:pPr>
              <w:jc w:val="both"/>
            </w:pPr>
            <w:r w:rsidRPr="00C5230A">
              <w:t>слоги;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определять колич</w:t>
            </w:r>
            <w:r w:rsidRPr="00C5230A">
              <w:t>е</w:t>
            </w:r>
            <w:r w:rsidRPr="00C5230A">
              <w:t>ство слогов в слове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491668" w:rsidP="005415FC">
            <w:pPr>
              <w:jc w:val="both"/>
            </w:pPr>
            <w:r w:rsidRPr="00C5230A">
              <w:rPr>
                <w:iCs/>
              </w:rPr>
              <w:lastRenderedPageBreak/>
              <w:t>Овладеть</w:t>
            </w:r>
            <w:r w:rsidRPr="00C5230A">
              <w:t xml:space="preserve"> учебн</w:t>
            </w:r>
            <w:r w:rsidRPr="00C5230A">
              <w:t>ы</w:t>
            </w:r>
            <w:r w:rsidRPr="00C5230A">
              <w:lastRenderedPageBreak/>
              <w:t>ми действиями с языковыми един</w:t>
            </w:r>
            <w:r w:rsidRPr="00C5230A">
              <w:t>и</w:t>
            </w:r>
            <w:r w:rsidRPr="00C5230A">
              <w:t xml:space="preserve">цами и </w:t>
            </w:r>
            <w:r w:rsidRPr="00C5230A">
              <w:rPr>
                <w:iCs/>
              </w:rPr>
              <w:t>использ</w:t>
            </w:r>
            <w:r w:rsidRPr="00C5230A">
              <w:rPr>
                <w:iCs/>
              </w:rPr>
              <w:t>о</w:t>
            </w:r>
            <w:r w:rsidRPr="00C5230A">
              <w:rPr>
                <w:iCs/>
              </w:rPr>
              <w:t>вать</w:t>
            </w:r>
            <w:r w:rsidRPr="00C5230A">
              <w:t xml:space="preserve"> эти знания для решен</w:t>
            </w:r>
            <w:r w:rsidR="00CE51B9" w:rsidRPr="00C5230A">
              <w:t>ия познав</w:t>
            </w:r>
            <w:r w:rsidR="00CE51B9" w:rsidRPr="00C5230A">
              <w:t>а</w:t>
            </w:r>
            <w:r w:rsidR="00CE51B9" w:rsidRPr="00C5230A">
              <w:t xml:space="preserve">тельных </w:t>
            </w:r>
            <w:r w:rsidRPr="00C5230A">
              <w:t>и комм</w:t>
            </w:r>
            <w:r w:rsidRPr="00C5230A">
              <w:t>у</w:t>
            </w:r>
            <w:r w:rsidRPr="00C5230A">
              <w:t>никативных задач.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49166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lastRenderedPageBreak/>
              <w:t xml:space="preserve">Анализ информации, </w:t>
            </w:r>
            <w:r w:rsidRPr="00C5230A">
              <w:rPr>
                <w:rFonts w:eastAsia="Calibri"/>
                <w:lang w:eastAsia="en-US"/>
              </w:rPr>
              <w:lastRenderedPageBreak/>
              <w:t>оценка информации, использовать речь для регуляции сво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го действия, ос</w:t>
            </w:r>
            <w:r w:rsidRPr="00C5230A">
              <w:rPr>
                <w:rFonts w:eastAsia="Calibri"/>
                <w:lang w:eastAsia="en-US"/>
              </w:rPr>
              <w:t>у</w:t>
            </w:r>
            <w:r w:rsidRPr="00C5230A">
              <w:rPr>
                <w:rFonts w:eastAsia="Calibri"/>
                <w:lang w:eastAsia="en-US"/>
              </w:rPr>
              <w:t>ществлять контроль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E51B9" w:rsidP="005415FC">
            <w:pPr>
              <w:jc w:val="both"/>
            </w:pPr>
            <w:r w:rsidRPr="00C5230A">
              <w:lastRenderedPageBreak/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Перенос</w:t>
            </w:r>
            <w:r w:rsidR="005415FC">
              <w:t xml:space="preserve"> </w:t>
            </w:r>
            <w:r w:rsidRPr="00C5230A">
              <w:t>слов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УЗНЗВУ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BF1" w:rsidRPr="00C5230A" w:rsidRDefault="00E64DD2" w:rsidP="005415FC">
            <w:pPr>
              <w:jc w:val="both"/>
            </w:pPr>
            <w:r w:rsidRPr="00C5230A">
              <w:t xml:space="preserve">Употребление пробела между словами, знака переноса. 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правила переноса слов.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делить слова на слоги и для перен</w:t>
            </w:r>
            <w:r w:rsidRPr="00C5230A">
              <w:t>о</w:t>
            </w:r>
            <w:r w:rsidRPr="00C5230A">
              <w:t>са;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переносить</w:t>
            </w:r>
            <w:r w:rsidR="005415FC">
              <w:t xml:space="preserve"> </w:t>
            </w:r>
            <w:r w:rsidRPr="00C5230A">
              <w:t>слова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491668" w:rsidP="005415FC">
            <w:pPr>
              <w:jc w:val="both"/>
            </w:pPr>
            <w:r w:rsidRPr="00C5230A">
              <w:rPr>
                <w:iCs/>
              </w:rPr>
              <w:t>Овладеть</w:t>
            </w:r>
            <w:r w:rsidRPr="00C5230A">
              <w:t xml:space="preserve"> начал</w:t>
            </w:r>
            <w:r w:rsidRPr="00C5230A">
              <w:t>ь</w:t>
            </w:r>
            <w:r w:rsidRPr="00C5230A">
              <w:t>ными представл</w:t>
            </w:r>
            <w:r w:rsidRPr="00C5230A">
              <w:t>е</w:t>
            </w:r>
            <w:r w:rsidRPr="00C5230A">
              <w:t>ниями о нормах русского литер</w:t>
            </w:r>
            <w:r w:rsidRPr="00C5230A">
              <w:t>а</w:t>
            </w:r>
            <w:r w:rsidRPr="00C5230A">
              <w:t>турного языка (о</w:t>
            </w:r>
            <w:r w:rsidRPr="00C5230A">
              <w:t>р</w:t>
            </w:r>
            <w:r w:rsidRPr="00C5230A">
              <w:t>ф</w:t>
            </w:r>
            <w:r w:rsidR="005145FD" w:rsidRPr="00C5230A">
              <w:t>о</w:t>
            </w:r>
            <w:r w:rsidRPr="00C5230A">
              <w:t>эпических, ле</w:t>
            </w:r>
            <w:r w:rsidRPr="00C5230A">
              <w:t>к</w:t>
            </w:r>
            <w:r w:rsidRPr="00C5230A">
              <w:t>сических, грамм</w:t>
            </w:r>
            <w:r w:rsidRPr="00C5230A">
              <w:t>а</w:t>
            </w:r>
            <w:r w:rsidRPr="00C5230A">
              <w:t>тических) и прав</w:t>
            </w:r>
            <w:r w:rsidRPr="00C5230A">
              <w:t>и</w:t>
            </w:r>
            <w:r w:rsidRPr="00C5230A">
              <w:t>лах речевого этик</w:t>
            </w:r>
            <w:r w:rsidRPr="00C5230A">
              <w:t>е</w:t>
            </w:r>
            <w:r w:rsidRPr="00C5230A">
              <w:t>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49166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Самостоятельно с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здавать алгоритмы деятельности при решении проблем различного характ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ра, выделять и фо</w:t>
            </w:r>
            <w:r w:rsidRPr="00C5230A">
              <w:rPr>
                <w:rFonts w:eastAsia="Calibri"/>
                <w:lang w:eastAsia="en-US"/>
              </w:rPr>
              <w:t>р</w:t>
            </w:r>
            <w:r w:rsidRPr="00C5230A">
              <w:rPr>
                <w:rFonts w:eastAsia="Calibri"/>
                <w:lang w:eastAsia="en-US"/>
              </w:rPr>
              <w:t>мулировать то, что уже усвоено и что ещё нужно усвоить, определять качество и уровень усво</w:t>
            </w:r>
            <w:r w:rsidR="005145FD"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ния,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оказывать в сотру</w:t>
            </w:r>
            <w:r w:rsidRPr="00C5230A">
              <w:rPr>
                <w:rFonts w:eastAsia="Calibri"/>
                <w:lang w:eastAsia="en-US"/>
              </w:rPr>
              <w:t>д</w:t>
            </w:r>
            <w:r w:rsidRPr="00C5230A">
              <w:rPr>
                <w:rFonts w:eastAsia="Calibri"/>
                <w:lang w:eastAsia="en-US"/>
              </w:rPr>
              <w:t>ничестве взаимоп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мощь.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E51B9" w:rsidP="005415FC">
            <w:pPr>
              <w:jc w:val="both"/>
            </w:pPr>
            <w:r w:rsidRPr="00C5230A"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Звуки и буквы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 xml:space="preserve">Звуки и буквы русского алфавита. Обозначение звука на письме.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звуки и буквы ру</w:t>
            </w:r>
            <w:r w:rsidRPr="00C5230A">
              <w:t>с</w:t>
            </w:r>
            <w:r w:rsidRPr="00C5230A">
              <w:t>ского алфавита;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отличие звука и буквы.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вычленять отдел</w:t>
            </w:r>
            <w:r w:rsidRPr="00C5230A">
              <w:t>ь</w:t>
            </w:r>
            <w:r w:rsidRPr="00C5230A">
              <w:t>ные звуки в словах, определять их п</w:t>
            </w:r>
            <w:r w:rsidRPr="00C5230A">
              <w:t>о</w:t>
            </w:r>
            <w:r w:rsidRPr="00C5230A">
              <w:t>следовательность;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соотносить число букв с числом звуков в словах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491668" w:rsidP="005415FC">
            <w:pPr>
              <w:jc w:val="both"/>
            </w:pPr>
            <w:r w:rsidRPr="00C5230A">
              <w:rPr>
                <w:iCs/>
              </w:rPr>
              <w:t>Работать</w:t>
            </w:r>
            <w:r w:rsidRPr="00C5230A">
              <w:t xml:space="preserve"> с учебн</w:t>
            </w:r>
            <w:r w:rsidRPr="00C5230A">
              <w:t>ы</w:t>
            </w:r>
            <w:r w:rsidRPr="00C5230A">
              <w:t>ми моделями в с</w:t>
            </w:r>
            <w:r w:rsidRPr="00C5230A">
              <w:t>о</w:t>
            </w:r>
            <w:r w:rsidRPr="00C5230A">
              <w:t>ответствии с с</w:t>
            </w:r>
            <w:r w:rsidRPr="00C5230A">
              <w:t>о</w:t>
            </w:r>
            <w:r w:rsidRPr="00C5230A">
              <w:t>держанием ко</w:t>
            </w:r>
            <w:r w:rsidRPr="00C5230A">
              <w:t>н</w:t>
            </w:r>
            <w:r w:rsidRPr="00C5230A">
              <w:t>кретного учебного предмета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49166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Рефлексия способов и условий действий,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выделять и форм</w:t>
            </w:r>
            <w:r w:rsidRPr="00C5230A">
              <w:rPr>
                <w:rFonts w:eastAsia="Calibri"/>
                <w:lang w:eastAsia="en-US"/>
              </w:rPr>
              <w:t>у</w:t>
            </w:r>
            <w:r w:rsidRPr="00C5230A">
              <w:rPr>
                <w:rFonts w:eastAsia="Calibri"/>
                <w:lang w:eastAsia="en-US"/>
              </w:rPr>
              <w:t>лировать то, что уже усвоено и что ещё нужно усвоить, определять качество и уровень усвоения, аргументировать свою позицию и к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ординировать её с позициями партн</w:t>
            </w:r>
            <w:r w:rsidRPr="00C5230A">
              <w:rPr>
                <w:rFonts w:eastAsia="Calibri"/>
                <w:lang w:eastAsia="en-US"/>
              </w:rPr>
              <w:t>ё</w:t>
            </w:r>
            <w:r w:rsidRPr="00C5230A">
              <w:rPr>
                <w:rFonts w:eastAsia="Calibri"/>
                <w:lang w:eastAsia="en-US"/>
              </w:rPr>
              <w:t>ров в сотруднич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lastRenderedPageBreak/>
              <w:t>стве при выработке общего решения в совместной деятел</w:t>
            </w:r>
            <w:r w:rsidRPr="00C5230A">
              <w:rPr>
                <w:rFonts w:eastAsia="Calibri"/>
                <w:lang w:eastAsia="en-US"/>
              </w:rPr>
              <w:t>ь</w:t>
            </w:r>
            <w:r w:rsidRPr="00C5230A">
              <w:rPr>
                <w:rFonts w:eastAsia="Calibri"/>
                <w:lang w:eastAsia="en-US"/>
              </w:rPr>
              <w:t>ности.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lastRenderedPageBreak/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61CE" w:rsidRPr="00C5230A" w:rsidRDefault="00E64DD2" w:rsidP="005415FC">
            <w:pPr>
              <w:jc w:val="both"/>
            </w:pPr>
            <w:r w:rsidRPr="00C5230A">
              <w:t>Гласные</w:t>
            </w:r>
            <w:r w:rsidR="005415FC">
              <w:t xml:space="preserve"> </w:t>
            </w:r>
            <w:r w:rsidRPr="00C5230A">
              <w:t>звуки</w:t>
            </w:r>
            <w:r w:rsidR="00A761CE" w:rsidRPr="00C5230A">
              <w:t>. Ударные и бе</w:t>
            </w:r>
            <w:r w:rsidR="00A761CE" w:rsidRPr="00C5230A">
              <w:t>з</w:t>
            </w:r>
            <w:r w:rsidR="00A761CE" w:rsidRPr="00C5230A">
              <w:t>ударные гласные</w:t>
            </w:r>
          </w:p>
          <w:p w:rsidR="00E64DD2" w:rsidRPr="00C5230A" w:rsidRDefault="00E64DD2" w:rsidP="005415FC">
            <w:pPr>
              <w:jc w:val="both"/>
            </w:pP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 xml:space="preserve">Гласные звуки и буквы, их обозначающие. </w:t>
            </w:r>
            <w:r w:rsidR="00A761CE" w:rsidRPr="00C5230A">
              <w:t>Определение ударного и безударного слога в словах. Пользование словарем. Работа над орфографической зо</w:t>
            </w:r>
            <w:r w:rsidR="00A761CE" w:rsidRPr="00C5230A">
              <w:t>р</w:t>
            </w:r>
            <w:r w:rsidR="00A761CE" w:rsidRPr="00C5230A">
              <w:t xml:space="preserve">костью.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гласные звуки.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различать гласные звуки</w:t>
            </w:r>
            <w:r w:rsidR="00A761CE" w:rsidRPr="00C5230A">
              <w:t>;</w:t>
            </w:r>
          </w:p>
          <w:p w:rsidR="00A761CE" w:rsidRPr="00C5230A" w:rsidRDefault="00A761CE" w:rsidP="005415FC">
            <w:pPr>
              <w:jc w:val="both"/>
            </w:pPr>
            <w:r w:rsidRPr="00C5230A">
              <w:t>- определять в слове ударение;</w:t>
            </w:r>
          </w:p>
          <w:p w:rsidR="00A761CE" w:rsidRPr="00C5230A" w:rsidRDefault="00A761CE" w:rsidP="005415FC">
            <w:pPr>
              <w:jc w:val="both"/>
            </w:pPr>
            <w:r w:rsidRPr="00C5230A">
              <w:t>- находить в  словах безударный гласный звук, требующий проверки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668" w:rsidRPr="00C5230A" w:rsidRDefault="00491668" w:rsidP="005415FC">
            <w:pPr>
              <w:jc w:val="both"/>
            </w:pPr>
            <w:r w:rsidRPr="00C5230A">
              <w:t>Использовать ра</w:t>
            </w:r>
            <w:r w:rsidRPr="00C5230A">
              <w:t>з</w:t>
            </w:r>
            <w:r w:rsidRPr="00C5230A">
              <w:t>личные способы поиска, обработки, анализа и инте</w:t>
            </w:r>
            <w:r w:rsidRPr="00C5230A">
              <w:t>р</w:t>
            </w:r>
            <w:r w:rsidRPr="00C5230A">
              <w:t>претации информ</w:t>
            </w:r>
            <w:r w:rsidRPr="00C5230A">
              <w:t>а</w:t>
            </w:r>
            <w:r w:rsidRPr="00C5230A">
              <w:t>ции в соответствии с учебной задачей; пользоваться сл</w:t>
            </w:r>
            <w:r w:rsidRPr="00C5230A">
              <w:t>о</w:t>
            </w:r>
            <w:r w:rsidRPr="00C5230A">
              <w:t>варями и справо</w:t>
            </w:r>
            <w:r w:rsidRPr="00C5230A">
              <w:t>ч</w:t>
            </w:r>
            <w:r w:rsidRPr="00C5230A">
              <w:t>ной литературой для школьников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491668" w:rsidP="005415FC">
            <w:pPr>
              <w:jc w:val="both"/>
            </w:pPr>
            <w:r w:rsidRPr="00C5230A">
              <w:t>Осознанно и прои</w:t>
            </w:r>
            <w:r w:rsidRPr="00C5230A">
              <w:t>з</w:t>
            </w:r>
            <w:r w:rsidRPr="00C5230A">
              <w:t>вольно строить с</w:t>
            </w:r>
            <w:r w:rsidRPr="00C5230A">
              <w:t>о</w:t>
            </w:r>
            <w:r w:rsidRPr="00C5230A">
              <w:t>общения в устной и письменной форме исследовательского характера, выделять и формулировать то, что уже усвоено и что ещё нужно усв</w:t>
            </w:r>
            <w:r w:rsidRPr="00C5230A">
              <w:t>о</w:t>
            </w:r>
            <w:r w:rsidRPr="00C5230A">
              <w:t>ить, определять к</w:t>
            </w:r>
            <w:r w:rsidRPr="00C5230A">
              <w:t>а</w:t>
            </w:r>
            <w:r w:rsidRPr="00C5230A">
              <w:t>чество и уровень усвоения, строить понятные для пар</w:t>
            </w:r>
            <w:r w:rsidRPr="00C5230A">
              <w:t>т</w:t>
            </w:r>
            <w:r w:rsidRPr="00C5230A">
              <w:t>нёра высказывания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61CE" w:rsidRPr="00C5230A" w:rsidRDefault="00E64DD2" w:rsidP="005415FC">
            <w:pPr>
              <w:jc w:val="both"/>
            </w:pPr>
            <w:r w:rsidRPr="00C5230A">
              <w:t>Согласные</w:t>
            </w:r>
            <w:r w:rsidR="005415FC">
              <w:t xml:space="preserve"> </w:t>
            </w:r>
            <w:r w:rsidRPr="00C5230A">
              <w:t>звуки</w:t>
            </w:r>
            <w:r w:rsidR="00A761CE" w:rsidRPr="00C5230A">
              <w:t>. Парные твердые и мягкие согласные</w:t>
            </w:r>
          </w:p>
          <w:p w:rsidR="00E64DD2" w:rsidRPr="00C5230A" w:rsidRDefault="00E64DD2" w:rsidP="005415FC">
            <w:pPr>
              <w:jc w:val="both"/>
            </w:pP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Согласные звуки и бу</w:t>
            </w:r>
            <w:r w:rsidRPr="00C5230A">
              <w:t>к</w:t>
            </w:r>
            <w:r w:rsidRPr="00C5230A">
              <w:t xml:space="preserve">вы, их обозначающие. </w:t>
            </w:r>
            <w:r w:rsidR="00A761CE" w:rsidRPr="00C5230A">
              <w:t>Обозначение мягкости согласных звуков на письме с помощью букв и, е, ё, ю, я</w:t>
            </w:r>
            <w:r w:rsidR="00A761CE" w:rsidRPr="00C5230A">
              <w:rPr>
                <w:i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согласные звуки.</w:t>
            </w:r>
          </w:p>
          <w:p w:rsidR="00A761CE" w:rsidRPr="00C5230A" w:rsidRDefault="00A761CE" w:rsidP="005415FC">
            <w:pPr>
              <w:jc w:val="both"/>
            </w:pPr>
            <w:r w:rsidRPr="00C5230A">
              <w:t>- согласные звуки твердые и мягкие.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различать согла</w:t>
            </w:r>
            <w:r w:rsidRPr="00C5230A">
              <w:t>с</w:t>
            </w:r>
            <w:r w:rsidRPr="00C5230A">
              <w:t>ные звуки</w:t>
            </w:r>
            <w:r w:rsidR="00A761CE" w:rsidRPr="00C5230A">
              <w:t>;</w:t>
            </w:r>
          </w:p>
          <w:p w:rsidR="00A761CE" w:rsidRPr="00C5230A" w:rsidRDefault="00A761CE" w:rsidP="005415FC">
            <w:pPr>
              <w:jc w:val="both"/>
            </w:pPr>
            <w:r w:rsidRPr="00C5230A">
              <w:t>- различать твердые и мягкие (парные и непарные) согласные звуки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911328" w:rsidP="005415FC">
            <w:pPr>
              <w:jc w:val="both"/>
            </w:pPr>
            <w:r w:rsidRPr="00C5230A">
              <w:rPr>
                <w:iCs/>
              </w:rPr>
              <w:t xml:space="preserve">Использовать </w:t>
            </w:r>
            <w:r w:rsidRPr="00C5230A">
              <w:t>ра</w:t>
            </w:r>
            <w:r w:rsidRPr="00C5230A">
              <w:t>з</w:t>
            </w:r>
            <w:r w:rsidRPr="00C5230A">
              <w:t>личные способы поиска, обработки, анализа и инте</w:t>
            </w:r>
            <w:r w:rsidRPr="00C5230A">
              <w:t>р</w:t>
            </w:r>
            <w:r w:rsidRPr="00C5230A">
              <w:t>претации информ</w:t>
            </w:r>
            <w:r w:rsidRPr="00C5230A">
              <w:t>а</w:t>
            </w:r>
            <w:r w:rsidRPr="00C5230A">
              <w:t xml:space="preserve">ции в соответствии с учебной задачей; </w:t>
            </w:r>
            <w:r w:rsidRPr="00C5230A">
              <w:rPr>
                <w:iCs/>
              </w:rPr>
              <w:t xml:space="preserve">пользоваться </w:t>
            </w:r>
            <w:r w:rsidRPr="00C5230A">
              <w:t>сл</w:t>
            </w:r>
            <w:r w:rsidRPr="00C5230A">
              <w:t>о</w:t>
            </w:r>
            <w:r w:rsidRPr="00C5230A">
              <w:t>варями и справо</w:t>
            </w:r>
            <w:r w:rsidRPr="00C5230A">
              <w:t>ч</w:t>
            </w:r>
            <w:r w:rsidRPr="00C5230A">
              <w:t>ной литературой для школьников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91132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Осознанно и прои</w:t>
            </w:r>
            <w:r w:rsidRPr="00C5230A">
              <w:rPr>
                <w:rFonts w:eastAsia="Calibri"/>
                <w:lang w:eastAsia="en-US"/>
              </w:rPr>
              <w:t>з</w:t>
            </w:r>
            <w:r w:rsidRPr="00C5230A">
              <w:rPr>
                <w:rFonts w:eastAsia="Calibri"/>
                <w:lang w:eastAsia="en-US"/>
              </w:rPr>
              <w:t>вольно строить с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общения в устной форме, в том числе творческого и иссл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довательского х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рактера, выделять и формулировать то, что уже усвоено и что ещё нужно усв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ить, определять к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чество и уровень усвоения, формул</w:t>
            </w:r>
            <w:r w:rsidRPr="00C5230A">
              <w:rPr>
                <w:rFonts w:eastAsia="Calibri"/>
                <w:lang w:eastAsia="en-US"/>
              </w:rPr>
              <w:t>и</w:t>
            </w:r>
            <w:r w:rsidRPr="00C5230A">
              <w:rPr>
                <w:rFonts w:eastAsia="Calibri"/>
                <w:lang w:eastAsia="en-US"/>
              </w:rPr>
              <w:t>ровать собственное мнение и позицию.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Мягкий</w:t>
            </w:r>
            <w:r w:rsidR="005415FC">
              <w:t xml:space="preserve"> </w:t>
            </w:r>
            <w:r w:rsidRPr="00C5230A">
              <w:t>знак – п</w:t>
            </w:r>
            <w:r w:rsidRPr="00C5230A">
              <w:t>о</w:t>
            </w:r>
            <w:r w:rsidRPr="00C5230A">
              <w:lastRenderedPageBreak/>
              <w:t>казатель</w:t>
            </w:r>
            <w:r w:rsidR="005415FC">
              <w:t xml:space="preserve"> </w:t>
            </w:r>
            <w:r w:rsidRPr="00C5230A">
              <w:t>мягкости</w:t>
            </w:r>
          </w:p>
          <w:p w:rsidR="00E64DD2" w:rsidRPr="00C5230A" w:rsidRDefault="00E64DD2" w:rsidP="005415FC">
            <w:pPr>
              <w:jc w:val="both"/>
            </w:pP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lastRenderedPageBreak/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 xml:space="preserve">Обозначение мягкости </w:t>
            </w:r>
            <w:r w:rsidRPr="00C5230A">
              <w:lastRenderedPageBreak/>
              <w:t>согласных звуков на письме с помощью мягкого знака. Соп</w:t>
            </w:r>
            <w:r w:rsidRPr="00C5230A">
              <w:t>о</w:t>
            </w:r>
            <w:r w:rsidRPr="00C5230A">
              <w:t>ставление</w:t>
            </w:r>
            <w:r w:rsidR="005415FC">
              <w:t xml:space="preserve"> </w:t>
            </w:r>
            <w:r w:rsidRPr="00C5230A">
              <w:t>двух</w:t>
            </w:r>
            <w:r w:rsidR="005415FC">
              <w:t xml:space="preserve"> </w:t>
            </w:r>
            <w:r w:rsidRPr="00C5230A">
              <w:t>спос</w:t>
            </w:r>
            <w:r w:rsidRPr="00C5230A">
              <w:t>о</w:t>
            </w:r>
            <w:r w:rsidRPr="00C5230A">
              <w:t>бов</w:t>
            </w:r>
            <w:r w:rsidR="005415FC">
              <w:t xml:space="preserve"> </w:t>
            </w:r>
            <w:r w:rsidRPr="00C5230A">
              <w:t>обозначения</w:t>
            </w:r>
            <w:r w:rsidR="005415FC">
              <w:t xml:space="preserve"> </w:t>
            </w:r>
            <w:r w:rsidRPr="00C5230A">
              <w:t>мягк</w:t>
            </w:r>
            <w:r w:rsidRPr="00C5230A">
              <w:t>о</w:t>
            </w:r>
            <w:r w:rsidRPr="00C5230A">
              <w:t>сти</w:t>
            </w:r>
            <w:r w:rsidR="005415FC">
              <w:t xml:space="preserve"> </w:t>
            </w:r>
            <w:r w:rsidRPr="00C5230A">
              <w:t xml:space="preserve">согласных.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lastRenderedPageBreak/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lastRenderedPageBreak/>
              <w:t>- обозначать мя</w:t>
            </w:r>
            <w:r w:rsidRPr="00C5230A">
              <w:t>г</w:t>
            </w:r>
            <w:r w:rsidRPr="00C5230A">
              <w:t>кость согласных зв</w:t>
            </w:r>
            <w:r w:rsidRPr="00C5230A">
              <w:t>у</w:t>
            </w:r>
            <w:r w:rsidRPr="00C5230A">
              <w:t>ков на письме с п</w:t>
            </w:r>
            <w:r w:rsidRPr="00C5230A">
              <w:t>о</w:t>
            </w:r>
            <w:r w:rsidRPr="00C5230A">
              <w:t>мощью ь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911328" w:rsidP="005415FC">
            <w:pPr>
              <w:jc w:val="both"/>
            </w:pPr>
            <w:r w:rsidRPr="00C5230A">
              <w:lastRenderedPageBreak/>
              <w:t xml:space="preserve">Самостоятельность </w:t>
            </w:r>
            <w:r w:rsidRPr="00C5230A">
              <w:lastRenderedPageBreak/>
              <w:t>и личная отве</w:t>
            </w:r>
            <w:r w:rsidRPr="00C5230A">
              <w:t>т</w:t>
            </w:r>
            <w:r w:rsidRPr="00C5230A">
              <w:t>ственность за свои поступки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91132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lastRenderedPageBreak/>
              <w:t xml:space="preserve">Рефлексия способов </w:t>
            </w:r>
            <w:r w:rsidRPr="00C5230A">
              <w:rPr>
                <w:rFonts w:eastAsia="Calibri"/>
                <w:lang w:eastAsia="en-US"/>
              </w:rPr>
              <w:lastRenderedPageBreak/>
              <w:t>и условий действий,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устанавливать соо</w:t>
            </w:r>
            <w:r w:rsidRPr="00C5230A">
              <w:rPr>
                <w:rFonts w:eastAsia="Calibri"/>
                <w:lang w:eastAsia="en-US"/>
              </w:rPr>
              <w:t>т</w:t>
            </w:r>
            <w:r w:rsidRPr="00C5230A">
              <w:rPr>
                <w:rFonts w:eastAsia="Calibri"/>
                <w:lang w:eastAsia="en-US"/>
              </w:rPr>
              <w:t>ветствие полученн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го результата п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ставленной цели,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осуществ</w:t>
            </w:r>
            <w:r w:rsidR="00A761CE" w:rsidRPr="00C5230A">
              <w:rPr>
                <w:rFonts w:eastAsia="Calibri"/>
                <w:lang w:eastAsia="en-US"/>
              </w:rPr>
              <w:t xml:space="preserve">лять </w:t>
            </w:r>
            <w:r w:rsidRPr="00C5230A">
              <w:rPr>
                <w:rFonts w:eastAsia="Calibri"/>
                <w:lang w:eastAsia="en-US"/>
              </w:rPr>
              <w:t>ко</w:t>
            </w:r>
            <w:r w:rsidRPr="00C5230A">
              <w:rPr>
                <w:rFonts w:eastAsia="Calibri"/>
                <w:lang w:eastAsia="en-US"/>
              </w:rPr>
              <w:t>н</w:t>
            </w:r>
            <w:r w:rsidRPr="00C5230A">
              <w:rPr>
                <w:rFonts w:eastAsia="Calibri"/>
                <w:lang w:eastAsia="en-US"/>
              </w:rPr>
              <w:t>троль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  <w:rPr>
                <w:spacing w:val="-2"/>
              </w:rPr>
            </w:pPr>
            <w:r w:rsidRPr="00C5230A">
              <w:rPr>
                <w:spacing w:val="-2"/>
              </w:rPr>
              <w:lastRenderedPageBreak/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Парные</w:t>
            </w:r>
            <w:r w:rsidR="00A761CE" w:rsidRPr="00C5230A">
              <w:t xml:space="preserve"> и непа</w:t>
            </w:r>
            <w:r w:rsidR="00A761CE" w:rsidRPr="00C5230A">
              <w:t>р</w:t>
            </w:r>
            <w:r w:rsidR="00A761CE" w:rsidRPr="00C5230A">
              <w:t xml:space="preserve">ные </w:t>
            </w:r>
            <w:r w:rsidRPr="00C5230A">
              <w:t xml:space="preserve"> звонкие и глухие согласные звуки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УЗНЗВУ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Произношение и об</w:t>
            </w:r>
            <w:r w:rsidRPr="00C5230A">
              <w:t>о</w:t>
            </w:r>
            <w:r w:rsidRPr="00C5230A">
              <w:t>значение на письме парных согласных зв</w:t>
            </w:r>
            <w:r w:rsidRPr="00C5230A">
              <w:t>у</w:t>
            </w:r>
            <w:r w:rsidRPr="00C5230A">
              <w:t>ков в конце слова и п</w:t>
            </w:r>
            <w:r w:rsidRPr="00C5230A">
              <w:t>е</w:t>
            </w:r>
            <w:r w:rsidRPr="00C5230A">
              <w:t>ред буквами гласных звуков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 xml:space="preserve">- согласные </w:t>
            </w:r>
            <w:r w:rsidR="00A761CE" w:rsidRPr="00C5230A">
              <w:t>звуки звонкие и глухие (парные и непарные)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различать звонкие и глухие (парные</w:t>
            </w:r>
            <w:r w:rsidR="00A761CE" w:rsidRPr="00C5230A">
              <w:t xml:space="preserve"> и непарные</w:t>
            </w:r>
            <w:r w:rsidRPr="00C5230A">
              <w:t>) согласные звуки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911328" w:rsidP="005415FC">
            <w:pPr>
              <w:jc w:val="both"/>
            </w:pPr>
            <w:r w:rsidRPr="00C5230A">
              <w:t>Учебно-познавательная м</w:t>
            </w:r>
            <w:r w:rsidRPr="00C5230A">
              <w:t>о</w:t>
            </w:r>
            <w:r w:rsidRPr="00C5230A">
              <w:t>тивация учебной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91132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Осознанно и прои</w:t>
            </w:r>
            <w:r w:rsidRPr="00C5230A">
              <w:rPr>
                <w:rFonts w:eastAsia="Calibri"/>
                <w:lang w:eastAsia="en-US"/>
              </w:rPr>
              <w:t>з</w:t>
            </w:r>
            <w:r w:rsidRPr="00C5230A">
              <w:rPr>
                <w:rFonts w:eastAsia="Calibri"/>
                <w:lang w:eastAsia="en-US"/>
              </w:rPr>
              <w:t>вольно строить с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общения в устной форме  исследов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тельского характера, использовать речь для регуляции сво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го действ</w:t>
            </w:r>
            <w:r w:rsidR="00A761CE" w:rsidRPr="00C5230A">
              <w:rPr>
                <w:rFonts w:eastAsia="Calibri"/>
                <w:lang w:eastAsia="en-US"/>
              </w:rPr>
              <w:t>ия, арг</w:t>
            </w:r>
            <w:r w:rsidR="00A761CE" w:rsidRPr="00C5230A">
              <w:rPr>
                <w:rFonts w:eastAsia="Calibri"/>
                <w:lang w:eastAsia="en-US"/>
              </w:rPr>
              <w:t>у</w:t>
            </w:r>
            <w:r w:rsidR="00A761CE" w:rsidRPr="00C5230A">
              <w:rPr>
                <w:rFonts w:eastAsia="Calibri"/>
                <w:lang w:eastAsia="en-US"/>
              </w:rPr>
              <w:t>ментировать свою позицию.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1E65EE">
            <w:pPr>
              <w:jc w:val="both"/>
            </w:pPr>
            <w:r w:rsidRPr="00C5230A">
              <w:t>Шипящие</w:t>
            </w:r>
            <w:r w:rsidR="005415FC">
              <w:t xml:space="preserve"> </w:t>
            </w:r>
            <w:r w:rsidRPr="00C5230A">
              <w:t>согла</w:t>
            </w:r>
            <w:r w:rsidRPr="00C5230A">
              <w:t>с</w:t>
            </w:r>
            <w:r w:rsidRPr="00C5230A">
              <w:t>ные</w:t>
            </w:r>
            <w:r w:rsidR="005415FC">
              <w:t xml:space="preserve"> </w:t>
            </w:r>
            <w:r w:rsidRPr="00C5230A">
              <w:t>звуки</w:t>
            </w:r>
            <w:r w:rsidR="00A761CE" w:rsidRPr="00C5230A">
              <w:t>. Соч</w:t>
            </w:r>
            <w:r w:rsidR="00A761CE" w:rsidRPr="00C5230A">
              <w:t>е</w:t>
            </w:r>
            <w:r w:rsidR="00A761CE" w:rsidRPr="00C5230A">
              <w:t>тание жи-ши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Произношение шип</w:t>
            </w:r>
            <w:r w:rsidRPr="00C5230A">
              <w:t>я</w:t>
            </w:r>
            <w:r w:rsidRPr="00C5230A">
              <w:t xml:space="preserve">щих звуков в конце слов и перед мягким знаком. </w:t>
            </w:r>
            <w:r w:rsidR="00A761CE" w:rsidRPr="00C5230A">
              <w:t>Правописания буквосочетаний жи-ши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  <w:rPr>
                <w:spacing w:val="-6"/>
              </w:rPr>
            </w:pPr>
            <w:r w:rsidRPr="00C5230A">
              <w:rPr>
                <w:spacing w:val="-6"/>
              </w:rPr>
              <w:t>- шипящие</w:t>
            </w:r>
            <w:r w:rsidR="005415FC">
              <w:rPr>
                <w:spacing w:val="-6"/>
              </w:rPr>
              <w:t xml:space="preserve"> </w:t>
            </w:r>
            <w:r w:rsidRPr="00C5230A">
              <w:rPr>
                <w:spacing w:val="-6"/>
              </w:rPr>
              <w:t>согласные</w:t>
            </w:r>
            <w:r w:rsidR="005415FC">
              <w:rPr>
                <w:spacing w:val="-6"/>
              </w:rPr>
              <w:t xml:space="preserve"> </w:t>
            </w:r>
            <w:r w:rsidRPr="00C5230A">
              <w:rPr>
                <w:spacing w:val="-6"/>
              </w:rPr>
              <w:t>звуки</w:t>
            </w:r>
          </w:p>
          <w:p w:rsidR="00A761CE" w:rsidRPr="00C5230A" w:rsidRDefault="00A761CE" w:rsidP="005415FC">
            <w:pPr>
              <w:jc w:val="both"/>
              <w:rPr>
                <w:spacing w:val="-6"/>
              </w:rPr>
            </w:pPr>
            <w:r w:rsidRPr="00C5230A">
              <w:t>- правила правоп</w:t>
            </w:r>
            <w:r w:rsidRPr="00C5230A">
              <w:t>и</w:t>
            </w:r>
            <w:r w:rsidRPr="00C5230A">
              <w:t>сания буквосочет</w:t>
            </w:r>
            <w:r w:rsidRPr="00C5230A">
              <w:t>а</w:t>
            </w:r>
            <w:r w:rsidRPr="00C5230A">
              <w:t>ний жи-ши,</w:t>
            </w:r>
          </w:p>
          <w:p w:rsidR="00A761CE" w:rsidRPr="00C5230A" w:rsidRDefault="00A761CE" w:rsidP="005415FC">
            <w:pPr>
              <w:jc w:val="both"/>
              <w:rPr>
                <w:spacing w:val="-6"/>
              </w:rPr>
            </w:pPr>
            <w:r w:rsidRPr="00C5230A">
              <w:t>Уметь писать слова с этими сочетаниями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911328" w:rsidP="005415FC">
            <w:pPr>
              <w:jc w:val="both"/>
            </w:pPr>
            <w:r w:rsidRPr="00C5230A">
              <w:t>Учебно-познавательная м</w:t>
            </w:r>
            <w:r w:rsidRPr="00C5230A">
              <w:t>о</w:t>
            </w:r>
            <w:r w:rsidRPr="00C5230A">
              <w:t>тивация учебной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911328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Анализ информации, сравнение, обобщ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ние, ставить новые учебные задачи в сотрудничестве с учителем, проявлять активность во вза</w:t>
            </w:r>
            <w:r w:rsidRPr="00C5230A">
              <w:rPr>
                <w:rFonts w:eastAsia="Calibri"/>
                <w:lang w:eastAsia="en-US"/>
              </w:rPr>
              <w:t>и</w:t>
            </w:r>
            <w:r w:rsidRPr="00C5230A">
              <w:rPr>
                <w:rFonts w:eastAsia="Calibri"/>
                <w:lang w:eastAsia="en-US"/>
              </w:rPr>
              <w:t>модействии для р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шения коммуник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тивных и познав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тельных задач.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61CE" w:rsidRPr="00C5230A" w:rsidRDefault="00E64DD2" w:rsidP="005415FC">
            <w:pPr>
              <w:jc w:val="both"/>
            </w:pPr>
            <w:r w:rsidRPr="00C5230A">
              <w:t>Сочетание</w:t>
            </w:r>
            <w:r w:rsidR="005415FC">
              <w:t xml:space="preserve"> </w:t>
            </w:r>
            <w:r w:rsidRPr="00C5230A">
              <w:t>ча-ща</w:t>
            </w:r>
            <w:r w:rsidR="00A761CE" w:rsidRPr="00C5230A">
              <w:t>, чу-щу, чк-чн</w:t>
            </w:r>
          </w:p>
          <w:p w:rsidR="00E64DD2" w:rsidRPr="00C5230A" w:rsidRDefault="00E64DD2" w:rsidP="005415FC">
            <w:pPr>
              <w:jc w:val="both"/>
            </w:pP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61CE" w:rsidRPr="00C5230A" w:rsidRDefault="00E64DD2" w:rsidP="005415FC">
            <w:pPr>
              <w:jc w:val="both"/>
            </w:pPr>
            <w:r w:rsidRPr="00C5230A">
              <w:t>Правописания буквос</w:t>
            </w:r>
            <w:r w:rsidRPr="00C5230A">
              <w:t>о</w:t>
            </w:r>
            <w:r w:rsidRPr="00C5230A">
              <w:t>че</w:t>
            </w:r>
            <w:r w:rsidR="00A761CE" w:rsidRPr="00C5230A">
              <w:t>таний ча-ща, чу-щу, чк-чн</w:t>
            </w:r>
          </w:p>
          <w:p w:rsidR="00E64DD2" w:rsidRPr="00C5230A" w:rsidRDefault="00E64DD2" w:rsidP="005415FC">
            <w:pPr>
              <w:jc w:val="both"/>
            </w:pPr>
            <w:r w:rsidRPr="00C5230A">
              <w:t xml:space="preserve"> Словарная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правила правоп</w:t>
            </w:r>
            <w:r w:rsidRPr="00C5230A">
              <w:t>и</w:t>
            </w:r>
            <w:r w:rsidRPr="00C5230A">
              <w:t>сания буквосочет</w:t>
            </w:r>
            <w:r w:rsidRPr="00C5230A">
              <w:t>а</w:t>
            </w:r>
            <w:r w:rsidRPr="00C5230A">
              <w:t>ний жи-ши, ча-ща, чу-щу, чк-чн.</w:t>
            </w:r>
          </w:p>
          <w:p w:rsidR="00E64DD2" w:rsidRPr="00C5230A" w:rsidRDefault="00E64DD2" w:rsidP="005415FC">
            <w:pPr>
              <w:jc w:val="both"/>
            </w:pPr>
            <w:r w:rsidRPr="00C5230A">
              <w:t xml:space="preserve">Уметь писать слова с </w:t>
            </w:r>
            <w:r w:rsidRPr="00C5230A">
              <w:lastRenderedPageBreak/>
              <w:t>этими сочетаниями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lastRenderedPageBreak/>
              <w:t xml:space="preserve">Принятие образа </w:t>
            </w:r>
            <w:r w:rsidRPr="00C5230A">
              <w:rPr>
                <w:lang w:val="en-US"/>
              </w:rPr>
              <w:t>“</w:t>
            </w:r>
            <w:r w:rsidRPr="00C5230A">
              <w:t>хорошего ученика</w:t>
            </w:r>
            <w:r w:rsidRPr="00C5230A">
              <w:rPr>
                <w:lang w:val="en-US"/>
              </w:rPr>
              <w:t>”</w:t>
            </w:r>
            <w:r w:rsidRPr="00C5230A"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911328" w:rsidP="005415FC">
            <w:pPr>
              <w:jc w:val="both"/>
            </w:pPr>
            <w:r w:rsidRPr="00C5230A">
              <w:t>Подведение под п</w:t>
            </w:r>
            <w:r w:rsidRPr="00C5230A">
              <w:t>о</w:t>
            </w:r>
            <w:r w:rsidRPr="00C5230A">
              <w:t>нятие на основе ра</w:t>
            </w:r>
            <w:r w:rsidRPr="00C5230A">
              <w:t>с</w:t>
            </w:r>
            <w:r w:rsidRPr="00C5230A">
              <w:t>познавания объе</w:t>
            </w:r>
            <w:r w:rsidRPr="00C5230A">
              <w:t>к</w:t>
            </w:r>
            <w:r w:rsidRPr="00C5230A">
              <w:t>тов, выделения с</w:t>
            </w:r>
            <w:r w:rsidRPr="00C5230A">
              <w:t>у</w:t>
            </w:r>
            <w:r w:rsidRPr="00C5230A">
              <w:t xml:space="preserve">щественных </w:t>
            </w:r>
            <w:r w:rsidR="00C541B9" w:rsidRPr="00C5230A">
              <w:t>призн</w:t>
            </w:r>
            <w:r w:rsidR="00C541B9" w:rsidRPr="00C5230A">
              <w:t>а</w:t>
            </w:r>
            <w:r w:rsidR="00C541B9" w:rsidRPr="00C5230A">
              <w:t xml:space="preserve">ков, </w:t>
            </w:r>
            <w:r w:rsidRPr="00C5230A">
              <w:t>применять уст</w:t>
            </w:r>
            <w:r w:rsidRPr="00C5230A">
              <w:t>а</w:t>
            </w:r>
            <w:r w:rsidRPr="00C5230A">
              <w:lastRenderedPageBreak/>
              <w:t>новленные правила в планировании сп</w:t>
            </w:r>
            <w:r w:rsidRPr="00C5230A">
              <w:t>о</w:t>
            </w:r>
            <w:r w:rsidR="00C541B9" w:rsidRPr="00C5230A">
              <w:t xml:space="preserve">соба решения, </w:t>
            </w:r>
            <w:r w:rsidRPr="00C5230A">
              <w:t>стр</w:t>
            </w:r>
            <w:r w:rsidRPr="00C5230A">
              <w:t>о</w:t>
            </w:r>
            <w:r w:rsidRPr="00C5230A">
              <w:t>ить понятные для партнёра высказыв</w:t>
            </w:r>
            <w:r w:rsidRPr="00C5230A">
              <w:t>а</w:t>
            </w:r>
            <w:r w:rsidRPr="00C5230A">
              <w:t>ния.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lastRenderedPageBreak/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61CE" w:rsidRPr="00C5230A" w:rsidRDefault="00E64DD2" w:rsidP="005415FC">
            <w:pPr>
              <w:jc w:val="both"/>
            </w:pPr>
            <w:r w:rsidRPr="00C5230A">
              <w:t>Большая буква в фамилиях, им</w:t>
            </w:r>
            <w:r w:rsidRPr="00C5230A">
              <w:t>е</w:t>
            </w:r>
            <w:r w:rsidRPr="00C5230A">
              <w:t>нах, отчествах</w:t>
            </w:r>
            <w:r w:rsidR="00A761CE" w:rsidRPr="00C5230A">
              <w:t>, в кличках живо</w:t>
            </w:r>
            <w:r w:rsidR="00A761CE" w:rsidRPr="00C5230A">
              <w:t>т</w:t>
            </w:r>
            <w:r w:rsidR="00A761CE" w:rsidRPr="00C5230A">
              <w:t>ных, в названиях стран, городов, деревень, рек</w:t>
            </w:r>
          </w:p>
          <w:p w:rsidR="00A761CE" w:rsidRPr="00C5230A" w:rsidRDefault="00A761CE" w:rsidP="005415FC">
            <w:pPr>
              <w:jc w:val="both"/>
            </w:pPr>
          </w:p>
          <w:p w:rsidR="00E64DD2" w:rsidRPr="00C5230A" w:rsidRDefault="00E64DD2" w:rsidP="005415FC">
            <w:pPr>
              <w:jc w:val="both"/>
            </w:pP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61CE" w:rsidRPr="00C5230A" w:rsidRDefault="00E64DD2" w:rsidP="005415FC">
            <w:pPr>
              <w:jc w:val="both"/>
            </w:pPr>
            <w:r w:rsidRPr="00C5230A">
              <w:t>Употребление загла</w:t>
            </w:r>
            <w:r w:rsidRPr="00C5230A">
              <w:t>в</w:t>
            </w:r>
            <w:r w:rsidRPr="00C5230A">
              <w:t>ной буквы в  фамили</w:t>
            </w:r>
            <w:r w:rsidR="00CA6BF1" w:rsidRPr="00C5230A">
              <w:t>ях, име</w:t>
            </w:r>
            <w:r w:rsidR="00A761CE" w:rsidRPr="00C5230A">
              <w:t>нах, отчествах, в кличках животных, в названиях стран, гор</w:t>
            </w:r>
            <w:r w:rsidR="00A761CE" w:rsidRPr="00C5230A">
              <w:t>о</w:t>
            </w:r>
            <w:r w:rsidR="00A761CE" w:rsidRPr="00C5230A">
              <w:t>дов, деревень, рек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-правописание имен собственных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Уметь:</w:t>
            </w:r>
          </w:p>
          <w:p w:rsidR="00E64DD2" w:rsidRPr="00C5230A" w:rsidRDefault="00E64DD2" w:rsidP="005415FC">
            <w:pPr>
              <w:jc w:val="both"/>
            </w:pPr>
            <w:r w:rsidRPr="00C5230A">
              <w:t>- использовать большую букву в написании имен со</w:t>
            </w:r>
            <w:r w:rsidRPr="00C5230A">
              <w:t>б</w:t>
            </w:r>
            <w:r w:rsidRPr="00C5230A">
              <w:t>ственных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Учебно-познавательная м</w:t>
            </w:r>
            <w:r w:rsidRPr="00C5230A">
              <w:t>о</w:t>
            </w:r>
            <w:r w:rsidRPr="00C5230A">
              <w:t>тивация учебной деятельности.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Поиск и выделение необходимой и</w:t>
            </w:r>
            <w:r w:rsidRPr="00C5230A">
              <w:rPr>
                <w:rFonts w:eastAsia="Calibri"/>
                <w:lang w:eastAsia="en-US"/>
              </w:rPr>
              <w:t>н</w:t>
            </w:r>
            <w:r w:rsidRPr="00C5230A">
              <w:rPr>
                <w:rFonts w:eastAsia="Calibri"/>
                <w:lang w:eastAsia="en-US"/>
              </w:rPr>
              <w:t>формации из ра</w:t>
            </w:r>
            <w:r w:rsidRPr="00C5230A">
              <w:rPr>
                <w:rFonts w:eastAsia="Calibri"/>
                <w:lang w:eastAsia="en-US"/>
              </w:rPr>
              <w:t>з</w:t>
            </w:r>
            <w:r w:rsidRPr="00C5230A">
              <w:rPr>
                <w:rFonts w:eastAsia="Calibri"/>
                <w:lang w:eastAsia="en-US"/>
              </w:rPr>
              <w:t>личных источников, формулировать и удерживать учебную задачу,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оказывать в сотрудничестве вз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имопомощь.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Кто? Что?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Разграничение слов, обозначающих од</w:t>
            </w:r>
            <w:r w:rsidRPr="00C5230A">
              <w:t>у</w:t>
            </w:r>
            <w:r w:rsidRPr="00C5230A">
              <w:t>шевленные и неод</w:t>
            </w:r>
            <w:r w:rsidRPr="00C5230A">
              <w:t>у</w:t>
            </w:r>
            <w:r w:rsidRPr="00C5230A">
              <w:t xml:space="preserve">шевленные предметы.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Уметь:</w:t>
            </w:r>
            <w:r w:rsidR="00E64DD2" w:rsidRPr="00C5230A">
              <w:t>- разгранич</w:t>
            </w:r>
            <w:r w:rsidR="00E64DD2" w:rsidRPr="00C5230A">
              <w:t>и</w:t>
            </w:r>
            <w:r w:rsidR="00E64DD2" w:rsidRPr="00C5230A">
              <w:t>вать слова, писать имена собственные с большой буквы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Учебно-познавательная м</w:t>
            </w:r>
            <w:r w:rsidRPr="00C5230A">
              <w:t>о</w:t>
            </w:r>
            <w:r w:rsidRPr="00C5230A">
              <w:t>тивация учебной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Сбор информации, анализ информации, построение рассу</w:t>
            </w:r>
            <w:r w:rsidRPr="00C5230A">
              <w:rPr>
                <w:rFonts w:eastAsia="Calibri"/>
                <w:lang w:eastAsia="en-US"/>
              </w:rPr>
              <w:t>ж</w:t>
            </w:r>
            <w:r w:rsidRPr="00C5230A">
              <w:rPr>
                <w:rFonts w:eastAsia="Calibri"/>
                <w:lang w:eastAsia="en-US"/>
              </w:rPr>
              <w:t>дений, определять последовательность промежуточных ц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лей и соответству</w:t>
            </w:r>
            <w:r w:rsidRPr="00C5230A">
              <w:rPr>
                <w:rFonts w:eastAsia="Calibri"/>
                <w:lang w:eastAsia="en-US"/>
              </w:rPr>
              <w:t>ю</w:t>
            </w:r>
            <w:r w:rsidRPr="00C5230A">
              <w:rPr>
                <w:rFonts w:eastAsia="Calibri"/>
                <w:lang w:eastAsia="en-US"/>
              </w:rPr>
              <w:t>щих им действий с учётом конечного результата, оказ</w:t>
            </w:r>
            <w:r w:rsidRPr="00C5230A">
              <w:rPr>
                <w:rFonts w:eastAsia="Calibri"/>
                <w:lang w:eastAsia="en-US"/>
              </w:rPr>
              <w:t>ы</w:t>
            </w:r>
            <w:r w:rsidRPr="00C5230A">
              <w:rPr>
                <w:rFonts w:eastAsia="Calibri"/>
                <w:lang w:eastAsia="en-US"/>
              </w:rPr>
              <w:t>вать в сотруднич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стве взаимопомощь.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Предлог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  <w:rPr>
                <w:spacing w:val="-6"/>
              </w:rPr>
            </w:pPr>
            <w:r w:rsidRPr="00C5230A">
              <w:rPr>
                <w:spacing w:val="-6"/>
              </w:rPr>
              <w:t>Слова-предметы, сло</w:t>
            </w:r>
            <w:r w:rsidR="00CA6BF1" w:rsidRPr="00C5230A">
              <w:rPr>
                <w:spacing w:val="-6"/>
              </w:rPr>
              <w:t>ва-действия, слова - пр</w:t>
            </w:r>
            <w:r w:rsidR="00CA6BF1" w:rsidRPr="00C5230A">
              <w:rPr>
                <w:spacing w:val="-6"/>
              </w:rPr>
              <w:t>и</w:t>
            </w:r>
            <w:r w:rsidR="00CA6BF1" w:rsidRPr="00C5230A">
              <w:rPr>
                <w:spacing w:val="-6"/>
              </w:rPr>
              <w:t>знаки.</w:t>
            </w:r>
            <w:r w:rsidR="005415FC">
              <w:rPr>
                <w:spacing w:val="-6"/>
              </w:rPr>
              <w:t xml:space="preserve"> </w:t>
            </w:r>
            <w:r w:rsidRPr="00C5230A">
              <w:t>Назначение слов; классификация слов по функции. Слова, бли</w:t>
            </w:r>
            <w:r w:rsidRPr="00C5230A">
              <w:t>з</w:t>
            </w:r>
            <w:r w:rsidRPr="00C5230A">
              <w:t>кие и противополо</w:t>
            </w:r>
            <w:r w:rsidRPr="00C5230A">
              <w:t>ж</w:t>
            </w:r>
            <w:r w:rsidRPr="00C5230A">
              <w:lastRenderedPageBreak/>
              <w:t xml:space="preserve">ные по значению.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lastRenderedPageBreak/>
              <w:t>Знать, что слова м</w:t>
            </w:r>
            <w:r w:rsidRPr="00C5230A">
              <w:t>о</w:t>
            </w:r>
            <w:r w:rsidRPr="00C5230A">
              <w:t>гут называть, указ</w:t>
            </w:r>
            <w:r w:rsidRPr="00C5230A">
              <w:t>ы</w:t>
            </w:r>
            <w:r w:rsidRPr="00C5230A">
              <w:t>вать, помогать др</w:t>
            </w:r>
            <w:r w:rsidRPr="00C5230A">
              <w:t>у</w:t>
            </w:r>
            <w:r w:rsidRPr="00C5230A">
              <w:t>гим словам связ</w:t>
            </w:r>
            <w:r w:rsidRPr="00C5230A">
              <w:t>ы</w:t>
            </w:r>
            <w:r w:rsidRPr="00C5230A">
              <w:t xml:space="preserve">ваться друг с другом, основные группы </w:t>
            </w:r>
            <w:r w:rsidRPr="00C5230A">
              <w:lastRenderedPageBreak/>
              <w:t>слов-названий. Уметь разгранич</w:t>
            </w:r>
            <w:r w:rsidRPr="00C5230A">
              <w:t>и</w:t>
            </w:r>
            <w:r w:rsidRPr="00C5230A">
              <w:t>вать слова в функц</w:t>
            </w:r>
            <w:r w:rsidRPr="00C5230A">
              <w:t>и</w:t>
            </w:r>
            <w:r w:rsidRPr="00C5230A">
              <w:t>ональном и смысл</w:t>
            </w:r>
            <w:r w:rsidRPr="00C5230A">
              <w:t>о</w:t>
            </w:r>
            <w:r w:rsidRPr="00C5230A">
              <w:t>вом значении, ст</w:t>
            </w:r>
            <w:r w:rsidRPr="00C5230A">
              <w:t>а</w:t>
            </w:r>
            <w:r w:rsidRPr="00C5230A">
              <w:t>вить 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lastRenderedPageBreak/>
              <w:t xml:space="preserve">Принятие образа </w:t>
            </w:r>
            <w:r w:rsidRPr="00C5230A">
              <w:rPr>
                <w:lang w:val="en-US"/>
              </w:rPr>
              <w:t>“</w:t>
            </w:r>
            <w:r w:rsidRPr="00C5230A">
              <w:t>хорошего ученика</w:t>
            </w:r>
            <w:r w:rsidRPr="00C5230A">
              <w:rPr>
                <w:lang w:val="en-US"/>
              </w:rPr>
              <w:t>”</w:t>
            </w:r>
            <w:r w:rsidRPr="00C5230A"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Обработка информ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ции, анализ инфо</w:t>
            </w:r>
            <w:r w:rsidRPr="00C5230A">
              <w:rPr>
                <w:rFonts w:eastAsia="Calibri"/>
                <w:lang w:eastAsia="en-US"/>
              </w:rPr>
              <w:t>р</w:t>
            </w:r>
            <w:r w:rsidRPr="00C5230A">
              <w:rPr>
                <w:rFonts w:eastAsia="Calibri"/>
                <w:lang w:eastAsia="en-US"/>
              </w:rPr>
              <w:t>мации, построение рассуждений, выб</w:t>
            </w:r>
            <w:r w:rsidRPr="00C5230A">
              <w:rPr>
                <w:rFonts w:eastAsia="Calibri"/>
                <w:lang w:eastAsia="en-US"/>
              </w:rPr>
              <w:t>и</w:t>
            </w:r>
            <w:r w:rsidRPr="00C5230A">
              <w:rPr>
                <w:rFonts w:eastAsia="Calibri"/>
                <w:lang w:eastAsia="en-US"/>
              </w:rPr>
              <w:t>рать действия в с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ответствии с поста</w:t>
            </w:r>
            <w:r w:rsidRPr="00C5230A">
              <w:rPr>
                <w:rFonts w:eastAsia="Calibri"/>
                <w:lang w:eastAsia="en-US"/>
              </w:rPr>
              <w:t>в</w:t>
            </w:r>
            <w:r w:rsidRPr="00C5230A">
              <w:rPr>
                <w:rFonts w:eastAsia="Calibri"/>
                <w:lang w:eastAsia="en-US"/>
              </w:rPr>
              <w:lastRenderedPageBreak/>
              <w:t>ленной задачей и условиями её реал</w:t>
            </w:r>
            <w:r w:rsidRPr="00C5230A">
              <w:rPr>
                <w:rFonts w:eastAsia="Calibri"/>
                <w:lang w:eastAsia="en-US"/>
              </w:rPr>
              <w:t>и</w:t>
            </w:r>
            <w:r w:rsidRPr="00C5230A">
              <w:rPr>
                <w:rFonts w:eastAsia="Calibri"/>
                <w:lang w:eastAsia="en-US"/>
              </w:rPr>
              <w:t>зации, предлагать помощь и сотрудн</w:t>
            </w:r>
            <w:r w:rsidRPr="00C5230A">
              <w:rPr>
                <w:rFonts w:eastAsia="Calibri"/>
                <w:lang w:eastAsia="en-US"/>
              </w:rPr>
              <w:t>и</w:t>
            </w:r>
            <w:r w:rsidRPr="00C5230A">
              <w:rPr>
                <w:rFonts w:eastAsia="Calibri"/>
                <w:lang w:eastAsia="en-US"/>
              </w:rPr>
              <w:t>чество.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lastRenderedPageBreak/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Какой? Какая?</w:t>
            </w:r>
          </w:p>
          <w:p w:rsidR="00E64DD2" w:rsidRPr="00C5230A" w:rsidRDefault="00E64DD2" w:rsidP="005415FC">
            <w:pPr>
              <w:jc w:val="both"/>
            </w:pPr>
            <w:r w:rsidRPr="00C5230A">
              <w:t>Какое? Какие?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УЗНЗВУ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Слова-предметы, сло</w:t>
            </w:r>
            <w:r w:rsidR="00CA6BF1" w:rsidRPr="00C5230A">
              <w:t>ва-действия, слова-признаки.</w:t>
            </w:r>
            <w:r w:rsidR="005415FC">
              <w:t xml:space="preserve"> </w:t>
            </w:r>
            <w:r w:rsidRPr="00C5230A">
              <w:t>Назначение слов; классификация слов по функции. Сл</w:t>
            </w:r>
            <w:r w:rsidRPr="00C5230A">
              <w:t>о</w:t>
            </w:r>
            <w:r w:rsidRPr="00C5230A">
              <w:t>ва, близкие и против</w:t>
            </w:r>
            <w:r w:rsidRPr="00C5230A">
              <w:t>о</w:t>
            </w:r>
            <w:r w:rsidRPr="00C5230A">
              <w:t xml:space="preserve">положные по значению.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Знать, что слова м</w:t>
            </w:r>
            <w:r w:rsidRPr="00C5230A">
              <w:t>о</w:t>
            </w:r>
            <w:r w:rsidRPr="00C5230A">
              <w:t>гут называть, указ</w:t>
            </w:r>
            <w:r w:rsidRPr="00C5230A">
              <w:t>ы</w:t>
            </w:r>
            <w:r w:rsidRPr="00C5230A">
              <w:t>вать, помогать др</w:t>
            </w:r>
            <w:r w:rsidRPr="00C5230A">
              <w:t>у</w:t>
            </w:r>
            <w:r w:rsidRPr="00C5230A">
              <w:t>гим словам связ</w:t>
            </w:r>
            <w:r w:rsidRPr="00C5230A">
              <w:t>ы</w:t>
            </w:r>
            <w:r w:rsidRPr="00C5230A">
              <w:t>ваться друг с другом, основные группы слов-названий. Уметь разгранич</w:t>
            </w:r>
            <w:r w:rsidRPr="00C5230A">
              <w:t>и</w:t>
            </w:r>
            <w:r w:rsidRPr="00C5230A">
              <w:t>вать слова в функц</w:t>
            </w:r>
            <w:r w:rsidRPr="00C5230A">
              <w:t>и</w:t>
            </w:r>
            <w:r w:rsidRPr="00C5230A">
              <w:t>ональном и смысл</w:t>
            </w:r>
            <w:r w:rsidRPr="00C5230A">
              <w:t>о</w:t>
            </w:r>
            <w:r w:rsidRPr="00C5230A">
              <w:t>вом значении, ст</w:t>
            </w:r>
            <w:r w:rsidRPr="00C5230A">
              <w:t>а</w:t>
            </w:r>
            <w:r w:rsidRPr="00C5230A">
              <w:t>вить 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Внутренняя поз</w:t>
            </w:r>
            <w:r w:rsidRPr="00C5230A">
              <w:t>и</w:t>
            </w:r>
            <w:r w:rsidRPr="00C5230A">
              <w:t>ция школьника на основе полож</w:t>
            </w:r>
            <w:r w:rsidRPr="00C5230A">
              <w:t>и</w:t>
            </w:r>
            <w:r w:rsidRPr="00C5230A">
              <w:t>тельного отнош</w:t>
            </w:r>
            <w:r w:rsidRPr="00C5230A">
              <w:t>е</w:t>
            </w:r>
            <w:r w:rsidRPr="00C5230A">
              <w:t>ния к школе.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Самостоятельно в</w:t>
            </w:r>
            <w:r w:rsidRPr="00C5230A">
              <w:rPr>
                <w:rFonts w:eastAsia="Calibri"/>
                <w:lang w:eastAsia="en-US"/>
              </w:rPr>
              <w:t>ы</w:t>
            </w:r>
            <w:r w:rsidRPr="00C5230A">
              <w:rPr>
                <w:rFonts w:eastAsia="Calibri"/>
                <w:lang w:eastAsia="en-US"/>
              </w:rPr>
              <w:t>делять и формулир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вать познавательную цель, устанавливать соответствие пол</w:t>
            </w:r>
            <w:r w:rsidRPr="00C5230A">
              <w:rPr>
                <w:rFonts w:eastAsia="Calibri"/>
                <w:lang w:eastAsia="en-US"/>
              </w:rPr>
              <w:t>у</w:t>
            </w:r>
            <w:r w:rsidRPr="00C5230A">
              <w:rPr>
                <w:rFonts w:eastAsia="Calibri"/>
                <w:lang w:eastAsia="en-US"/>
              </w:rPr>
              <w:t>ченного результата поставленной цели, определять общую цель и пути её д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стижения.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A6BF1" w:rsidP="005415FC">
            <w:pPr>
              <w:jc w:val="both"/>
            </w:pPr>
            <w:r w:rsidRPr="00C5230A">
              <w:t xml:space="preserve">Что делал? </w:t>
            </w:r>
            <w:r w:rsidR="00E64DD2" w:rsidRPr="00C5230A">
              <w:t>Что</w:t>
            </w:r>
            <w:r w:rsidR="005415FC">
              <w:t xml:space="preserve"> </w:t>
            </w:r>
            <w:r w:rsidR="00E64DD2" w:rsidRPr="00C5230A">
              <w:t>делает?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УЗНЗВУ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  <w:rPr>
                <w:spacing w:val="-6"/>
              </w:rPr>
            </w:pPr>
            <w:r w:rsidRPr="00C5230A">
              <w:rPr>
                <w:spacing w:val="-6"/>
              </w:rPr>
              <w:t>Слова-предметы, слова-действия, слова - пр</w:t>
            </w:r>
            <w:r w:rsidRPr="00C5230A">
              <w:rPr>
                <w:spacing w:val="-6"/>
              </w:rPr>
              <w:t>и</w:t>
            </w:r>
            <w:r w:rsidRPr="00C5230A">
              <w:rPr>
                <w:spacing w:val="-6"/>
              </w:rPr>
              <w:t>знаки.</w:t>
            </w:r>
          </w:p>
          <w:p w:rsidR="00E64DD2" w:rsidRPr="00C5230A" w:rsidRDefault="00E64DD2" w:rsidP="005415FC">
            <w:pPr>
              <w:jc w:val="both"/>
            </w:pPr>
            <w:r w:rsidRPr="00C5230A">
              <w:t>Назначение слов; кла</w:t>
            </w:r>
            <w:r w:rsidRPr="00C5230A">
              <w:t>с</w:t>
            </w:r>
            <w:r w:rsidRPr="00C5230A">
              <w:t>сификация слов по функции. Слова, бли</w:t>
            </w:r>
            <w:r w:rsidRPr="00C5230A">
              <w:t>з</w:t>
            </w:r>
            <w:r w:rsidRPr="00C5230A">
              <w:t>кие и противопо</w:t>
            </w:r>
            <w:r w:rsidR="00CA6BF1" w:rsidRPr="00C5230A">
              <w:t>ло</w:t>
            </w:r>
            <w:r w:rsidR="00CA6BF1" w:rsidRPr="00C5230A">
              <w:t>ж</w:t>
            </w:r>
            <w:r w:rsidR="00CA6BF1" w:rsidRPr="00C5230A">
              <w:t>ные по значению.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Знать, что слова м</w:t>
            </w:r>
            <w:r w:rsidRPr="00C5230A">
              <w:t>о</w:t>
            </w:r>
            <w:r w:rsidRPr="00C5230A">
              <w:t>гут называть, указ</w:t>
            </w:r>
            <w:r w:rsidRPr="00C5230A">
              <w:t>ы</w:t>
            </w:r>
            <w:r w:rsidRPr="00C5230A">
              <w:t>вать, помогать др</w:t>
            </w:r>
            <w:r w:rsidRPr="00C5230A">
              <w:t>у</w:t>
            </w:r>
            <w:r w:rsidRPr="00C5230A">
              <w:t>гим словам связ</w:t>
            </w:r>
            <w:r w:rsidRPr="00C5230A">
              <w:t>ы</w:t>
            </w:r>
            <w:r w:rsidRPr="00C5230A">
              <w:t>ваться друг</w:t>
            </w:r>
            <w:r w:rsidR="00CA6BF1" w:rsidRPr="00C5230A">
              <w:t xml:space="preserve"> с другом, основные группы слов</w:t>
            </w:r>
            <w:r w:rsidR="005415FC">
              <w:t xml:space="preserve"> </w:t>
            </w:r>
            <w:r w:rsidRPr="00C5230A">
              <w:t>названий. Уметь разгранич</w:t>
            </w:r>
            <w:r w:rsidRPr="00C5230A">
              <w:t>и</w:t>
            </w:r>
            <w:r w:rsidRPr="00C5230A">
              <w:t>вать слова в функц</w:t>
            </w:r>
            <w:r w:rsidRPr="00C5230A">
              <w:t>и</w:t>
            </w:r>
            <w:r w:rsidRPr="00C5230A">
              <w:t>ональном и смысл</w:t>
            </w:r>
            <w:r w:rsidRPr="00C5230A">
              <w:t>о</w:t>
            </w:r>
            <w:r w:rsidRPr="00C5230A">
              <w:t>вом значении, ст</w:t>
            </w:r>
            <w:r w:rsidRPr="00C5230A">
              <w:t>а</w:t>
            </w:r>
            <w:r w:rsidRPr="00C5230A">
              <w:t>вить вопр</w:t>
            </w:r>
            <w:r w:rsidR="005415FC">
              <w:t>ос</w:t>
            </w:r>
            <w:r w:rsidR="00C541B9" w:rsidRPr="00C5230A"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Самостоятельность и личная отве</w:t>
            </w:r>
            <w:r w:rsidRPr="00C5230A">
              <w:t>т</w:t>
            </w:r>
            <w:r w:rsidRPr="00C5230A">
              <w:t>ственность за свои поступки.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Осознанно и прои</w:t>
            </w:r>
            <w:r w:rsidRPr="00C5230A">
              <w:rPr>
                <w:rFonts w:eastAsia="Calibri"/>
                <w:lang w:eastAsia="en-US"/>
              </w:rPr>
              <w:t>з</w:t>
            </w:r>
            <w:r w:rsidRPr="00C5230A">
              <w:rPr>
                <w:rFonts w:eastAsia="Calibri"/>
                <w:lang w:eastAsia="en-US"/>
              </w:rPr>
              <w:t>вольно строить с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общения в устной форме, в том числе творческого и иссл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довательского х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рактера,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предвидеть возможности пол</w:t>
            </w:r>
            <w:r w:rsidRPr="00C5230A">
              <w:rPr>
                <w:rFonts w:eastAsia="Calibri"/>
                <w:lang w:eastAsia="en-US"/>
              </w:rPr>
              <w:t>у</w:t>
            </w:r>
            <w:r w:rsidRPr="00C5230A">
              <w:rPr>
                <w:rFonts w:eastAsia="Calibri"/>
                <w:lang w:eastAsia="en-US"/>
              </w:rPr>
              <w:t>чения конкретного результата,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слушать собеседника.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</w:pPr>
            <w:r w:rsidRPr="00C5230A">
              <w:t>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Повторение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УОСЗ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Слова-предметы, сло</w:t>
            </w:r>
            <w:r w:rsidR="00CA6BF1" w:rsidRPr="00C5230A">
              <w:t>ва-действия, слова-признаки.</w:t>
            </w:r>
            <w:r w:rsidR="005415FC">
              <w:t xml:space="preserve"> </w:t>
            </w:r>
            <w:r w:rsidRPr="00C5230A">
              <w:t xml:space="preserve">Назначение слов; классификация </w:t>
            </w:r>
            <w:r w:rsidRPr="00C5230A">
              <w:lastRenderedPageBreak/>
              <w:t>слов по функции. Сл</w:t>
            </w:r>
            <w:r w:rsidRPr="00C5230A">
              <w:t>о</w:t>
            </w:r>
            <w:r w:rsidRPr="00C5230A">
              <w:t>ва, близкие и против</w:t>
            </w:r>
            <w:r w:rsidRPr="00C5230A">
              <w:t>о</w:t>
            </w:r>
            <w:r w:rsidRPr="00C5230A">
              <w:t xml:space="preserve">положные по значению.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  <w:rPr>
                <w:spacing w:val="-6"/>
              </w:rPr>
            </w:pPr>
            <w:r w:rsidRPr="00C5230A">
              <w:lastRenderedPageBreak/>
              <w:t>Знать, что слова м</w:t>
            </w:r>
            <w:r w:rsidRPr="00C5230A">
              <w:t>о</w:t>
            </w:r>
            <w:r w:rsidRPr="00C5230A">
              <w:t xml:space="preserve">гут </w:t>
            </w:r>
            <w:r w:rsidRPr="00C5230A">
              <w:rPr>
                <w:spacing w:val="-6"/>
              </w:rPr>
              <w:t>называть, указ</w:t>
            </w:r>
            <w:r w:rsidRPr="00C5230A">
              <w:rPr>
                <w:spacing w:val="-6"/>
              </w:rPr>
              <w:t>ы</w:t>
            </w:r>
            <w:r w:rsidRPr="00C5230A">
              <w:rPr>
                <w:spacing w:val="-6"/>
              </w:rPr>
              <w:t xml:space="preserve">вать, помогать другим словам связываться </w:t>
            </w:r>
            <w:r w:rsidRPr="00C5230A">
              <w:rPr>
                <w:spacing w:val="-6"/>
              </w:rPr>
              <w:lastRenderedPageBreak/>
              <w:t>друг с другом, осно</w:t>
            </w:r>
            <w:r w:rsidRPr="00C5230A">
              <w:rPr>
                <w:spacing w:val="-6"/>
              </w:rPr>
              <w:t>в</w:t>
            </w:r>
            <w:r w:rsidRPr="00C5230A">
              <w:rPr>
                <w:spacing w:val="-6"/>
              </w:rPr>
              <w:t>ные группы слов-названий. Уметь ра</w:t>
            </w:r>
            <w:r w:rsidRPr="00C5230A">
              <w:rPr>
                <w:spacing w:val="-6"/>
              </w:rPr>
              <w:t>з</w:t>
            </w:r>
            <w:r w:rsidRPr="00C5230A">
              <w:rPr>
                <w:spacing w:val="-6"/>
              </w:rPr>
              <w:t>граничивать слова в функциональном и смысловом значении, ставить 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lastRenderedPageBreak/>
              <w:t>Самооценка на о</w:t>
            </w:r>
            <w:r w:rsidRPr="00C5230A">
              <w:t>с</w:t>
            </w:r>
            <w:r w:rsidRPr="00C5230A">
              <w:t>нове критериев успешности уче</w:t>
            </w:r>
            <w:r w:rsidRPr="00C5230A">
              <w:t>б</w:t>
            </w:r>
            <w:r w:rsidRPr="00C5230A">
              <w:t>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Узнавать, называть и определять объекты и явления окружа</w:t>
            </w:r>
            <w:r w:rsidRPr="00C5230A">
              <w:rPr>
                <w:rFonts w:eastAsia="Calibri"/>
                <w:lang w:eastAsia="en-US"/>
              </w:rPr>
              <w:t>ю</w:t>
            </w:r>
            <w:r w:rsidRPr="00C5230A">
              <w:rPr>
                <w:rFonts w:eastAsia="Calibri"/>
                <w:lang w:eastAsia="en-US"/>
              </w:rPr>
              <w:t>щей действительн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lastRenderedPageBreak/>
              <w:t>сти в соответствии с содержанием уче</w:t>
            </w:r>
            <w:r w:rsidRPr="00C5230A">
              <w:rPr>
                <w:rFonts w:eastAsia="Calibri"/>
                <w:lang w:eastAsia="en-US"/>
              </w:rPr>
              <w:t>б</w:t>
            </w:r>
            <w:r w:rsidRPr="00C5230A">
              <w:rPr>
                <w:rFonts w:eastAsia="Calibri"/>
                <w:lang w:eastAsia="en-US"/>
              </w:rPr>
              <w:t>ных предметов, вн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сить необходимые дополнения и изм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нения в способ де</w:t>
            </w:r>
            <w:r w:rsidRPr="00C5230A">
              <w:rPr>
                <w:rFonts w:eastAsia="Calibri"/>
                <w:lang w:eastAsia="en-US"/>
              </w:rPr>
              <w:t>й</w:t>
            </w:r>
            <w:r w:rsidRPr="00C5230A">
              <w:rPr>
                <w:rFonts w:eastAsia="Calibri"/>
                <w:lang w:eastAsia="en-US"/>
              </w:rPr>
              <w:t>ствия в случае ра</w:t>
            </w:r>
            <w:r w:rsidRPr="00C5230A">
              <w:rPr>
                <w:rFonts w:eastAsia="Calibri"/>
                <w:lang w:eastAsia="en-US"/>
              </w:rPr>
              <w:t>с</w:t>
            </w:r>
            <w:r w:rsidRPr="00C5230A">
              <w:rPr>
                <w:rFonts w:eastAsia="Calibri"/>
                <w:lang w:eastAsia="en-US"/>
              </w:rPr>
              <w:t>хождения эталона, реального действия и его результата,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осуществлять взаи</w:t>
            </w:r>
            <w:r w:rsidRPr="00C5230A">
              <w:rPr>
                <w:rFonts w:eastAsia="Calibri"/>
                <w:lang w:eastAsia="en-US"/>
              </w:rPr>
              <w:t>м</w:t>
            </w:r>
            <w:r w:rsidRPr="00C5230A">
              <w:rPr>
                <w:rFonts w:eastAsia="Calibri"/>
                <w:lang w:eastAsia="en-US"/>
              </w:rPr>
              <w:t>ный контроль.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A761CE" w:rsidP="005415FC">
            <w:pPr>
              <w:jc w:val="both"/>
              <w:rPr>
                <w:spacing w:val="-2"/>
              </w:rPr>
            </w:pPr>
            <w:r w:rsidRPr="00C5230A">
              <w:rPr>
                <w:spacing w:val="-2"/>
              </w:rPr>
              <w:lastRenderedPageBreak/>
              <w:t>92-93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Родственные</w:t>
            </w:r>
            <w:r w:rsidR="005415FC">
              <w:t xml:space="preserve"> </w:t>
            </w:r>
            <w:r w:rsidRPr="00C5230A">
              <w:t>сл</w:t>
            </w:r>
            <w:r w:rsidRPr="00C5230A">
              <w:t>о</w:t>
            </w:r>
            <w:r w:rsidRPr="00C5230A">
              <w:t>ва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УИПЗЗ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УЗНЗВУ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Слова, близкие по зн</w:t>
            </w:r>
            <w:r w:rsidRPr="00C5230A">
              <w:t>а</w:t>
            </w:r>
            <w:r w:rsidRPr="00C5230A">
              <w:t>чению. Родственные</w:t>
            </w:r>
            <w:r w:rsidR="00CA6BF1" w:rsidRPr="00C5230A">
              <w:t xml:space="preserve"> слова </w:t>
            </w:r>
            <w:r w:rsidRPr="00C5230A">
              <w:t>(пропедев</w:t>
            </w:r>
            <w:r w:rsidR="00CA6BF1" w:rsidRPr="00C5230A">
              <w:t>тич</w:t>
            </w:r>
            <w:r w:rsidR="00CA6BF1" w:rsidRPr="00C5230A">
              <w:t>е</w:t>
            </w:r>
            <w:r w:rsidR="00CA6BF1" w:rsidRPr="00C5230A">
              <w:t xml:space="preserve">ская  </w:t>
            </w:r>
            <w:r w:rsidRPr="00C5230A">
              <w:t>работа)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Уметь:</w:t>
            </w:r>
            <w:r w:rsidR="00E64DD2" w:rsidRPr="00C5230A">
              <w:t>- списывать, находить однок</w:t>
            </w:r>
            <w:r w:rsidR="00E64DD2" w:rsidRPr="00C5230A">
              <w:t>о</w:t>
            </w:r>
            <w:r w:rsidR="00E64DD2" w:rsidRPr="00C5230A">
              <w:t>ренные слова, ко</w:t>
            </w:r>
            <w:r w:rsidR="00E64DD2" w:rsidRPr="00C5230A">
              <w:t>м</w:t>
            </w:r>
            <w:r w:rsidR="00E64DD2" w:rsidRPr="00C5230A">
              <w:t>ментировать опа</w:t>
            </w:r>
            <w:r w:rsidR="00E64DD2" w:rsidRPr="00C5230A">
              <w:t>с</w:t>
            </w:r>
            <w:r w:rsidR="00E64DD2" w:rsidRPr="00C5230A">
              <w:t>ные</w:t>
            </w:r>
          </w:p>
          <w:p w:rsidR="00E64DD2" w:rsidRPr="00C5230A" w:rsidRDefault="00E64DD2" w:rsidP="005415FC">
            <w:pPr>
              <w:jc w:val="both"/>
            </w:pPr>
            <w:r w:rsidRPr="00C5230A">
              <w:t>места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Внутренняя поз</w:t>
            </w:r>
            <w:r w:rsidRPr="00C5230A">
              <w:t>и</w:t>
            </w:r>
            <w:r w:rsidRPr="00C5230A">
              <w:t>ция школьника на основе полож</w:t>
            </w:r>
            <w:r w:rsidRPr="00C5230A">
              <w:t>и</w:t>
            </w:r>
            <w:r w:rsidRPr="00C5230A">
              <w:t>тельного отнош</w:t>
            </w:r>
            <w:r w:rsidRPr="00C5230A">
              <w:t>е</w:t>
            </w:r>
            <w:r w:rsidRPr="00C5230A">
              <w:t>ния к школе.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5415FC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Поиск и выделение необходимой и</w:t>
            </w:r>
            <w:r w:rsidRPr="00C5230A">
              <w:rPr>
                <w:rFonts w:eastAsia="Calibri"/>
                <w:lang w:eastAsia="en-US"/>
              </w:rPr>
              <w:t>н</w:t>
            </w:r>
            <w:r w:rsidRPr="00C5230A">
              <w:rPr>
                <w:rFonts w:eastAsia="Calibri"/>
                <w:lang w:eastAsia="en-US"/>
              </w:rPr>
              <w:t>формации из ра</w:t>
            </w:r>
            <w:r w:rsidRPr="00C5230A">
              <w:rPr>
                <w:rFonts w:eastAsia="Calibri"/>
                <w:lang w:eastAsia="en-US"/>
              </w:rPr>
              <w:t>з</w:t>
            </w:r>
            <w:r w:rsidRPr="00C5230A">
              <w:rPr>
                <w:rFonts w:eastAsia="Calibri"/>
                <w:lang w:eastAsia="en-US"/>
              </w:rPr>
              <w:t>личных источников,</w:t>
            </w:r>
            <w:r w:rsidR="005415FC">
              <w:rPr>
                <w:rFonts w:eastAsia="Calibri"/>
                <w:lang w:eastAsia="en-US"/>
              </w:rPr>
              <w:t xml:space="preserve"> </w:t>
            </w:r>
            <w:r w:rsidRPr="00C5230A">
              <w:rPr>
                <w:rFonts w:eastAsia="Calibri"/>
                <w:lang w:eastAsia="en-US"/>
              </w:rPr>
              <w:t>выбирать действия в соответствии с п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ставленной задачей и условиями её ре</w:t>
            </w:r>
            <w:r w:rsidRPr="00C5230A">
              <w:rPr>
                <w:rFonts w:eastAsia="Calibri"/>
                <w:lang w:eastAsia="en-US"/>
              </w:rPr>
              <w:t>а</w:t>
            </w:r>
            <w:r w:rsidRPr="00C5230A">
              <w:rPr>
                <w:rFonts w:eastAsia="Calibri"/>
                <w:lang w:eastAsia="en-US"/>
              </w:rPr>
              <w:t>лизации,строить п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нятные для партнёра высказывания.</w:t>
            </w:r>
          </w:p>
        </w:tc>
      </w:tr>
      <w:tr w:rsidR="00874167" w:rsidRPr="00C5230A" w:rsidTr="001E65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56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52420F" w:rsidP="005415FC">
            <w:pPr>
              <w:jc w:val="both"/>
              <w:rPr>
                <w:spacing w:val="-2"/>
              </w:rPr>
            </w:pPr>
            <w:r w:rsidRPr="00C5230A">
              <w:rPr>
                <w:spacing w:val="-2"/>
              </w:rPr>
              <w:t>94-99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4DD2" w:rsidRPr="00C5230A" w:rsidRDefault="00E64DD2" w:rsidP="005415F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Комплексное п</w:t>
            </w:r>
            <w:r w:rsidRPr="00C5230A">
              <w:t>о</w:t>
            </w:r>
            <w:r w:rsidRPr="00C5230A">
              <w:t>вторение  изуче</w:t>
            </w:r>
            <w:r w:rsidRPr="00C5230A">
              <w:t>н</w:t>
            </w:r>
            <w:r w:rsidRPr="00C5230A">
              <w:t>ного.</w:t>
            </w:r>
          </w:p>
          <w:p w:rsidR="00E64DD2" w:rsidRPr="00C5230A" w:rsidRDefault="00E64DD2" w:rsidP="005415FC">
            <w:pPr>
              <w:jc w:val="both"/>
            </w:pPr>
            <w:r w:rsidRPr="00C5230A">
              <w:t>До свидания,</w:t>
            </w:r>
          </w:p>
          <w:p w:rsidR="00E64DD2" w:rsidRPr="00C5230A" w:rsidRDefault="00CA6BF1" w:rsidP="005415FC">
            <w:pPr>
              <w:jc w:val="both"/>
            </w:pPr>
            <w:r w:rsidRPr="00C5230A">
              <w:t>П</w:t>
            </w:r>
            <w:r w:rsidR="00E64DD2" w:rsidRPr="00C5230A">
              <w:t>ервый</w:t>
            </w:r>
            <w:r w:rsidR="005415FC">
              <w:t xml:space="preserve"> </w:t>
            </w:r>
            <w:r w:rsidR="00E64DD2" w:rsidRPr="00C5230A">
              <w:t>класс!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УОСЗ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УКИЗ</w:t>
            </w:r>
          </w:p>
          <w:p w:rsidR="00E64DD2" w:rsidRPr="00C5230A" w:rsidRDefault="00E64DD2" w:rsidP="005415FC">
            <w:pPr>
              <w:jc w:val="both"/>
            </w:pPr>
            <w:r w:rsidRPr="00C5230A">
              <w:t>УПОКЗ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E64DD2" w:rsidP="005415FC">
            <w:pPr>
              <w:jc w:val="both"/>
            </w:pPr>
            <w:r w:rsidRPr="00C5230A">
              <w:t>Обобщение и систем</w:t>
            </w:r>
            <w:r w:rsidRPr="00C5230A">
              <w:t>а</w:t>
            </w:r>
            <w:r w:rsidRPr="00C5230A">
              <w:t>тизация знаний за весь курс; совершенствов</w:t>
            </w:r>
            <w:r w:rsidRPr="00C5230A">
              <w:t>а</w:t>
            </w:r>
            <w:r w:rsidRPr="00C5230A">
              <w:t>ние орфографических, графических умений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C541B9" w:rsidP="005415FC">
            <w:pPr>
              <w:jc w:val="both"/>
            </w:pPr>
            <w:r w:rsidRPr="00C5230A">
              <w:t>Знать:</w:t>
            </w:r>
            <w:r w:rsidR="00E64DD2" w:rsidRPr="00C5230A">
              <w:t>- известные орографические пр</w:t>
            </w:r>
            <w:r w:rsidR="00E64DD2" w:rsidRPr="00C5230A">
              <w:t>а</w:t>
            </w:r>
            <w:r w:rsidR="00E64DD2" w:rsidRPr="00C5230A">
              <w:t>вила и уметь испол</w:t>
            </w:r>
            <w:r w:rsidR="00E64DD2" w:rsidRPr="00C5230A">
              <w:t>ь</w:t>
            </w:r>
            <w:r w:rsidR="00E64DD2" w:rsidRPr="00C5230A">
              <w:t>зовать их при письме</w:t>
            </w:r>
          </w:p>
          <w:p w:rsidR="00E64DD2" w:rsidRPr="00C5230A" w:rsidRDefault="00E64DD2" w:rsidP="005415FC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DD2" w:rsidRPr="00C5230A" w:rsidRDefault="006A6E06" w:rsidP="005415FC">
            <w:pPr>
              <w:jc w:val="both"/>
            </w:pPr>
            <w:r w:rsidRPr="00C5230A">
              <w:t>Самостоятельность и личная отве</w:t>
            </w:r>
            <w:r w:rsidRPr="00C5230A">
              <w:t>т</w:t>
            </w:r>
            <w:r w:rsidRPr="00C5230A">
              <w:t>ственность за свои поступки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67" w:rsidRPr="00C5230A" w:rsidRDefault="00C541B9" w:rsidP="009C0DDB">
            <w:pPr>
              <w:jc w:val="both"/>
              <w:rPr>
                <w:rFonts w:eastAsia="Calibri"/>
                <w:lang w:eastAsia="en-US"/>
              </w:rPr>
            </w:pPr>
            <w:r w:rsidRPr="00C5230A">
              <w:rPr>
                <w:rFonts w:eastAsia="Calibri"/>
                <w:lang w:eastAsia="en-US"/>
              </w:rPr>
              <w:t>Самостоятельно с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здавать алгоритмы деятельности при решении проблем различного характ</w:t>
            </w:r>
            <w:r w:rsidRPr="00C5230A">
              <w:rPr>
                <w:rFonts w:eastAsia="Calibri"/>
                <w:lang w:eastAsia="en-US"/>
              </w:rPr>
              <w:t>е</w:t>
            </w:r>
            <w:r w:rsidRPr="00C5230A">
              <w:rPr>
                <w:rFonts w:eastAsia="Calibri"/>
                <w:lang w:eastAsia="en-US"/>
              </w:rPr>
              <w:t>ра.</w:t>
            </w:r>
            <w:r w:rsidR="006A6E06" w:rsidRPr="00C5230A">
              <w:rPr>
                <w:rFonts w:eastAsia="Calibri"/>
                <w:lang w:eastAsia="en-US"/>
              </w:rPr>
              <w:t xml:space="preserve">, </w:t>
            </w:r>
            <w:r w:rsidRPr="00C5230A">
              <w:rPr>
                <w:rFonts w:eastAsia="Calibri"/>
                <w:lang w:eastAsia="en-US"/>
              </w:rPr>
              <w:t>адекватно во</w:t>
            </w:r>
            <w:r w:rsidRPr="00C5230A">
              <w:rPr>
                <w:rFonts w:eastAsia="Calibri"/>
                <w:lang w:eastAsia="en-US"/>
              </w:rPr>
              <w:t>с</w:t>
            </w:r>
            <w:r w:rsidRPr="00C5230A">
              <w:rPr>
                <w:rFonts w:eastAsia="Calibri"/>
                <w:lang w:eastAsia="en-US"/>
              </w:rPr>
              <w:t>принимать предл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жения учителя, т</w:t>
            </w:r>
            <w:r w:rsidRPr="00C5230A">
              <w:rPr>
                <w:rFonts w:eastAsia="Calibri"/>
                <w:lang w:eastAsia="en-US"/>
              </w:rPr>
              <w:t>о</w:t>
            </w:r>
            <w:r w:rsidRPr="00C5230A">
              <w:rPr>
                <w:rFonts w:eastAsia="Calibri"/>
                <w:lang w:eastAsia="en-US"/>
              </w:rPr>
              <w:t>варищей по испра</w:t>
            </w:r>
            <w:r w:rsidRPr="00C5230A">
              <w:rPr>
                <w:rFonts w:eastAsia="Calibri"/>
                <w:lang w:eastAsia="en-US"/>
              </w:rPr>
              <w:t>в</w:t>
            </w:r>
            <w:r w:rsidRPr="00C5230A">
              <w:rPr>
                <w:rFonts w:eastAsia="Calibri"/>
                <w:lang w:eastAsia="en-US"/>
              </w:rPr>
              <w:t>лению допущенных оши</w:t>
            </w:r>
            <w:r w:rsidR="009C0DDB">
              <w:rPr>
                <w:rFonts w:eastAsia="Calibri"/>
                <w:lang w:eastAsia="en-US"/>
              </w:rPr>
              <w:t>бок.</w:t>
            </w:r>
          </w:p>
        </w:tc>
      </w:tr>
    </w:tbl>
    <w:p w:rsidR="009C0DDB" w:rsidRDefault="009C0DDB" w:rsidP="009C0DD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Типы уроков и их сокращение, принятые в данном тематическом планировании:</w:t>
      </w:r>
    </w:p>
    <w:p w:rsidR="009C0DDB" w:rsidRDefault="009C0DDB" w:rsidP="009C0DDB">
      <w:pPr>
        <w:jc w:val="both"/>
        <w:rPr>
          <w:sz w:val="28"/>
          <w:szCs w:val="28"/>
        </w:rPr>
      </w:pPr>
      <w:r>
        <w:rPr>
          <w:sz w:val="28"/>
          <w:szCs w:val="28"/>
        </w:rPr>
        <w:t>УКИЗ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урок комплексного использования знаний.</w:t>
      </w:r>
    </w:p>
    <w:p w:rsidR="009C0DDB" w:rsidRDefault="009C0DDB" w:rsidP="009C0DDB">
      <w:pPr>
        <w:jc w:val="both"/>
        <w:rPr>
          <w:sz w:val="28"/>
          <w:szCs w:val="28"/>
        </w:rPr>
      </w:pPr>
      <w:r>
        <w:rPr>
          <w:sz w:val="28"/>
          <w:szCs w:val="28"/>
        </w:rPr>
        <w:t>УИПЗЗ – урок изучения и первичного закрепления знаний.</w:t>
      </w:r>
    </w:p>
    <w:p w:rsidR="009C0DDB" w:rsidRDefault="009C0DDB" w:rsidP="009C0DDB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>УОСЗУ – урок обобщения и систематизации знаний и умений.</w:t>
      </w:r>
    </w:p>
    <w:p w:rsidR="009C0DDB" w:rsidRDefault="009C0DDB" w:rsidP="009C0DDB">
      <w:pPr>
        <w:jc w:val="both"/>
        <w:rPr>
          <w:sz w:val="28"/>
          <w:szCs w:val="28"/>
        </w:rPr>
      </w:pPr>
      <w:r>
        <w:rPr>
          <w:sz w:val="28"/>
          <w:szCs w:val="28"/>
        </w:rPr>
        <w:t>КУ – комбинированный урок</w:t>
      </w:r>
    </w:p>
    <w:p w:rsidR="009C0DDB" w:rsidRDefault="009C0DDB" w:rsidP="009C0DDB">
      <w:pPr>
        <w:jc w:val="both"/>
        <w:rPr>
          <w:sz w:val="28"/>
          <w:szCs w:val="28"/>
        </w:rPr>
      </w:pPr>
      <w:r>
        <w:rPr>
          <w:sz w:val="28"/>
          <w:szCs w:val="28"/>
        </w:rPr>
        <w:t>УЗЗВУ – урок закрепления знаний и выработки умений</w:t>
      </w:r>
    </w:p>
    <w:p w:rsidR="009C0DDB" w:rsidRDefault="009C0DDB" w:rsidP="009C0DDB">
      <w:pPr>
        <w:jc w:val="both"/>
        <w:rPr>
          <w:sz w:val="28"/>
          <w:szCs w:val="28"/>
        </w:rPr>
      </w:pPr>
      <w:r>
        <w:rPr>
          <w:sz w:val="28"/>
          <w:szCs w:val="28"/>
        </w:rPr>
        <w:t>УПОКЗ – урок проверки, оценки и контроля знаний.</w:t>
      </w: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9C0DDB" w:rsidRDefault="009C0DDB" w:rsidP="009C0DDB">
      <w:pPr>
        <w:jc w:val="both"/>
        <w:rPr>
          <w:sz w:val="28"/>
          <w:szCs w:val="28"/>
        </w:rPr>
      </w:pPr>
    </w:p>
    <w:p w:rsidR="00535347" w:rsidRPr="002E78CA" w:rsidRDefault="00535347" w:rsidP="00535347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E78CA">
        <w:rPr>
          <w:rFonts w:eastAsia="Calibri"/>
          <w:b/>
          <w:color w:val="000000"/>
          <w:sz w:val="28"/>
          <w:szCs w:val="28"/>
          <w:lang w:eastAsia="en-US"/>
        </w:rPr>
        <w:lastRenderedPageBreak/>
        <w:t xml:space="preserve">Календарно-тематическое планирование </w:t>
      </w:r>
    </w:p>
    <w:p w:rsidR="009C0DDB" w:rsidRPr="00535347" w:rsidRDefault="00535347" w:rsidP="00535347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2</w:t>
      </w:r>
      <w:r w:rsidRPr="002E78CA">
        <w:rPr>
          <w:rFonts w:eastAsia="Calibri"/>
          <w:b/>
          <w:color w:val="000000"/>
          <w:sz w:val="28"/>
          <w:szCs w:val="28"/>
          <w:lang w:eastAsia="en-US"/>
        </w:rPr>
        <w:t xml:space="preserve"> класс</w:t>
      </w:r>
    </w:p>
    <w:tbl>
      <w:tblPr>
        <w:tblW w:w="508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49"/>
        <w:gridCol w:w="103"/>
        <w:gridCol w:w="9"/>
        <w:gridCol w:w="9"/>
        <w:gridCol w:w="2008"/>
        <w:gridCol w:w="106"/>
        <w:gridCol w:w="1171"/>
        <w:gridCol w:w="6"/>
        <w:gridCol w:w="2689"/>
        <w:gridCol w:w="6"/>
        <w:gridCol w:w="18"/>
        <w:gridCol w:w="2385"/>
        <w:gridCol w:w="9"/>
        <w:gridCol w:w="6"/>
        <w:gridCol w:w="15"/>
        <w:gridCol w:w="32"/>
        <w:gridCol w:w="2206"/>
        <w:gridCol w:w="18"/>
        <w:gridCol w:w="6"/>
        <w:gridCol w:w="15"/>
        <w:gridCol w:w="41"/>
        <w:gridCol w:w="2326"/>
      </w:tblGrid>
      <w:tr w:rsidR="009C0DDB" w:rsidRPr="00C5230A" w:rsidTr="00535347">
        <w:trPr>
          <w:trHeight w:val="20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№</w:t>
            </w:r>
          </w:p>
        </w:tc>
        <w:tc>
          <w:tcPr>
            <w:tcW w:w="3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Дата</w:t>
            </w:r>
          </w:p>
        </w:tc>
        <w:tc>
          <w:tcPr>
            <w:tcW w:w="7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Тема урока</w:t>
            </w:r>
          </w:p>
        </w:tc>
        <w:tc>
          <w:tcPr>
            <w:tcW w:w="3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Тип</w:t>
            </w:r>
          </w:p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урока</w:t>
            </w:r>
          </w:p>
        </w:tc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DD2" w:rsidRPr="00C5230A" w:rsidRDefault="00EC509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rFonts w:eastAsia="Calibri"/>
                <w:b/>
                <w:bCs/>
                <w:color w:val="000000"/>
                <w:lang w:eastAsia="en-US"/>
              </w:rPr>
              <w:t>Характеристика уче</w:t>
            </w:r>
            <w:r w:rsidRPr="00C5230A">
              <w:rPr>
                <w:rFonts w:eastAsia="Calibri"/>
                <w:b/>
                <w:bCs/>
                <w:color w:val="000000"/>
                <w:lang w:eastAsia="en-US"/>
              </w:rPr>
              <w:t>б</w:t>
            </w:r>
            <w:r w:rsidRPr="00C5230A">
              <w:rPr>
                <w:rFonts w:eastAsia="Calibri"/>
                <w:b/>
                <w:bCs/>
                <w:color w:val="000000"/>
                <w:lang w:eastAsia="en-US"/>
              </w:rPr>
              <w:t>ной деятельности учащихся</w:t>
            </w:r>
          </w:p>
        </w:tc>
        <w:tc>
          <w:tcPr>
            <w:tcW w:w="23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9C0DDB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2E78CA">
              <w:rPr>
                <w:rFonts w:eastAsia="Calibri"/>
                <w:b/>
                <w:color w:val="000000"/>
                <w:lang w:eastAsia="en-US"/>
              </w:rPr>
              <w:t>Планируемые результаты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numPr>
                <w:ilvl w:val="0"/>
                <w:numId w:val="3"/>
              </w:numPr>
              <w:spacing w:line="240" w:lineRule="atLeast"/>
              <w:ind w:left="0" w:firstLine="0"/>
              <w:jc w:val="center"/>
              <w:rPr>
                <w:b/>
              </w:rPr>
            </w:pPr>
          </w:p>
        </w:tc>
        <w:tc>
          <w:tcPr>
            <w:tcW w:w="3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72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3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2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Предметные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Личностные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</w:rPr>
              <w:t>Метапредметные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C5230A">
            <w:pPr>
              <w:widowControl w:val="0"/>
              <w:spacing w:line="240" w:lineRule="atLeast"/>
              <w:jc w:val="center"/>
              <w:rPr>
                <w:b/>
                <w:bCs/>
              </w:rPr>
            </w:pPr>
            <w:r w:rsidRPr="00C5230A">
              <w:rPr>
                <w:b/>
                <w:bCs/>
              </w:rPr>
              <w:t>Язык и</w:t>
            </w:r>
            <w:r w:rsidR="0052420F" w:rsidRPr="00C5230A">
              <w:rPr>
                <w:b/>
                <w:bCs/>
              </w:rPr>
              <w:t xml:space="preserve"> речь (вводный раздел)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  <w:r w:rsidRPr="00C5230A"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Зачем  человеку</w:t>
            </w:r>
          </w:p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слово дано.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 xml:space="preserve">тизации </w:t>
            </w:r>
          </w:p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noProof/>
                <w:color w:val="000000"/>
              </w:rPr>
              <w:t>Дать представление о роли языка слов в жизни человека: возможность общаться, познавать мир, становиться человеком разумным.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Понимание смысла речевого общения, различение устной и письменной речи, выделение речевых действий.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Осознание ценн</w:t>
            </w:r>
            <w:r w:rsidRPr="00C5230A">
              <w:t>о</w:t>
            </w:r>
            <w:r w:rsidRPr="00C5230A">
              <w:t>сти речи в жизни человека, поним</w:t>
            </w:r>
            <w:r w:rsidRPr="00C5230A">
              <w:t>а</w:t>
            </w:r>
            <w:r w:rsidRPr="00C5230A">
              <w:t>ние богатства и разнообразия яз</w:t>
            </w:r>
            <w:r w:rsidRPr="00C5230A">
              <w:t>ы</w:t>
            </w:r>
            <w:r w:rsidRPr="00C5230A">
              <w:t>ковых средств для выражения мыслей.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4C6B33">
            <w:pPr>
              <w:widowControl w:val="0"/>
              <w:spacing w:line="240" w:lineRule="atLeast"/>
            </w:pPr>
            <w:r w:rsidRPr="00C5230A">
              <w:rPr>
                <w:bCs/>
              </w:rPr>
              <w:t>Умение на досту</w:t>
            </w:r>
            <w:r w:rsidRPr="00C5230A">
              <w:rPr>
                <w:bCs/>
              </w:rPr>
              <w:t>п</w:t>
            </w:r>
            <w:r w:rsidRPr="00C5230A">
              <w:rPr>
                <w:bCs/>
              </w:rPr>
              <w:t>ном уровне план</w:t>
            </w:r>
            <w:r w:rsidRPr="00C5230A">
              <w:rPr>
                <w:bCs/>
              </w:rPr>
              <w:t>и</w:t>
            </w:r>
            <w:r w:rsidRPr="00C5230A">
              <w:rPr>
                <w:bCs/>
              </w:rPr>
              <w:t>ровать свои де</w:t>
            </w:r>
            <w:r w:rsidRPr="00C5230A">
              <w:rPr>
                <w:bCs/>
              </w:rPr>
              <w:t>й</w:t>
            </w:r>
            <w:r w:rsidRPr="00C5230A">
              <w:rPr>
                <w:bCs/>
              </w:rPr>
              <w:t xml:space="preserve">ствия. </w:t>
            </w:r>
            <w:r w:rsidRPr="00C5230A">
              <w:t>Навыки п</w:t>
            </w:r>
            <w:r w:rsidRPr="00C5230A">
              <w:t>о</w:t>
            </w:r>
            <w:r w:rsidRPr="00C5230A">
              <w:t>иска информации в различных исто</w:t>
            </w:r>
            <w:r w:rsidRPr="00C5230A">
              <w:t>ч</w:t>
            </w:r>
            <w:r w:rsidRPr="00C5230A">
              <w:t>никах, следование инструкциям при выполнении зад</w:t>
            </w:r>
            <w:r w:rsidRPr="00C5230A">
              <w:t>а</w:t>
            </w:r>
            <w:r w:rsidRPr="00C5230A">
              <w:t>ний.</w:t>
            </w:r>
          </w:p>
        </w:tc>
      </w:tr>
      <w:tr w:rsidR="00A57126" w:rsidRPr="00C5230A" w:rsidTr="00535347">
        <w:trPr>
          <w:trHeight w:val="1541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  <w:r w:rsidRPr="00C5230A">
              <w:t>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spacing w:val="-4"/>
              </w:rPr>
              <w:t>Родной язык —</w:t>
            </w:r>
            <w:r w:rsidRPr="00C5230A">
              <w:t xml:space="preserve"> русский. Почему важно понимать друг друга? </w:t>
            </w:r>
            <w:r w:rsidR="00D9745C" w:rsidRPr="00C5230A">
              <w:t>Ос</w:t>
            </w:r>
            <w:r w:rsidR="00D9745C" w:rsidRPr="00C5230A">
              <w:t>о</w:t>
            </w:r>
            <w:r w:rsidR="00D9745C" w:rsidRPr="00C5230A">
              <w:t>бенности русского языка.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тиза</w:t>
            </w:r>
            <w:r w:rsidR="00532C95" w:rsidRPr="00C5230A">
              <w:rPr>
                <w:bCs/>
                <w:i/>
              </w:rPr>
              <w:t xml:space="preserve">ции </w:t>
            </w: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t xml:space="preserve">Дать понятие о русском языке как родном языке русского народа. 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Понимание сущн</w:t>
            </w:r>
            <w:r w:rsidRPr="00C5230A">
              <w:t>о</w:t>
            </w:r>
            <w:r w:rsidRPr="00C5230A">
              <w:t>сти понятия «ру</w:t>
            </w:r>
            <w:r w:rsidR="004C6B33">
              <w:t>с</w:t>
            </w:r>
            <w:r w:rsidRPr="00C5230A">
              <w:t>ский язык». Выдел</w:t>
            </w:r>
            <w:r w:rsidRPr="00C5230A">
              <w:t>е</w:t>
            </w:r>
            <w:r w:rsidRPr="00C5230A">
              <w:t xml:space="preserve">ние в тексте и запись ответов на вопросы. </w:t>
            </w:r>
            <w:r w:rsidR="00D9745C" w:rsidRPr="00C5230A">
              <w:t>Осознание особенн</w:t>
            </w:r>
            <w:r w:rsidR="00D9745C" w:rsidRPr="00C5230A">
              <w:t>о</w:t>
            </w:r>
            <w:r w:rsidR="00D9745C" w:rsidRPr="00C5230A">
              <w:t>стей русской речи. Понятие о стиле те</w:t>
            </w:r>
            <w:r w:rsidR="00D9745C" w:rsidRPr="00C5230A">
              <w:t>к</w:t>
            </w:r>
            <w:r w:rsidR="00D9745C" w:rsidRPr="00C5230A">
              <w:t>ста.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Осознание ценн</w:t>
            </w:r>
            <w:r w:rsidRPr="00C5230A">
              <w:t>о</w:t>
            </w:r>
            <w:r w:rsidRPr="00C5230A">
              <w:t>сти языкового о</w:t>
            </w:r>
            <w:r w:rsidRPr="00C5230A">
              <w:t>б</w:t>
            </w:r>
            <w:r w:rsidRPr="00C5230A">
              <w:t xml:space="preserve">щения, </w:t>
            </w:r>
            <w:r w:rsidRPr="00C5230A">
              <w:rPr>
                <w:bCs/>
              </w:rPr>
              <w:t>необход</w:t>
            </w:r>
            <w:r w:rsidRPr="00C5230A">
              <w:rPr>
                <w:bCs/>
              </w:rPr>
              <w:t>и</w:t>
            </w:r>
            <w:r w:rsidRPr="00C5230A">
              <w:rPr>
                <w:bCs/>
              </w:rPr>
              <w:t>мости изучения русского языка гражданами России любой национал</w:t>
            </w:r>
            <w:r w:rsidRPr="00C5230A">
              <w:rPr>
                <w:bCs/>
              </w:rPr>
              <w:t>ь</w:t>
            </w:r>
            <w:r w:rsidRPr="00C5230A">
              <w:rPr>
                <w:bCs/>
              </w:rPr>
              <w:t>ности.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95" w:rsidRPr="00C5230A" w:rsidRDefault="00E64DD2" w:rsidP="009C0DDB">
            <w:pPr>
              <w:widowControl w:val="0"/>
              <w:spacing w:line="240" w:lineRule="atLeast"/>
            </w:pPr>
            <w:r w:rsidRPr="00C5230A">
              <w:t>Навыки поиска и выделения инфо</w:t>
            </w:r>
            <w:r w:rsidRPr="00C5230A">
              <w:t>р</w:t>
            </w:r>
            <w:r w:rsidRPr="00C5230A">
              <w:t>мации из текста, выделение смысла высказывания, ан</w:t>
            </w:r>
            <w:r w:rsidRPr="00C5230A">
              <w:t>а</w:t>
            </w:r>
            <w:r w:rsidRPr="00C5230A">
              <w:t>лиз высказывания, проверка.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 xml:space="preserve">Формы речи: </w:t>
            </w:r>
            <w:r w:rsidRPr="00C5230A">
              <w:rPr>
                <w:spacing w:val="-4"/>
              </w:rPr>
              <w:t>ус</w:t>
            </w:r>
            <w:r w:rsidRPr="00C5230A">
              <w:rPr>
                <w:spacing w:val="-4"/>
              </w:rPr>
              <w:t>т</w:t>
            </w:r>
            <w:r w:rsidRPr="00C5230A">
              <w:rPr>
                <w:spacing w:val="-4"/>
              </w:rPr>
              <w:t>ная и письменная, диалогическая и монологическая.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spacing w:val="-4"/>
              </w:rPr>
            </w:pPr>
            <w:r w:rsidRPr="00C5230A">
              <w:rPr>
                <w:bCs/>
                <w:i/>
                <w:spacing w:val="-4"/>
              </w:rPr>
              <w:t>Урок изучения и перви</w:t>
            </w:r>
            <w:r w:rsidRPr="00C5230A">
              <w:rPr>
                <w:bCs/>
                <w:i/>
                <w:spacing w:val="-4"/>
              </w:rPr>
              <w:t>ч</w:t>
            </w:r>
            <w:r w:rsidRPr="00C5230A">
              <w:rPr>
                <w:bCs/>
                <w:i/>
                <w:spacing w:val="-4"/>
              </w:rPr>
              <w:t>ного з</w:t>
            </w:r>
            <w:r w:rsidRPr="00C5230A">
              <w:rPr>
                <w:bCs/>
                <w:i/>
                <w:spacing w:val="-4"/>
              </w:rPr>
              <w:t>а</w:t>
            </w:r>
            <w:r w:rsidRPr="00C5230A">
              <w:rPr>
                <w:bCs/>
                <w:i/>
                <w:spacing w:val="-4"/>
              </w:rPr>
              <w:t>крепл</w:t>
            </w:r>
            <w:r w:rsidRPr="00C5230A">
              <w:rPr>
                <w:bCs/>
                <w:i/>
                <w:spacing w:val="-4"/>
              </w:rPr>
              <w:t>е</w:t>
            </w:r>
            <w:r w:rsidRPr="00C5230A">
              <w:rPr>
                <w:bCs/>
                <w:i/>
                <w:spacing w:val="-4"/>
              </w:rPr>
              <w:t>ния 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вых зн</w:t>
            </w:r>
            <w:r w:rsidRPr="00C5230A">
              <w:rPr>
                <w:bCs/>
                <w:i/>
                <w:spacing w:val="-4"/>
              </w:rPr>
              <w:t>а</w:t>
            </w:r>
            <w:r w:rsidRPr="00C5230A">
              <w:rPr>
                <w:bCs/>
                <w:i/>
                <w:spacing w:val="-4"/>
              </w:rPr>
              <w:t>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spacing w:val="-4"/>
              </w:rPr>
            </w:pPr>
            <w:r w:rsidRPr="00C5230A">
              <w:rPr>
                <w:spacing w:val="-4"/>
              </w:rPr>
              <w:t>Обобщить представл</w:t>
            </w:r>
            <w:r w:rsidRPr="00C5230A">
              <w:rPr>
                <w:spacing w:val="-4"/>
              </w:rPr>
              <w:t>е</w:t>
            </w:r>
            <w:r w:rsidRPr="00C5230A">
              <w:rPr>
                <w:spacing w:val="-4"/>
              </w:rPr>
              <w:t>ния о формах речи, ра</w:t>
            </w:r>
            <w:r w:rsidRPr="00C5230A">
              <w:rPr>
                <w:spacing w:val="-4"/>
              </w:rPr>
              <w:t>з</w:t>
            </w:r>
            <w:r w:rsidRPr="00C5230A">
              <w:rPr>
                <w:spacing w:val="-4"/>
              </w:rPr>
              <w:t>личиях устной и пис</w:t>
            </w:r>
            <w:r w:rsidRPr="00C5230A">
              <w:rPr>
                <w:spacing w:val="-4"/>
              </w:rPr>
              <w:t>ь</w:t>
            </w:r>
            <w:r w:rsidRPr="00C5230A">
              <w:rPr>
                <w:spacing w:val="-4"/>
              </w:rPr>
              <w:t>менной речи, диалогич</w:t>
            </w:r>
            <w:r w:rsidRPr="00C5230A">
              <w:rPr>
                <w:spacing w:val="-4"/>
              </w:rPr>
              <w:t>е</w:t>
            </w:r>
            <w:r w:rsidRPr="00C5230A">
              <w:rPr>
                <w:spacing w:val="-4"/>
              </w:rPr>
              <w:t>ской и монологической.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Представление о формах речи, умение отличать формы речи по признакам.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выразительных средств русского языка для выраж</w:t>
            </w:r>
            <w:r w:rsidRPr="00C5230A">
              <w:t>е</w:t>
            </w:r>
            <w:r w:rsidRPr="00C5230A">
              <w:t>ния мыслей и чувств.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9C0DDB" w:rsidRDefault="00E64DD2" w:rsidP="009C0DDB">
            <w:pPr>
              <w:widowControl w:val="0"/>
              <w:spacing w:line="240" w:lineRule="atLeast"/>
              <w:rPr>
                <w:bCs/>
              </w:rPr>
            </w:pPr>
            <w:r w:rsidRPr="00C5230A">
              <w:rPr>
                <w:bCs/>
              </w:rPr>
              <w:t>Умение выбирать способы и приемы для решения пр</w:t>
            </w:r>
            <w:r w:rsidRPr="00C5230A">
              <w:rPr>
                <w:bCs/>
              </w:rPr>
              <w:t>о</w:t>
            </w:r>
            <w:r w:rsidRPr="00C5230A">
              <w:rPr>
                <w:bCs/>
              </w:rPr>
              <w:t>стых языковых з</w:t>
            </w:r>
            <w:r w:rsidRPr="00C5230A">
              <w:rPr>
                <w:bCs/>
              </w:rPr>
              <w:t>а</w:t>
            </w:r>
            <w:r w:rsidRPr="00C5230A">
              <w:rPr>
                <w:bCs/>
              </w:rPr>
              <w:t>дач.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  <w:rPr>
                <w:color w:val="FF0000"/>
              </w:rPr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Развитие речи. Вспоминаем о лете.</w:t>
            </w:r>
          </w:p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rFonts w:eastAsia="Calibri"/>
                <w:b/>
                <w:bCs/>
                <w:spacing w:val="-4"/>
              </w:rPr>
            </w:pPr>
            <w:r w:rsidRPr="00C5230A">
              <w:rPr>
                <w:rFonts w:eastAsia="Calibri"/>
                <w:i/>
                <w:spacing w:val="-4"/>
              </w:rPr>
              <w:t>Урок ко</w:t>
            </w:r>
            <w:r w:rsidRPr="00C5230A">
              <w:rPr>
                <w:rFonts w:eastAsia="Calibri"/>
                <w:i/>
                <w:spacing w:val="-4"/>
              </w:rPr>
              <w:t>м</w:t>
            </w:r>
            <w:r w:rsidRPr="00C5230A">
              <w:rPr>
                <w:rFonts w:eastAsia="Calibri"/>
                <w:i/>
                <w:spacing w:val="-4"/>
              </w:rPr>
              <w:t>плексн</w:t>
            </w:r>
            <w:r w:rsidRPr="00C5230A">
              <w:rPr>
                <w:rFonts w:eastAsia="Calibri"/>
                <w:i/>
                <w:spacing w:val="-4"/>
              </w:rPr>
              <w:t>о</w:t>
            </w:r>
            <w:r w:rsidRPr="00C5230A">
              <w:rPr>
                <w:rFonts w:eastAsia="Calibri"/>
                <w:i/>
                <w:spacing w:val="-4"/>
              </w:rPr>
              <w:t>го пр</w:t>
            </w:r>
            <w:r w:rsidRPr="00C5230A">
              <w:rPr>
                <w:rFonts w:eastAsia="Calibri"/>
                <w:i/>
                <w:spacing w:val="-4"/>
              </w:rPr>
              <w:t>и</w:t>
            </w:r>
            <w:r w:rsidRPr="00C5230A">
              <w:rPr>
                <w:rFonts w:eastAsia="Calibri"/>
                <w:i/>
                <w:spacing w:val="-4"/>
              </w:rPr>
              <w:t>менения знаний, умений</w:t>
            </w:r>
            <w:r w:rsidR="00532C95" w:rsidRPr="00C5230A">
              <w:rPr>
                <w:rFonts w:eastAsia="Calibri"/>
                <w:i/>
                <w:spacing w:val="-4"/>
              </w:rPr>
              <w:t>,</w:t>
            </w:r>
            <w:r w:rsidR="009C0DDB">
              <w:rPr>
                <w:rFonts w:eastAsia="Calibri"/>
                <w:i/>
                <w:spacing w:val="-4"/>
              </w:rPr>
              <w:t xml:space="preserve"> </w:t>
            </w:r>
            <w:r w:rsidR="00532C95" w:rsidRPr="00C5230A">
              <w:rPr>
                <w:rFonts w:eastAsia="Calibri"/>
                <w:i/>
                <w:spacing w:val="-4"/>
              </w:rPr>
              <w:t>навыков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>Учить составлять устные восп</w:t>
            </w:r>
            <w:r w:rsidR="00532C95" w:rsidRPr="00C5230A">
              <w:rPr>
                <w:rFonts w:eastAsia="Calibri"/>
                <w:noProof/>
                <w:color w:val="000000"/>
              </w:rPr>
              <w:t xml:space="preserve">оминания о летнем отдыхе. Учить </w:t>
            </w:r>
            <w:r w:rsidRPr="00C5230A">
              <w:rPr>
                <w:rFonts w:eastAsia="Calibri"/>
                <w:noProof/>
                <w:color w:val="000000"/>
              </w:rPr>
              <w:t>анализировать устные высказывания.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Умение строить устное высказывание с опорой на рисунки и личный опыт.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Способность к с</w:t>
            </w:r>
            <w:r w:rsidRPr="00C5230A">
              <w:t>а</w:t>
            </w:r>
            <w:r w:rsidRPr="00C5230A">
              <w:t>мооценке своей д</w:t>
            </w:r>
            <w:r w:rsidRPr="00C5230A">
              <w:t>е</w:t>
            </w:r>
            <w:r w:rsidRPr="00C5230A">
              <w:t>ятельности.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Умение строить устное вы</w:t>
            </w:r>
            <w:r w:rsidR="00532C95" w:rsidRPr="00C5230A">
              <w:t>сказыв</w:t>
            </w:r>
            <w:r w:rsidR="00532C95" w:rsidRPr="00C5230A">
              <w:t>а</w:t>
            </w:r>
            <w:r w:rsidR="00532C95" w:rsidRPr="00C5230A">
              <w:t xml:space="preserve">ние, </w:t>
            </w:r>
            <w:r w:rsidRPr="00C5230A">
              <w:t xml:space="preserve">интересное для собеседника.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noProof/>
              </w:rPr>
            </w:pPr>
            <w:r w:rsidRPr="00C5230A">
              <w:rPr>
                <w:bCs/>
                <w:noProof/>
              </w:rPr>
              <w:t xml:space="preserve">Входная диагностика. </w:t>
            </w:r>
            <w:r w:rsidRPr="00C5230A">
              <w:rPr>
                <w:bCs/>
                <w:noProof/>
                <w:spacing w:val="-6"/>
              </w:rPr>
              <w:t>Тестирование.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4C6B33" w:rsidRDefault="00E64DD2" w:rsidP="009C0DDB">
            <w:pPr>
              <w:widowControl w:val="0"/>
              <w:spacing w:line="240" w:lineRule="atLeast"/>
              <w:rPr>
                <w:b/>
                <w:bCs/>
                <w:noProof/>
              </w:rPr>
            </w:pPr>
            <w:r w:rsidRPr="00C5230A">
              <w:rPr>
                <w:bCs/>
                <w:i/>
              </w:rPr>
              <w:t>Урок ко</w:t>
            </w:r>
            <w:r w:rsidRPr="00C5230A">
              <w:rPr>
                <w:bCs/>
                <w:i/>
              </w:rPr>
              <w:t>н</w:t>
            </w:r>
            <w:r w:rsidRPr="00C5230A">
              <w:rPr>
                <w:bCs/>
                <w:i/>
              </w:rPr>
              <w:t>троля, оценки знаний.</w:t>
            </w:r>
            <w:r w:rsidR="004C6B33">
              <w:rPr>
                <w:b/>
                <w:bCs/>
                <w:noProof/>
              </w:rPr>
              <w:t xml:space="preserve"> 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rFonts w:eastAsia="Calibri"/>
                <w:bCs/>
                <w:noProof/>
                <w:color w:val="000000"/>
              </w:rPr>
            </w:pPr>
            <w:r w:rsidRPr="00C5230A">
              <w:rPr>
                <w:rFonts w:eastAsia="Calibri"/>
                <w:bCs/>
                <w:noProof/>
                <w:color w:val="000000"/>
              </w:rPr>
              <w:t>Выявить «остаточные»  знан</w:t>
            </w:r>
            <w:r w:rsidR="00532C95" w:rsidRPr="00C5230A">
              <w:rPr>
                <w:rFonts w:eastAsia="Calibri"/>
                <w:bCs/>
                <w:noProof/>
                <w:color w:val="000000"/>
              </w:rPr>
              <w:t>ия, умения и навыки, проанализи</w:t>
            </w:r>
            <w:r w:rsidRPr="00C5230A">
              <w:rPr>
                <w:rFonts w:eastAsia="Calibri"/>
                <w:bCs/>
                <w:noProof/>
                <w:color w:val="000000"/>
              </w:rPr>
              <w:t xml:space="preserve">ровать имеющиеся затруднения. 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t>Умение применять полученные знания на практике, собл</w:t>
            </w:r>
            <w:r w:rsidRPr="00C5230A">
              <w:t>ю</w:t>
            </w:r>
            <w:r w:rsidRPr="00C5230A">
              <w:t>дать правила орф</w:t>
            </w:r>
            <w:r w:rsidRPr="00C5230A">
              <w:t>о</w:t>
            </w:r>
            <w:r w:rsidRPr="00C5230A">
              <w:t xml:space="preserve">графии.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Способность к с</w:t>
            </w:r>
            <w:r w:rsidRPr="00C5230A">
              <w:t>а</w:t>
            </w:r>
            <w:r w:rsidRPr="00C5230A">
              <w:t>мооценке своей д</w:t>
            </w:r>
            <w:r w:rsidRPr="00C5230A">
              <w:t>е</w:t>
            </w:r>
            <w:r w:rsidRPr="00C5230A">
              <w:t>ятельности.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Способность след</w:t>
            </w:r>
            <w:r w:rsidRPr="00C5230A">
              <w:t>о</w:t>
            </w:r>
            <w:r w:rsidRPr="00C5230A">
              <w:t>вать инструкциям, формирование навыков сам</w:t>
            </w:r>
            <w:r w:rsidRPr="00C5230A">
              <w:t>о</w:t>
            </w:r>
            <w:r w:rsidRPr="00C5230A">
              <w:t>контроля.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noProof/>
              </w:rPr>
            </w:pPr>
            <w:r w:rsidRPr="00C5230A">
              <w:rPr>
                <w:bCs/>
                <w:noProof/>
              </w:rPr>
              <w:t>Входн</w:t>
            </w:r>
            <w:r w:rsidR="004C6B33">
              <w:rPr>
                <w:bCs/>
                <w:noProof/>
              </w:rPr>
              <w:t>ая контрольная работа. Диктант.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Урок </w:t>
            </w:r>
          </w:p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ко</w:t>
            </w:r>
            <w:r w:rsidRPr="00C5230A">
              <w:rPr>
                <w:bCs/>
                <w:i/>
              </w:rPr>
              <w:t>н</w:t>
            </w:r>
            <w:r w:rsidRPr="00C5230A">
              <w:rPr>
                <w:bCs/>
                <w:i/>
              </w:rPr>
              <w:t>троля, 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noProof/>
                <w:color w:val="000000"/>
              </w:rPr>
              <w:t>Выявить и проанализировать «остаточные» умения учащихся применять полученные в первом классе знания.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Умение применять полученные умения и навыки при записи под диктовку.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затель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</w:rPr>
            </w:pPr>
            <w:r w:rsidRPr="00C5230A">
              <w:rPr>
                <w:bCs/>
              </w:rPr>
              <w:t>Умение на досту</w:t>
            </w:r>
            <w:r w:rsidRPr="00C5230A">
              <w:rPr>
                <w:bCs/>
              </w:rPr>
              <w:t>п</w:t>
            </w:r>
            <w:r w:rsidRPr="00C5230A">
              <w:rPr>
                <w:bCs/>
              </w:rPr>
              <w:t>ном уровне план</w:t>
            </w:r>
            <w:r w:rsidRPr="00C5230A">
              <w:rPr>
                <w:bCs/>
              </w:rPr>
              <w:t>и</w:t>
            </w:r>
            <w:r w:rsidRPr="00C5230A">
              <w:rPr>
                <w:bCs/>
              </w:rPr>
              <w:t>ровать свои де</w:t>
            </w:r>
            <w:r w:rsidRPr="00C5230A">
              <w:rPr>
                <w:bCs/>
              </w:rPr>
              <w:t>й</w:t>
            </w:r>
            <w:r w:rsidRPr="00C5230A">
              <w:rPr>
                <w:bCs/>
              </w:rPr>
              <w:t>ствия для реализ</w:t>
            </w:r>
            <w:r w:rsidRPr="00C5230A">
              <w:rPr>
                <w:bCs/>
              </w:rPr>
              <w:t>а</w:t>
            </w:r>
            <w:r w:rsidRPr="00C5230A">
              <w:rPr>
                <w:bCs/>
              </w:rPr>
              <w:t xml:space="preserve">ции задач </w:t>
            </w:r>
          </w:p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bCs/>
              </w:rPr>
              <w:t>урока.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Анализ ошибок. Коррекция.</w:t>
            </w:r>
          </w:p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корре</w:t>
            </w:r>
            <w:r w:rsidRPr="00C5230A">
              <w:rPr>
                <w:bCs/>
                <w:i/>
              </w:rPr>
              <w:t>к</w:t>
            </w:r>
            <w:r w:rsidRPr="00C5230A">
              <w:rPr>
                <w:bCs/>
                <w:i/>
              </w:rPr>
              <w:t>ции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 и умений.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Работать с наиболее распространенными ошибками, повторить основные правила, </w:t>
            </w:r>
          </w:p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noProof/>
                <w:color w:val="000000"/>
              </w:rPr>
              <w:t>изученные в первом классе.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Умение применять изученные ранее правила и алгоритмы при работе над ошибками.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затель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Формирование навыков контроля и самооценки плодов своей деятельности.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Повторение изученного о я</w:t>
            </w:r>
            <w:r w:rsidR="00532C95" w:rsidRPr="00C5230A">
              <w:rPr>
                <w:b/>
                <w:bCs/>
              </w:rPr>
              <w:t>зыке в первом классе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9C0DDB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Слово и его строение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tabs>
                <w:tab w:val="center" w:pos="372"/>
              </w:tabs>
              <w:spacing w:line="240" w:lineRule="atLeast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 xml:space="preserve">Строение </w:t>
            </w:r>
          </w:p>
          <w:p w:rsidR="00E64DD2" w:rsidRPr="00C5230A" w:rsidRDefault="004C6B33" w:rsidP="009C0DDB">
            <w:pPr>
              <w:widowControl w:val="0"/>
              <w:spacing w:line="240" w:lineRule="atLeast"/>
            </w:pPr>
            <w:r>
              <w:t>слова.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lastRenderedPageBreak/>
              <w:t>стем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 xml:space="preserve">тизации </w:t>
            </w:r>
          </w:p>
          <w:p w:rsidR="00E64DD2" w:rsidRPr="004C6B33" w:rsidRDefault="00E64DD2" w:rsidP="009C0DDB">
            <w:pPr>
              <w:widowControl w:val="0"/>
              <w:spacing w:line="240" w:lineRule="atLeast"/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noProof/>
                <w:color w:val="000000"/>
              </w:rPr>
              <w:lastRenderedPageBreak/>
              <w:t xml:space="preserve">Акцентировать внимание на звуковом, буквенном, слоговом </w:t>
            </w:r>
            <w:r w:rsidRPr="00C5230A">
              <w:rPr>
                <w:noProof/>
                <w:color w:val="000000"/>
              </w:rPr>
              <w:lastRenderedPageBreak/>
              <w:t>строении слова.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lastRenderedPageBreak/>
              <w:t>Умение анализир</w:t>
            </w:r>
            <w:r w:rsidRPr="00C5230A">
              <w:t>о</w:t>
            </w:r>
            <w:r w:rsidRPr="00C5230A">
              <w:t xml:space="preserve">вать звуковой состав слов, соотносить </w:t>
            </w:r>
            <w:r w:rsidRPr="00C5230A">
              <w:lastRenderedPageBreak/>
              <w:t>звучание слова со звуковой схемой, выделять и различать гласные и согласные звуки, делить слово на слоги, составлять предложения по з</w:t>
            </w:r>
            <w:r w:rsidRPr="00C5230A">
              <w:t>а</w:t>
            </w:r>
            <w:r w:rsidRPr="00C5230A">
              <w:t xml:space="preserve">данным словам.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lastRenderedPageBreak/>
              <w:t>Осознание бога</w:t>
            </w:r>
            <w:r w:rsidRPr="00C5230A">
              <w:t>т</w:t>
            </w:r>
            <w:r w:rsidRPr="00C5230A">
              <w:t xml:space="preserve">ства выразительных средств русского </w:t>
            </w:r>
            <w:r w:rsidRPr="00C5230A">
              <w:lastRenderedPageBreak/>
              <w:t>языка.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lastRenderedPageBreak/>
              <w:t>Умение анализир</w:t>
            </w:r>
            <w:r w:rsidRPr="00C5230A">
              <w:t>о</w:t>
            </w:r>
            <w:r w:rsidRPr="00C5230A">
              <w:t>вать текст, выделять необходимую и</w:t>
            </w:r>
            <w:r w:rsidRPr="00C5230A">
              <w:t>н</w:t>
            </w:r>
            <w:r w:rsidRPr="00C5230A">
              <w:lastRenderedPageBreak/>
              <w:t>формацию; разв</w:t>
            </w:r>
            <w:r w:rsidRPr="00C5230A">
              <w:t>и</w:t>
            </w:r>
            <w:r w:rsidRPr="00C5230A">
              <w:t>тие внимания, наблюдательности, логического и о</w:t>
            </w:r>
            <w:r w:rsidRPr="00C5230A">
              <w:t>б</w:t>
            </w:r>
            <w:r w:rsidRPr="00C5230A">
              <w:t xml:space="preserve">разного мышления.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9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Звуки и буквы.</w:t>
            </w:r>
          </w:p>
          <w:p w:rsidR="00E64DD2" w:rsidRPr="00C5230A" w:rsidRDefault="004C6B33" w:rsidP="009C0DDB">
            <w:pPr>
              <w:widowControl w:val="0"/>
              <w:spacing w:line="240" w:lineRule="atLeast"/>
            </w:pPr>
            <w:r>
              <w:t>Алфавит.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 xml:space="preserve">тизации </w:t>
            </w:r>
          </w:p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bCs/>
                <w:i/>
              </w:rPr>
              <w:t>знаний.</w:t>
            </w:r>
          </w:p>
          <w:p w:rsidR="00E64DD2" w:rsidRPr="00C5230A" w:rsidRDefault="00E64DD2" w:rsidP="009C0DDB">
            <w:pPr>
              <w:widowControl w:val="0"/>
              <w:spacing w:line="240" w:lineRule="atLeast"/>
              <w:rPr>
                <w:b/>
                <w:bCs/>
              </w:rPr>
            </w:pP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Систематизировать сведения о звуковой системе русского языка с помощью таблиц</w:t>
            </w:r>
            <w:r w:rsidR="00532C95" w:rsidRPr="00C5230A">
              <w:rPr>
                <w:noProof/>
                <w:color w:val="000000"/>
              </w:rPr>
              <w:t xml:space="preserve">ы. </w:t>
            </w:r>
            <w:r w:rsidR="000B05B4" w:rsidRPr="00C5230A">
              <w:rPr>
                <w:noProof/>
                <w:color w:val="000000"/>
              </w:rPr>
              <w:t>Упражняться в выявлении смыслоразли</w:t>
            </w:r>
            <w:r w:rsidR="00EB3529" w:rsidRPr="00C5230A">
              <w:rPr>
                <w:noProof/>
                <w:color w:val="000000"/>
              </w:rPr>
              <w:t xml:space="preserve">чительной роли звуков / букв, в </w:t>
            </w:r>
            <w:r w:rsidRPr="00C5230A">
              <w:rPr>
                <w:noProof/>
                <w:color w:val="000000"/>
              </w:rPr>
              <w:t>отчеливо</w:t>
            </w:r>
            <w:r w:rsidR="000B05B4" w:rsidRPr="00C5230A">
              <w:rPr>
                <w:noProof/>
                <w:color w:val="000000"/>
              </w:rPr>
              <w:t>м</w:t>
            </w:r>
            <w:r w:rsidR="00EB3529" w:rsidRPr="00C5230A">
              <w:rPr>
                <w:noProof/>
                <w:color w:val="000000"/>
              </w:rPr>
              <w:t xml:space="preserve"> произношении звуков в </w:t>
            </w:r>
            <w:r w:rsidR="000B05B4" w:rsidRPr="00C5230A">
              <w:rPr>
                <w:noProof/>
                <w:color w:val="000000"/>
              </w:rPr>
              <w:t>словах.</w:t>
            </w:r>
            <w:r w:rsidR="00532C95" w:rsidRPr="00C5230A">
              <w:rPr>
                <w:noProof/>
                <w:color w:val="000000"/>
              </w:rPr>
              <w:t>Углубить представления о практической значимости знания алфавита.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Знание отличител</w:t>
            </w:r>
            <w:r w:rsidRPr="00C5230A">
              <w:t>ь</w:t>
            </w:r>
            <w:r w:rsidRPr="00C5230A">
              <w:t>ных особенностей гласных и согласных, твердых и мягких звуков; правописания йотированных гла</w:t>
            </w:r>
            <w:r w:rsidRPr="00C5230A">
              <w:t>с</w:t>
            </w:r>
            <w:r w:rsidRPr="00C5230A">
              <w:t>ных.</w:t>
            </w:r>
            <w:r w:rsidR="00532C95" w:rsidRPr="00C5230A">
              <w:t xml:space="preserve"> Знание порядка следования букв в алфавите,</w:t>
            </w:r>
            <w:r w:rsidR="004C6B33">
              <w:t xml:space="preserve"> </w:t>
            </w:r>
            <w:r w:rsidR="00532C95" w:rsidRPr="00C5230A">
              <w:t>умение з</w:t>
            </w:r>
            <w:r w:rsidR="00532C95" w:rsidRPr="00C5230A">
              <w:t>а</w:t>
            </w:r>
            <w:r w:rsidR="00532C95" w:rsidRPr="00C5230A">
              <w:t>писывать слова по алфавиту.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autoSpaceDE w:val="0"/>
              <w:autoSpaceDN w:val="0"/>
              <w:adjustRightInd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затель</w:t>
            </w:r>
          </w:p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индивидуальной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4C6B33" w:rsidRDefault="00E64DD2" w:rsidP="009C0DDB">
            <w:pPr>
              <w:widowControl w:val="0"/>
              <w:spacing w:line="240" w:lineRule="atLeast"/>
              <w:rPr>
                <w:bCs/>
              </w:rPr>
            </w:pPr>
            <w:r w:rsidRPr="00C5230A">
              <w:t>Наблюдение за ед</w:t>
            </w:r>
            <w:r w:rsidRPr="00C5230A">
              <w:t>и</w:t>
            </w:r>
            <w:r w:rsidRPr="00C5230A">
              <w:t>ницами речи, ан</w:t>
            </w:r>
            <w:r w:rsidRPr="00C5230A">
              <w:t>а</w:t>
            </w:r>
            <w:r w:rsidRPr="00C5230A">
              <w:t>лиз, синтез и кла</w:t>
            </w:r>
            <w:r w:rsidRPr="00C5230A">
              <w:t>с</w:t>
            </w:r>
            <w:r w:rsidRPr="00C5230A">
              <w:t>сификация инфо</w:t>
            </w:r>
            <w:r w:rsidRPr="00C5230A">
              <w:t>р</w:t>
            </w:r>
            <w:r w:rsidRPr="00C5230A">
              <w:t xml:space="preserve">мации.. </w:t>
            </w:r>
            <w:r w:rsidR="00532C95" w:rsidRPr="00C5230A">
              <w:rPr>
                <w:bCs/>
                <w:iCs/>
              </w:rPr>
              <w:t>Умение применять</w:t>
            </w:r>
            <w:r w:rsidR="004C6B33">
              <w:rPr>
                <w:bCs/>
                <w:iCs/>
              </w:rPr>
              <w:t xml:space="preserve"> </w:t>
            </w:r>
            <w:r w:rsidR="00532C95" w:rsidRPr="00C5230A">
              <w:rPr>
                <w:bCs/>
                <w:iCs/>
              </w:rPr>
              <w:t>знание алфавита</w:t>
            </w:r>
            <w:r w:rsidR="00532C95" w:rsidRPr="00C5230A">
              <w:rPr>
                <w:bCs/>
              </w:rPr>
              <w:t xml:space="preserve"> при раб</w:t>
            </w:r>
            <w:r w:rsidR="00532C95" w:rsidRPr="00C5230A">
              <w:rPr>
                <w:bCs/>
              </w:rPr>
              <w:t>о</w:t>
            </w:r>
            <w:r w:rsidR="00532C95" w:rsidRPr="00C5230A">
              <w:rPr>
                <w:bCs/>
              </w:rPr>
              <w:t>те со словарями, справочниками, к</w:t>
            </w:r>
            <w:r w:rsidR="00532C95" w:rsidRPr="00C5230A">
              <w:rPr>
                <w:bCs/>
              </w:rPr>
              <w:t>а</w:t>
            </w:r>
            <w:r w:rsidR="00532C95" w:rsidRPr="00C5230A">
              <w:rPr>
                <w:bCs/>
              </w:rPr>
              <w:t>талога</w:t>
            </w:r>
            <w:r w:rsidR="004C6B33">
              <w:rPr>
                <w:bCs/>
              </w:rPr>
              <w:t>ми.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10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Большая буква</w:t>
            </w:r>
          </w:p>
          <w:p w:rsidR="00E64DD2" w:rsidRPr="00C5230A" w:rsidRDefault="004C6B33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в словах.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 xml:space="preserve">тизации </w:t>
            </w:r>
          </w:p>
          <w:p w:rsidR="00E64DD2" w:rsidRPr="004C6B33" w:rsidRDefault="00E64DD2" w:rsidP="009C0DDB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rPr>
                <w:rFonts w:eastAsia="Calibri"/>
                <w:noProof/>
                <w:color w:val="000000"/>
              </w:rPr>
              <w:t xml:space="preserve">Повторить через анализ предложений и текстов </w:t>
            </w:r>
            <w:r w:rsidRPr="00C5230A">
              <w:rPr>
                <w:noProof/>
                <w:color w:val="000000"/>
              </w:rPr>
              <w:t xml:space="preserve">правила употребления большой буквы в именах, отчествах, фамилиях людей, кличках животных, </w:t>
            </w:r>
            <w:r w:rsidRPr="00C5230A">
              <w:rPr>
                <w:rFonts w:eastAsia="Calibri"/>
                <w:noProof/>
                <w:color w:val="000000"/>
              </w:rPr>
              <w:t xml:space="preserve">ряде географических названий (селений, рек, стран). Учить запи-сывать высказывания о </w:t>
            </w:r>
            <w:r w:rsidRPr="00C5230A">
              <w:rPr>
                <w:rFonts w:eastAsia="Calibri"/>
                <w:noProof/>
                <w:color w:val="000000"/>
              </w:rPr>
              <w:lastRenderedPageBreak/>
              <w:t>себе, о своём мохнатом или пернатом друге.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lastRenderedPageBreak/>
              <w:t>Знание правила уп</w:t>
            </w:r>
            <w:r w:rsidRPr="00C5230A">
              <w:t>о</w:t>
            </w:r>
            <w:r w:rsidRPr="00C5230A">
              <w:t>требления большой буквы в именах со</w:t>
            </w:r>
            <w:r w:rsidRPr="00C5230A">
              <w:t>б</w:t>
            </w:r>
            <w:r w:rsidRPr="00C5230A">
              <w:t>ственных (имя, отч</w:t>
            </w:r>
            <w:r w:rsidRPr="00C5230A">
              <w:t>е</w:t>
            </w:r>
            <w:r w:rsidRPr="00C5230A">
              <w:t>ство, фамилия, кли</w:t>
            </w:r>
            <w:r w:rsidRPr="00C5230A">
              <w:t>ч</w:t>
            </w:r>
            <w:r w:rsidRPr="00C5230A">
              <w:t>ка животного). Ум</w:t>
            </w:r>
            <w:r w:rsidRPr="00C5230A">
              <w:t>е</w:t>
            </w:r>
            <w:r w:rsidRPr="00C5230A">
              <w:t>ние делать выводы о связи написания большой буквы со смыслом слова.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выразительных средств русского языка, восприятие русского языка как явления наци</w:t>
            </w:r>
            <w:r w:rsidRPr="00C5230A">
              <w:t>о</w:t>
            </w:r>
            <w:r w:rsidRPr="00C5230A">
              <w:t>нальной культуры.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9C0DDB">
            <w:pPr>
              <w:widowControl w:val="0"/>
              <w:spacing w:line="240" w:lineRule="atLeast"/>
            </w:pPr>
            <w:r w:rsidRPr="00C5230A">
              <w:t>Умение формул</w:t>
            </w:r>
            <w:r w:rsidRPr="00C5230A">
              <w:t>и</w:t>
            </w:r>
            <w:r w:rsidRPr="00C5230A">
              <w:t>ровать и аргумент</w:t>
            </w:r>
            <w:r w:rsidRPr="00C5230A">
              <w:t>и</w:t>
            </w:r>
            <w:r w:rsidRPr="00C5230A">
              <w:t>рованно обоснов</w:t>
            </w:r>
            <w:r w:rsidRPr="00C5230A">
              <w:t>ы</w:t>
            </w:r>
            <w:r w:rsidRPr="00C5230A">
              <w:t>вать свое мнение и позицию, руково</w:t>
            </w:r>
            <w:r w:rsidRPr="00C5230A">
              <w:t>д</w:t>
            </w:r>
            <w:r w:rsidRPr="00C5230A">
              <w:t>ствоваться прав</w:t>
            </w:r>
            <w:r w:rsidRPr="00C5230A">
              <w:t>и</w:t>
            </w:r>
            <w:r w:rsidRPr="00C5230A">
              <w:t>лом при создании речевого высказ</w:t>
            </w:r>
            <w:r w:rsidRPr="00C5230A">
              <w:t>ы</w:t>
            </w:r>
            <w:r w:rsidRPr="00C5230A">
              <w:t xml:space="preserve">вания.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11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4C6B33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Слоги. Ударение.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 xml:space="preserve">тизации </w:t>
            </w:r>
          </w:p>
          <w:p w:rsidR="00E64DD2" w:rsidRPr="004C6B33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rFonts w:eastAsia="Calibri"/>
                <w:noProof/>
                <w:color w:val="000000"/>
              </w:rPr>
              <w:t>Углубить представле</w:t>
            </w:r>
            <w:r w:rsidR="00C0703E" w:rsidRPr="00C5230A">
              <w:rPr>
                <w:rFonts w:eastAsia="Calibri"/>
                <w:noProof/>
                <w:color w:val="000000"/>
              </w:rPr>
              <w:t xml:space="preserve"> -</w:t>
            </w:r>
            <w:r w:rsidRPr="00C5230A">
              <w:rPr>
                <w:rFonts w:eastAsia="Calibri"/>
                <w:noProof/>
                <w:color w:val="000000"/>
              </w:rPr>
              <w:t>ние о слоговом строе</w:t>
            </w:r>
            <w:r w:rsidR="00C0703E" w:rsidRPr="00C5230A">
              <w:rPr>
                <w:rFonts w:eastAsia="Calibri"/>
                <w:noProof/>
                <w:color w:val="000000"/>
              </w:rPr>
              <w:t xml:space="preserve">- </w:t>
            </w:r>
            <w:r w:rsidRPr="00C5230A">
              <w:rPr>
                <w:rFonts w:eastAsia="Calibri"/>
                <w:noProof/>
                <w:color w:val="000000"/>
              </w:rPr>
              <w:t>нии слов, о возможной структуре слога русско</w:t>
            </w:r>
            <w:r w:rsidR="00C0703E" w:rsidRPr="00C5230A">
              <w:rPr>
                <w:rFonts w:eastAsia="Calibri"/>
                <w:noProof/>
                <w:color w:val="000000"/>
              </w:rPr>
              <w:t xml:space="preserve">- </w:t>
            </w:r>
            <w:r w:rsidRPr="00C5230A">
              <w:rPr>
                <w:rFonts w:eastAsia="Calibri"/>
                <w:noProof/>
                <w:color w:val="000000"/>
              </w:rPr>
              <w:t>го слова, о выделении голосом при произнесе</w:t>
            </w:r>
            <w:r w:rsidR="00C0703E" w:rsidRPr="00C5230A">
              <w:rPr>
                <w:rFonts w:eastAsia="Calibri"/>
                <w:noProof/>
                <w:color w:val="000000"/>
              </w:rPr>
              <w:t xml:space="preserve">- </w:t>
            </w:r>
            <w:r w:rsidRPr="00C5230A">
              <w:rPr>
                <w:rFonts w:eastAsia="Calibri"/>
                <w:noProof/>
                <w:color w:val="000000"/>
              </w:rPr>
              <w:t>нии слова одного из слогов (ударного слога). Организовать наблюде</w:t>
            </w:r>
            <w:r w:rsidR="00C0703E" w:rsidRPr="00C5230A">
              <w:rPr>
                <w:rFonts w:eastAsia="Calibri"/>
                <w:noProof/>
                <w:color w:val="000000"/>
              </w:rPr>
              <w:t xml:space="preserve">- </w:t>
            </w:r>
            <w:r w:rsidRPr="00C5230A">
              <w:rPr>
                <w:rFonts w:eastAsia="Calibri"/>
                <w:noProof/>
                <w:color w:val="000000"/>
              </w:rPr>
              <w:t>ние над смыслоразличительной ролью</w:t>
            </w:r>
            <w:r w:rsidR="00C0703E" w:rsidRPr="00C5230A">
              <w:rPr>
                <w:noProof/>
                <w:color w:val="000000"/>
              </w:rPr>
              <w:t xml:space="preserve">ударе- ния в словах, </w:t>
            </w:r>
            <w:r w:rsidRPr="00C5230A">
              <w:rPr>
                <w:noProof/>
                <w:color w:val="000000"/>
              </w:rPr>
              <w:t xml:space="preserve">ударными слогами с буквой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ё</w:t>
            </w:r>
            <w:r w:rsidRPr="00C5230A">
              <w:rPr>
                <w:bCs/>
                <w:i/>
                <w:iCs/>
                <w:noProof/>
                <w:color w:val="000000"/>
              </w:rPr>
              <w:t>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4C6B33" w:rsidRDefault="00E64DD2" w:rsidP="00B66F70">
            <w:pPr>
              <w:widowControl w:val="0"/>
              <w:spacing w:line="240" w:lineRule="atLeast"/>
              <w:rPr>
                <w:spacing w:val="-4"/>
              </w:rPr>
            </w:pPr>
            <w:r w:rsidRPr="00C5230A">
              <w:rPr>
                <w:spacing w:val="-4"/>
              </w:rPr>
              <w:t>Наблюдение за ролью словесного ударения, правильное произн</w:t>
            </w:r>
            <w:r w:rsidRPr="00C5230A">
              <w:rPr>
                <w:spacing w:val="-4"/>
              </w:rPr>
              <w:t>о</w:t>
            </w:r>
            <w:r w:rsidRPr="00C5230A">
              <w:rPr>
                <w:spacing w:val="-4"/>
              </w:rPr>
              <w:t>шение слова (в соо</w:t>
            </w:r>
            <w:r w:rsidRPr="00C5230A">
              <w:rPr>
                <w:spacing w:val="-4"/>
              </w:rPr>
              <w:t>т</w:t>
            </w:r>
            <w:r w:rsidRPr="00C5230A">
              <w:rPr>
                <w:spacing w:val="-4"/>
              </w:rPr>
              <w:t>ветствии с акцентол</w:t>
            </w:r>
            <w:r w:rsidRPr="00C5230A">
              <w:rPr>
                <w:spacing w:val="-4"/>
              </w:rPr>
              <w:t>о</w:t>
            </w:r>
            <w:r w:rsidRPr="00C5230A">
              <w:rPr>
                <w:spacing w:val="-4"/>
              </w:rPr>
              <w:t>гическими нормами), осознание смыслора</w:t>
            </w:r>
            <w:r w:rsidRPr="00C5230A">
              <w:rPr>
                <w:spacing w:val="-4"/>
              </w:rPr>
              <w:t>з</w:t>
            </w:r>
            <w:r w:rsidRPr="00C5230A">
              <w:rPr>
                <w:spacing w:val="-4"/>
              </w:rPr>
              <w:t>личительной р</w:t>
            </w:r>
            <w:r w:rsidR="004C6B33">
              <w:rPr>
                <w:spacing w:val="-4"/>
              </w:rPr>
              <w:t>оли ударения.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выразительных средств русского языка, восприятие русского языка как явления наци</w:t>
            </w:r>
            <w:r w:rsidRPr="00C5230A">
              <w:t>о</w:t>
            </w:r>
            <w:r w:rsidRPr="00C5230A">
              <w:t>нальной культуры. 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</w:rPr>
              <w:t>Умение руково</w:t>
            </w:r>
            <w:r w:rsidRPr="00C5230A">
              <w:rPr>
                <w:bCs/>
              </w:rPr>
              <w:t>д</w:t>
            </w:r>
            <w:r w:rsidRPr="00C5230A">
              <w:rPr>
                <w:bCs/>
              </w:rPr>
              <w:t>ствоваться прав</w:t>
            </w:r>
            <w:r w:rsidRPr="00C5230A">
              <w:rPr>
                <w:bCs/>
              </w:rPr>
              <w:t>и</w:t>
            </w:r>
            <w:r w:rsidRPr="00C5230A">
              <w:rPr>
                <w:bCs/>
              </w:rPr>
              <w:t>лами при создании речевого высказ</w:t>
            </w:r>
            <w:r w:rsidRPr="00C5230A">
              <w:rPr>
                <w:bCs/>
              </w:rPr>
              <w:t>ы</w:t>
            </w:r>
            <w:r w:rsidRPr="00C5230A">
              <w:rPr>
                <w:bCs/>
              </w:rPr>
              <w:t>вания.</w:t>
            </w:r>
            <w:r w:rsidRPr="00C5230A">
              <w:t xml:space="preserve"> Проявление уважения к соб</w:t>
            </w:r>
            <w:r w:rsidRPr="00C5230A">
              <w:t>е</w:t>
            </w:r>
            <w:r w:rsidRPr="00C5230A">
              <w:t>седнику через о</w:t>
            </w:r>
            <w:r w:rsidRPr="00C5230A">
              <w:t>р</w:t>
            </w:r>
            <w:r w:rsidRPr="00C5230A">
              <w:t>фоэпически пр</w:t>
            </w:r>
            <w:r w:rsidRPr="00C5230A">
              <w:t>а</w:t>
            </w:r>
            <w:r w:rsidRPr="00C5230A">
              <w:t>вильное произн</w:t>
            </w:r>
            <w:r w:rsidRPr="00C5230A">
              <w:t>о</w:t>
            </w:r>
            <w:r w:rsidRPr="00C5230A">
              <w:t>шение слов при о</w:t>
            </w:r>
            <w:r w:rsidRPr="00C5230A">
              <w:t>б</w:t>
            </w:r>
            <w:r w:rsidRPr="00C5230A">
              <w:t>щении.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12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4C6B33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Перенос слов.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 xml:space="preserve">тизации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noProof/>
                <w:color w:val="000000"/>
              </w:rPr>
              <w:t xml:space="preserve">Повторить основное правило переноса слов по слогам.  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соотносить слоговое строение слова и варианты п</w:t>
            </w:r>
            <w:r w:rsidRPr="00C5230A">
              <w:t>е</w:t>
            </w:r>
            <w:r w:rsidRPr="00C5230A">
              <w:t>реноса.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осущест</w:t>
            </w:r>
            <w:r w:rsidRPr="00C5230A">
              <w:t>в</w:t>
            </w:r>
            <w:r w:rsidRPr="00C5230A">
              <w:t>лять анализ объе</w:t>
            </w:r>
            <w:r w:rsidRPr="00C5230A">
              <w:t>к</w:t>
            </w:r>
            <w:r w:rsidRPr="00C5230A">
              <w:t>тов.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13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Закрепление. Упражнения в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различении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звуков, переносе</w:t>
            </w:r>
          </w:p>
          <w:p w:rsidR="00E64DD2" w:rsidRPr="00C5230A" w:rsidRDefault="00532C95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слов.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 и выр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ботки умений.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Организовать орфографический тренинг по  различению звуков и букв, закреплению навыков переноса слов.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различать звуки и буквы, об</w:t>
            </w:r>
            <w:r w:rsidRPr="00C5230A">
              <w:t>о</w:t>
            </w:r>
            <w:r w:rsidRPr="00C5230A">
              <w:t>значать звуки букв</w:t>
            </w:r>
            <w:r w:rsidRPr="00C5230A">
              <w:t>а</w:t>
            </w:r>
            <w:r w:rsidRPr="00C5230A">
              <w:t>ми, анализировать информацию.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выразительных средств русского языка.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оценивать правильность в</w:t>
            </w:r>
            <w:r w:rsidRPr="00C5230A">
              <w:t>ы</w:t>
            </w:r>
            <w:r w:rsidRPr="00C5230A">
              <w:t>полнения действий и вносить коррект</w:t>
            </w:r>
            <w:r w:rsidRPr="00C5230A">
              <w:t>и</w:t>
            </w:r>
            <w:r w:rsidRPr="00C5230A">
              <w:t>вы.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B66F70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Обозначение согласных и гл</w:t>
            </w:r>
            <w:r w:rsidR="00532C95" w:rsidRPr="00C5230A">
              <w:rPr>
                <w:b/>
                <w:bCs/>
              </w:rPr>
              <w:t>асных звуков на письме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14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Обозначение парных  твёрдых </w:t>
            </w:r>
            <w:r w:rsidRPr="00C5230A">
              <w:rPr>
                <w:noProof/>
                <w:color w:val="000000"/>
              </w:rPr>
              <w:lastRenderedPageBreak/>
              <w:t>и мягких согласных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на</w:t>
            </w:r>
            <w:r w:rsidR="004C6B33">
              <w:rPr>
                <w:noProof/>
                <w:color w:val="000000"/>
              </w:rPr>
              <w:t xml:space="preserve"> письме.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lastRenderedPageBreak/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lastRenderedPageBreak/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lastRenderedPageBreak/>
              <w:t xml:space="preserve">Повторить способы обозначения твёрдых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lastRenderedPageBreak/>
              <w:t xml:space="preserve">(с помощью гласных) и мягких (с помощью гласных или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ь</w:t>
            </w:r>
            <w:r w:rsidR="00532C95" w:rsidRPr="00C5230A">
              <w:rPr>
                <w:noProof/>
                <w:color w:val="000000"/>
              </w:rPr>
              <w:t xml:space="preserve">) </w:t>
            </w:r>
            <w:r w:rsidR="00C0703E" w:rsidRPr="00C5230A">
              <w:rPr>
                <w:noProof/>
                <w:color w:val="000000"/>
              </w:rPr>
              <w:t>согласных.</w:t>
            </w:r>
            <w:r w:rsidRPr="00C5230A">
              <w:rPr>
                <w:noProof/>
                <w:color w:val="000000"/>
              </w:rPr>
              <w:t xml:space="preserve">Упражняться </w:t>
            </w:r>
            <w:r w:rsidRPr="00C5230A">
              <w:rPr>
                <w:noProof/>
                <w:color w:val="000000"/>
                <w:spacing w:val="-6"/>
              </w:rPr>
              <w:t xml:space="preserve">в письме под диктовку </w:t>
            </w:r>
            <w:r w:rsidR="00532C95" w:rsidRPr="00C5230A">
              <w:rPr>
                <w:noProof/>
                <w:color w:val="000000"/>
                <w:spacing w:val="-6"/>
              </w:rPr>
              <w:t>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iCs/>
              </w:rPr>
              <w:lastRenderedPageBreak/>
              <w:t>Умение фиксировать</w:t>
            </w:r>
            <w:r w:rsidRPr="00C5230A">
              <w:t xml:space="preserve"> случаи расхождения </w:t>
            </w:r>
            <w:r w:rsidRPr="00C5230A">
              <w:lastRenderedPageBreak/>
              <w:t>произношения и об</w:t>
            </w:r>
            <w:r w:rsidRPr="00C5230A">
              <w:t>о</w:t>
            </w:r>
            <w:r w:rsidRPr="00C5230A">
              <w:t>значения буквами согласных и гласных звуков. Умение пр</w:t>
            </w:r>
            <w:r w:rsidRPr="00C5230A">
              <w:t>и</w:t>
            </w:r>
            <w:r w:rsidRPr="00C5230A">
              <w:t xml:space="preserve">менять изученные правила при письме под диктовку.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Осознание языка как основного </w:t>
            </w:r>
            <w:r w:rsidRPr="00C5230A">
              <w:lastRenderedPageBreak/>
              <w:t>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выразительных средств русского языка.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color w:val="000000"/>
              </w:rPr>
            </w:pPr>
            <w:r w:rsidRPr="00C5230A">
              <w:lastRenderedPageBreak/>
              <w:t>Умение осущест</w:t>
            </w:r>
            <w:r w:rsidRPr="00C5230A">
              <w:t>в</w:t>
            </w:r>
            <w:r w:rsidRPr="00C5230A">
              <w:t>лять анализ объе</w:t>
            </w:r>
            <w:r w:rsidRPr="00C5230A">
              <w:t>к</w:t>
            </w:r>
            <w:r w:rsidRPr="00C5230A">
              <w:lastRenderedPageBreak/>
              <w:t>тов с выделением существенных пр</w:t>
            </w:r>
            <w:r w:rsidRPr="00C5230A">
              <w:t>и</w:t>
            </w:r>
            <w:r w:rsidRPr="00C5230A">
              <w:t>знаков.</w:t>
            </w:r>
          </w:p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15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Обозначение непарных твёрдых и мягких (шипящих) согласных.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cap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Выявить группы шипящих, непарных по твёрдости и мягкости: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ц, ж, ш; ч, щ.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spacing w:val="-6"/>
              </w:rPr>
            </w:pPr>
            <w:r w:rsidRPr="00C5230A">
              <w:rPr>
                <w:spacing w:val="-6"/>
              </w:rPr>
              <w:t>Умение наблюдать и выявлять сходство и различие звучания и написания гласных после шипящих в з</w:t>
            </w:r>
            <w:r w:rsidRPr="00C5230A">
              <w:rPr>
                <w:spacing w:val="-6"/>
              </w:rPr>
              <w:t>а</w:t>
            </w:r>
            <w:r w:rsidRPr="00C5230A">
              <w:rPr>
                <w:spacing w:val="-6"/>
              </w:rPr>
              <w:t>висимости от тверд</w:t>
            </w:r>
            <w:r w:rsidRPr="00C5230A">
              <w:rPr>
                <w:spacing w:val="-6"/>
              </w:rPr>
              <w:t>о</w:t>
            </w:r>
            <w:r w:rsidRPr="00C5230A">
              <w:rPr>
                <w:spacing w:val="-6"/>
              </w:rPr>
              <w:t>сти или мягкости с</w:t>
            </w:r>
            <w:r w:rsidRPr="00C5230A">
              <w:rPr>
                <w:spacing w:val="-6"/>
              </w:rPr>
              <w:t>о</w:t>
            </w:r>
            <w:r w:rsidRPr="00C5230A">
              <w:rPr>
                <w:spacing w:val="-6"/>
              </w:rPr>
              <w:t>гласного звука.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выразительных средств русского языка.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</w:rPr>
              <w:t>Умение находить, характеризовать, анализировать, сравнивать, класс</w:t>
            </w:r>
            <w:r w:rsidRPr="00C5230A">
              <w:rPr>
                <w:bCs/>
              </w:rPr>
              <w:t>и</w:t>
            </w:r>
            <w:r w:rsidRPr="00C5230A">
              <w:rPr>
                <w:bCs/>
              </w:rPr>
              <w:t>фицировать един</w:t>
            </w:r>
            <w:r w:rsidRPr="00C5230A">
              <w:rPr>
                <w:bCs/>
              </w:rPr>
              <w:t>и</w:t>
            </w:r>
            <w:r w:rsidRPr="00C5230A">
              <w:rPr>
                <w:bCs/>
              </w:rPr>
              <w:t>цы языка.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16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Г</w:t>
            </w:r>
            <w:r w:rsidR="004C6B33">
              <w:rPr>
                <w:noProof/>
                <w:color w:val="000000"/>
              </w:rPr>
              <w:t>ласные после шипящих согласных.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Провести наблюдение над употреблением гласных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 xml:space="preserve"> е, и</w:t>
            </w:r>
            <w:r w:rsidRPr="00C5230A">
              <w:rPr>
                <w:noProof/>
                <w:color w:val="000000"/>
              </w:rPr>
              <w:t xml:space="preserve"> после непарных твёрдых шипящих; над употреблением гласных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а, у</w:t>
            </w:r>
            <w:r w:rsidRPr="00C5230A">
              <w:rPr>
                <w:noProof/>
                <w:color w:val="000000"/>
              </w:rPr>
              <w:t xml:space="preserve"> после непарных мягких шипящих согласных.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iCs/>
              </w:rPr>
              <w:t>Обнаруживать ор</w:t>
            </w:r>
            <w:r w:rsidRPr="00C5230A">
              <w:rPr>
                <w:iCs/>
              </w:rPr>
              <w:t>и</w:t>
            </w:r>
            <w:r w:rsidRPr="00C5230A">
              <w:rPr>
                <w:iCs/>
              </w:rPr>
              <w:t>ентировочные пр</w:t>
            </w:r>
            <w:r w:rsidRPr="00C5230A">
              <w:rPr>
                <w:iCs/>
              </w:rPr>
              <w:t>и</w:t>
            </w:r>
            <w:r w:rsidRPr="00C5230A">
              <w:rPr>
                <w:iCs/>
              </w:rPr>
              <w:t>знаки,</w:t>
            </w:r>
            <w:r w:rsidRPr="00C5230A">
              <w:t xml:space="preserve"> обеспечива</w:t>
            </w:r>
            <w:r w:rsidRPr="00C5230A">
              <w:t>ю</w:t>
            </w:r>
            <w:r w:rsidRPr="00C5230A">
              <w:t>щие припоминание и обобщение изуче</w:t>
            </w:r>
            <w:r w:rsidRPr="00C5230A">
              <w:t>н</w:t>
            </w:r>
            <w:r w:rsidRPr="00C5230A">
              <w:t>ных правил об об</w:t>
            </w:r>
            <w:r w:rsidRPr="00C5230A">
              <w:t>о</w:t>
            </w:r>
            <w:r w:rsidRPr="00C5230A">
              <w:t>значении звуков на письме. Умение з</w:t>
            </w:r>
            <w:r w:rsidRPr="00C5230A">
              <w:t>а</w:t>
            </w:r>
            <w:r w:rsidRPr="00C5230A">
              <w:t xml:space="preserve">писывать гласные после шипящих с опорой на правило.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выразительных средств русского языка.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</w:rPr>
            </w:pPr>
            <w:r w:rsidRPr="00C5230A">
              <w:t>Умение осущест</w:t>
            </w:r>
            <w:r w:rsidRPr="00C5230A">
              <w:t>в</w:t>
            </w:r>
            <w:r w:rsidRPr="00C5230A">
              <w:t>лять анализ объе</w:t>
            </w:r>
            <w:r w:rsidRPr="00C5230A">
              <w:t>к</w:t>
            </w:r>
            <w:r w:rsidRPr="00C5230A">
              <w:t>тов с выделением существенных пр</w:t>
            </w:r>
            <w:r w:rsidRPr="00C5230A">
              <w:t>и</w:t>
            </w:r>
            <w:r w:rsidRPr="00C5230A">
              <w:t>знаков.</w:t>
            </w:r>
            <w:r w:rsidRPr="00C5230A">
              <w:rPr>
                <w:bCs/>
              </w:rPr>
              <w:t xml:space="preserve"> Умение форм</w:t>
            </w:r>
            <w:r w:rsidR="00532C95" w:rsidRPr="00C5230A">
              <w:rPr>
                <w:bCs/>
              </w:rPr>
              <w:t>улировать со</w:t>
            </w:r>
            <w:r w:rsidR="00532C95" w:rsidRPr="00C5230A">
              <w:rPr>
                <w:bCs/>
              </w:rPr>
              <w:t>б</w:t>
            </w:r>
            <w:r w:rsidR="00532C95" w:rsidRPr="00C5230A">
              <w:rPr>
                <w:bCs/>
              </w:rPr>
              <w:t xml:space="preserve">ственное мнение и </w:t>
            </w:r>
            <w:r w:rsidRPr="00C5230A">
              <w:rPr>
                <w:bCs/>
              </w:rPr>
              <w:t>позицию.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17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Обоз</w:t>
            </w:r>
            <w:r w:rsidR="00532C95" w:rsidRPr="00C5230A">
              <w:rPr>
                <w:noProof/>
                <w:color w:val="000000"/>
              </w:rPr>
              <w:t xml:space="preserve">начение парных звонких и глухих </w:t>
            </w:r>
            <w:r w:rsidR="004C6B33">
              <w:rPr>
                <w:noProof/>
                <w:color w:val="000000"/>
              </w:rPr>
              <w:t>согласных.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 xml:space="preserve">Повторить пары звонких и глухих согласных. Провести наблюдение над способностью звонких звуков оглушаться на конце слов и повторить приемы проверки таких </w:t>
            </w:r>
            <w:r w:rsidRPr="00C5230A">
              <w:rPr>
                <w:rFonts w:eastAsia="Calibri"/>
                <w:noProof/>
                <w:color w:val="000000"/>
              </w:rPr>
              <w:lastRenderedPageBreak/>
              <w:t>звуков.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Умение наблюдать и выявлять сходство и различие звучания парных согласных на конце слов, ос</w:t>
            </w:r>
            <w:r w:rsidRPr="00C5230A">
              <w:t>у</w:t>
            </w:r>
            <w:r w:rsidRPr="00C5230A">
              <w:t>ществлять подбор проверочных слов по выделенным призн</w:t>
            </w:r>
            <w:r w:rsidRPr="00C5230A">
              <w:t>а</w:t>
            </w:r>
            <w:r w:rsidRPr="00C5230A">
              <w:lastRenderedPageBreak/>
              <w:t xml:space="preserve">кам.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 анализир</w:t>
            </w:r>
            <w:r w:rsidRPr="00C5230A">
              <w:t>о</w:t>
            </w:r>
            <w:r w:rsidRPr="00C5230A">
              <w:t>вать объекты, выд</w:t>
            </w:r>
            <w:r w:rsidRPr="00C5230A">
              <w:t>е</w:t>
            </w:r>
            <w:r w:rsidRPr="00C5230A">
              <w:t>лять существенные признаки.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18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Обозначение на письме безуда</w:t>
            </w:r>
            <w:r w:rsidRPr="00C5230A">
              <w:t>р</w:t>
            </w:r>
            <w:r w:rsidRPr="00C5230A">
              <w:t xml:space="preserve">ных гласных </w:t>
            </w:r>
          </w:p>
          <w:p w:rsidR="00E64DD2" w:rsidRPr="00C5230A" w:rsidRDefault="004C6B33" w:rsidP="00B66F70">
            <w:pPr>
              <w:widowControl w:val="0"/>
              <w:spacing w:line="240" w:lineRule="atLeast"/>
            </w:pPr>
            <w:r>
              <w:t>звуков.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Повторить правило о безударн</w:t>
            </w:r>
            <w:r w:rsidR="00532C95" w:rsidRPr="00C5230A">
              <w:rPr>
                <w:noProof/>
                <w:color w:val="000000"/>
              </w:rPr>
              <w:t>ых гласных, проверяемых ударени</w:t>
            </w:r>
            <w:r w:rsidRPr="00C5230A">
              <w:rPr>
                <w:noProof/>
                <w:color w:val="000000"/>
              </w:rPr>
              <w:t>ем. Упражняться в выбо</w:t>
            </w:r>
            <w:r w:rsidR="00532C95" w:rsidRPr="00C5230A">
              <w:rPr>
                <w:noProof/>
                <w:color w:val="000000"/>
              </w:rPr>
              <w:t xml:space="preserve">ре </w:t>
            </w:r>
            <w:r w:rsidRPr="00C5230A">
              <w:rPr>
                <w:noProof/>
                <w:color w:val="000000"/>
              </w:rPr>
              <w:t>гласной по данным проверочным словам, подборе прове</w:t>
            </w:r>
            <w:r w:rsidR="00C0703E" w:rsidRPr="00C5230A">
              <w:rPr>
                <w:noProof/>
                <w:color w:val="000000"/>
              </w:rPr>
              <w:t>рочных слов с опорой на образ.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spacing w:val="-6"/>
              </w:rPr>
            </w:pPr>
            <w:r w:rsidRPr="00C5230A">
              <w:rPr>
                <w:spacing w:val="-6"/>
              </w:rPr>
              <w:t>Умение наблюдать и выявлять различие звучания безударных гласных и их записи буквами, осущест</w:t>
            </w:r>
            <w:r w:rsidRPr="00C5230A">
              <w:rPr>
                <w:spacing w:val="-6"/>
              </w:rPr>
              <w:t>в</w:t>
            </w:r>
            <w:r w:rsidRPr="00C5230A">
              <w:rPr>
                <w:spacing w:val="-6"/>
              </w:rPr>
              <w:t>лять подбор пров</w:t>
            </w:r>
            <w:r w:rsidRPr="00C5230A">
              <w:rPr>
                <w:spacing w:val="-6"/>
              </w:rPr>
              <w:t>е</w:t>
            </w:r>
            <w:r w:rsidRPr="00C5230A">
              <w:rPr>
                <w:spacing w:val="-6"/>
              </w:rPr>
              <w:t>рочных слов по выд</w:t>
            </w:r>
            <w:r w:rsidRPr="00C5230A">
              <w:rPr>
                <w:spacing w:val="-6"/>
              </w:rPr>
              <w:t>е</w:t>
            </w:r>
            <w:r w:rsidRPr="00C5230A">
              <w:rPr>
                <w:spacing w:val="-6"/>
              </w:rPr>
              <w:t>ленным признакам.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 осущест</w:t>
            </w:r>
            <w:r w:rsidRPr="00C5230A">
              <w:t>в</w:t>
            </w:r>
            <w:r w:rsidRPr="00C5230A">
              <w:t>лять подведение под понятие на о</w:t>
            </w:r>
            <w:r w:rsidRPr="00C5230A">
              <w:t>с</w:t>
            </w:r>
            <w:r w:rsidRPr="00C5230A">
              <w:t>нове распознавания объектов, их сущ</w:t>
            </w:r>
            <w:r w:rsidRPr="00C5230A">
              <w:t>е</w:t>
            </w:r>
            <w:r w:rsidRPr="00C5230A">
              <w:t>ственных признаков и синтеза.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19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Непроверяемые безударные гла</w:t>
            </w:r>
            <w:r w:rsidRPr="00C5230A">
              <w:t>с</w:t>
            </w:r>
            <w:r w:rsidRPr="00C5230A">
              <w:t xml:space="preserve">ные.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</w:rPr>
            </w:pPr>
            <w:r w:rsidRPr="00C5230A">
              <w:rPr>
                <w:bCs/>
              </w:rPr>
              <w:t>Контрольный</w:t>
            </w:r>
          </w:p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</w:rPr>
              <w:t>словарный ди</w:t>
            </w:r>
            <w:r w:rsidRPr="00C5230A">
              <w:rPr>
                <w:bCs/>
              </w:rPr>
              <w:t>к</w:t>
            </w:r>
            <w:r w:rsidR="00532C95" w:rsidRPr="00C5230A">
              <w:rPr>
                <w:bCs/>
              </w:rPr>
              <w:t>тант.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Учить обращаться к словарям при записи слов с безударными гласными, </w:t>
            </w:r>
            <w:r w:rsidRPr="00C5230A">
              <w:rPr>
                <w:bCs/>
                <w:noProof/>
                <w:color w:val="000000"/>
              </w:rPr>
              <w:t>непроверяемыми ударением</w:t>
            </w:r>
            <w:r w:rsidRPr="00C5230A">
              <w:rPr>
                <w:noProof/>
                <w:color w:val="000000"/>
              </w:rPr>
              <w:t>. Повторить слова из словаря, изученные в первом классе.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пользоваться имеющимися знан</w:t>
            </w:r>
            <w:r w:rsidRPr="00C5230A">
              <w:t>и</w:t>
            </w:r>
            <w:r w:rsidRPr="00C5230A">
              <w:t>ями для поиска в словаре и записи слов с непроверя</w:t>
            </w:r>
            <w:r w:rsidRPr="00C5230A">
              <w:t>е</w:t>
            </w:r>
            <w:r w:rsidRPr="00C5230A">
              <w:t>мыми написаниями.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 xml:space="preserve">Владение приемами поиска информации в словаре. 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532C95" w:rsidP="00B66F70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Слово как часть речи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20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4C6B33" w:rsidRDefault="00E64DD2" w:rsidP="00B66F70">
            <w:pPr>
              <w:widowControl w:val="0"/>
              <w:spacing w:line="240" w:lineRule="atLeast"/>
              <w:outlineLvl w:val="6"/>
              <w:rPr>
                <w:i/>
                <w:iCs/>
              </w:rPr>
            </w:pPr>
            <w:r w:rsidRPr="00C5230A">
              <w:rPr>
                <w:i/>
                <w:iCs/>
              </w:rPr>
              <w:t>Слова – названия предметов, пр</w:t>
            </w:r>
            <w:r w:rsidRPr="00C5230A">
              <w:rPr>
                <w:i/>
                <w:iCs/>
              </w:rPr>
              <w:t>и</w:t>
            </w:r>
            <w:r w:rsidR="004C6B33">
              <w:rPr>
                <w:i/>
                <w:iCs/>
              </w:rPr>
              <w:t>знаков, де</w:t>
            </w:r>
            <w:r w:rsidR="004C6B33">
              <w:rPr>
                <w:i/>
                <w:iCs/>
              </w:rPr>
              <w:t>й</w:t>
            </w:r>
            <w:r w:rsidR="004C6B33">
              <w:rPr>
                <w:i/>
                <w:iCs/>
              </w:rPr>
              <w:t>ствий.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Повторить с помощью опорной таблицы основные группы слов: названия предметов, их признаков, действий. Ввести синоними-ческие глаголы:«назы</w:t>
            </w:r>
            <w:r w:rsidR="00C0703E" w:rsidRPr="00C5230A">
              <w:rPr>
                <w:noProof/>
                <w:color w:val="000000"/>
              </w:rPr>
              <w:t xml:space="preserve">- </w:t>
            </w:r>
            <w:r w:rsidRPr="00C5230A">
              <w:rPr>
                <w:noProof/>
                <w:color w:val="000000"/>
              </w:rPr>
              <w:t xml:space="preserve">вать», «обозначать». </w:t>
            </w:r>
            <w:r w:rsidRPr="00C5230A">
              <w:rPr>
                <w:rFonts w:eastAsia="Calibri"/>
                <w:noProof/>
                <w:color w:val="000000"/>
              </w:rPr>
              <w:t>Учить использовать разные признаки при группировке слов (лексическое значение, общее значение).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пользоваться таблицей для анализа и обобщения свед</w:t>
            </w:r>
            <w:r w:rsidRPr="00C5230A">
              <w:t>е</w:t>
            </w:r>
            <w:r w:rsidRPr="00C5230A">
              <w:t xml:space="preserve">ний о частях речи.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выразительных средств русского языка.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сравнивать, обобщать, выделять существенные пр</w:t>
            </w:r>
            <w:r w:rsidRPr="00C5230A">
              <w:t>и</w:t>
            </w:r>
            <w:r w:rsidRPr="00C5230A">
              <w:t>знаки, исключать лишнее.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21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4C6B33" w:rsidRDefault="004C6B33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Слово и предложение.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4C6B33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Система</w:t>
            </w:r>
            <w:r w:rsidR="000B05B4" w:rsidRPr="00C5230A">
              <w:rPr>
                <w:noProof/>
                <w:color w:val="000000"/>
              </w:rPr>
              <w:t xml:space="preserve">тизировать признаки предложения. </w:t>
            </w:r>
            <w:r w:rsidRPr="00C5230A">
              <w:rPr>
                <w:noProof/>
                <w:color w:val="000000"/>
              </w:rPr>
              <w:t>Упражняться в составле</w:t>
            </w:r>
            <w:r w:rsidR="00C0703E" w:rsidRPr="00C5230A">
              <w:rPr>
                <w:noProof/>
                <w:color w:val="000000"/>
              </w:rPr>
              <w:t>нии пред</w:t>
            </w:r>
            <w:r w:rsidRPr="00C5230A">
              <w:rPr>
                <w:noProof/>
                <w:color w:val="000000"/>
              </w:rPr>
              <w:t>ложений с опорой на разного типа схемы, в произнесении пр</w:t>
            </w:r>
            <w:r w:rsidR="00EB3529" w:rsidRPr="00C5230A">
              <w:rPr>
                <w:noProof/>
                <w:color w:val="000000"/>
              </w:rPr>
              <w:t>ед</w:t>
            </w:r>
            <w:r w:rsidR="000B05B4" w:rsidRPr="00C5230A">
              <w:rPr>
                <w:noProof/>
                <w:color w:val="000000"/>
              </w:rPr>
              <w:t xml:space="preserve">ложений с разной интонацией в </w:t>
            </w:r>
            <w:r w:rsidRPr="00C5230A">
              <w:rPr>
                <w:noProof/>
                <w:color w:val="000000"/>
              </w:rPr>
              <w:t>зависимости от речевой зада</w:t>
            </w:r>
            <w:r w:rsidR="00EB3529" w:rsidRPr="00C5230A">
              <w:rPr>
                <w:noProof/>
                <w:color w:val="000000"/>
              </w:rPr>
              <w:t>ч</w:t>
            </w:r>
            <w:r w:rsidRPr="00C5230A">
              <w:rPr>
                <w:noProof/>
                <w:color w:val="000000"/>
              </w:rPr>
              <w:t>и, в употреблении большой буквы в нача</w:t>
            </w:r>
            <w:r w:rsidR="00C0703E" w:rsidRPr="00C5230A">
              <w:rPr>
                <w:noProof/>
                <w:color w:val="000000"/>
              </w:rPr>
              <w:t>ле и знаков препи</w:t>
            </w:r>
            <w:r w:rsidR="00EB3529" w:rsidRPr="00C5230A">
              <w:rPr>
                <w:noProof/>
                <w:color w:val="000000"/>
              </w:rPr>
              <w:t>нания в конце предложения,</w:t>
            </w:r>
            <w:r w:rsidRPr="00C5230A">
              <w:rPr>
                <w:noProof/>
                <w:color w:val="000000"/>
              </w:rPr>
              <w:t>связи слов с помощью предлогов.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системат</w:t>
            </w:r>
            <w:r w:rsidRPr="00C5230A">
              <w:t>и</w:t>
            </w:r>
            <w:r w:rsidRPr="00C5230A">
              <w:t>зировать признаки предложений, разб</w:t>
            </w:r>
            <w:r w:rsidRPr="00C5230A">
              <w:t>и</w:t>
            </w:r>
            <w:r w:rsidRPr="00C5230A">
              <w:t>рать схемы и подб</w:t>
            </w:r>
            <w:r w:rsidRPr="00C5230A">
              <w:t>и</w:t>
            </w:r>
            <w:r w:rsidRPr="00C5230A">
              <w:t>рать, составлять  предложения по з</w:t>
            </w:r>
            <w:r w:rsidRPr="00C5230A">
              <w:t>а</w:t>
            </w:r>
            <w:r w:rsidRPr="00C5230A">
              <w:t xml:space="preserve">данным параметрам.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Способность анал</w:t>
            </w:r>
            <w:r w:rsidRPr="00C5230A">
              <w:t>и</w:t>
            </w:r>
            <w:r w:rsidRPr="00C5230A">
              <w:t>зировать, выделять ошибки, вносить коррективы. Пон</w:t>
            </w:r>
            <w:r w:rsidRPr="00C5230A">
              <w:t>и</w:t>
            </w:r>
            <w:r w:rsidRPr="00C5230A">
              <w:t>мание важности с</w:t>
            </w:r>
            <w:r w:rsidRPr="00C5230A">
              <w:t>о</w:t>
            </w:r>
            <w:r w:rsidRPr="00C5230A">
              <w:t>блюдения правил коммуникации, умение анализир</w:t>
            </w:r>
            <w:r w:rsidRPr="00C5230A">
              <w:t>о</w:t>
            </w:r>
            <w:r w:rsidRPr="00C5230A">
              <w:t>вать чужие посту</w:t>
            </w:r>
            <w:r w:rsidRPr="00C5230A">
              <w:t>п</w:t>
            </w:r>
            <w:r w:rsidRPr="00C5230A">
              <w:t>ки и делать выводы, формирование ко</w:t>
            </w:r>
            <w:r w:rsidRPr="00C5230A">
              <w:t>м</w:t>
            </w:r>
            <w:r w:rsidRPr="00C5230A">
              <w:t>муникативной кул</w:t>
            </w:r>
            <w:r w:rsidRPr="00C5230A">
              <w:t>ь</w:t>
            </w:r>
            <w:r w:rsidRPr="00C5230A">
              <w:t>туры.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22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</w:rPr>
            </w:pPr>
            <w:r w:rsidRPr="00C5230A">
              <w:rPr>
                <w:b/>
                <w:bCs/>
              </w:rPr>
              <w:t xml:space="preserve">Проверочная работа </w:t>
            </w:r>
            <w:r w:rsidRPr="00C5230A">
              <w:rPr>
                <w:bCs/>
              </w:rPr>
              <w:t>по теме «Повторение изученного в первом классе».</w:t>
            </w:r>
          </w:p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</w:rPr>
              <w:t>Анализ и ко</w:t>
            </w:r>
            <w:r w:rsidRPr="00C5230A">
              <w:rPr>
                <w:bCs/>
              </w:rPr>
              <w:t>р</w:t>
            </w:r>
            <w:r w:rsidRPr="00C5230A">
              <w:rPr>
                <w:bCs/>
              </w:rPr>
              <w:t>рекция.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контроля, оценки и коррекции знаний.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Проверка усвоения материала. Анализ ошибок.</w:t>
            </w:r>
          </w:p>
        </w:tc>
        <w:tc>
          <w:tcPr>
            <w:tcW w:w="8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применять полученные знания в самостоятельной р</w:t>
            </w:r>
            <w:r w:rsidRPr="00C5230A">
              <w:t>а</w:t>
            </w:r>
            <w:r w:rsidRPr="00C5230A">
              <w:t>боте.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контрол</w:t>
            </w:r>
            <w:r w:rsidRPr="00C5230A">
              <w:t>и</w:t>
            </w:r>
            <w:r w:rsidRPr="00C5230A">
              <w:t>ровать свои де</w:t>
            </w:r>
            <w:r w:rsidRPr="00C5230A">
              <w:t>й</w:t>
            </w:r>
            <w:r w:rsidRPr="00C5230A">
              <w:t>ствия в процессе написания пров</w:t>
            </w:r>
            <w:r w:rsidRPr="00C5230A">
              <w:t>е</w:t>
            </w:r>
            <w:r w:rsidRPr="00C5230A">
              <w:t>рочной работы.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B66F70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Предложение и текст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t>23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4C6B33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Предложение и текст.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B66F70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>Повторить признаки текста в отличие от набора</w:t>
            </w:r>
            <w:r w:rsidRPr="00C5230A">
              <w:rPr>
                <w:noProof/>
                <w:color w:val="000000"/>
              </w:rPr>
              <w:t xml:space="preserve"> отдельных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предложений. Упражняться в делении текста на предложения, в сос</w:t>
            </w:r>
            <w:r w:rsidR="000B05B4" w:rsidRPr="00C5230A">
              <w:rPr>
                <w:noProof/>
                <w:color w:val="000000"/>
              </w:rPr>
              <w:t>тавлении текста из предложений.</w:t>
            </w:r>
          </w:p>
        </w:tc>
        <w:tc>
          <w:tcPr>
            <w:tcW w:w="8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различий между предложением и текстом, выделение существенных пр</w:t>
            </w:r>
            <w:r w:rsidRPr="00C5230A">
              <w:t>и</w:t>
            </w:r>
            <w:r w:rsidRPr="00C5230A">
              <w:t>знаков текста как п</w:t>
            </w:r>
            <w:r w:rsidRPr="00C5230A">
              <w:t>о</w:t>
            </w:r>
            <w:r w:rsidRPr="00C5230A">
              <w:t>следовательности предложений, св</w:t>
            </w:r>
            <w:r w:rsidRPr="00C5230A">
              <w:t>я</w:t>
            </w:r>
            <w:r w:rsidRPr="00C5230A">
              <w:t xml:space="preserve">занных по смыслу.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языковые сре</w:t>
            </w:r>
            <w:r w:rsidRPr="00C5230A">
              <w:t>д</w:t>
            </w:r>
            <w:r w:rsidRPr="00C5230A">
              <w:t>ства, выделять с</w:t>
            </w:r>
            <w:r w:rsidRPr="00C5230A">
              <w:t>у</w:t>
            </w:r>
            <w:r w:rsidRPr="00C5230A">
              <w:t>щественные пр</w:t>
            </w:r>
            <w:r w:rsidRPr="00C5230A">
              <w:t>и</w:t>
            </w:r>
            <w:r w:rsidRPr="00C5230A">
              <w:t>знаки, классифиц</w:t>
            </w:r>
            <w:r w:rsidRPr="00C5230A">
              <w:t>и</w:t>
            </w:r>
            <w:r w:rsidRPr="00C5230A">
              <w:t>ровать и обобщать. Адекватно испол</w:t>
            </w:r>
            <w:r w:rsidRPr="00C5230A">
              <w:t>ь</w:t>
            </w:r>
            <w:r w:rsidRPr="00C5230A">
              <w:t>зовать речевые средства для реш</w:t>
            </w:r>
            <w:r w:rsidRPr="00C5230A">
              <w:t>е</w:t>
            </w:r>
            <w:r w:rsidRPr="00C5230A">
              <w:lastRenderedPageBreak/>
              <w:t>ния коммуникати</w:t>
            </w:r>
            <w:r w:rsidRPr="00C5230A">
              <w:t>в</w:t>
            </w:r>
            <w:r w:rsidRPr="00C5230A">
              <w:t>ных задач.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532C95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24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  <w:rPr>
                <w:color w:val="FF0000"/>
              </w:rPr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Развитие речи.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Сочинение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«Письмо Деду</w:t>
            </w:r>
          </w:p>
          <w:p w:rsidR="00E64DD2" w:rsidRPr="00C5230A" w:rsidRDefault="00B66F70" w:rsidP="00B66F70">
            <w:pPr>
              <w:widowControl w:val="0"/>
              <w:spacing w:line="240" w:lineRule="atLeast"/>
              <w:rPr>
                <w:noProof/>
              </w:rPr>
            </w:pPr>
            <w:r>
              <w:rPr>
                <w:noProof/>
              </w:rPr>
              <w:t>Морозу о лете».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менения знаний, умений и 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Формировать умение составлять текст о лете (устно и письменно) на основе наблюдения, воображения (по аналогии с сюжетом мультфильма «Дед Мороз и лето»). </w:t>
            </w:r>
          </w:p>
        </w:tc>
        <w:tc>
          <w:tcPr>
            <w:tcW w:w="8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составлять текст с опорой на р</w:t>
            </w:r>
            <w:r w:rsidRPr="00C5230A">
              <w:t>и</w:t>
            </w:r>
            <w:r w:rsidRPr="00C5230A">
              <w:t>сунки и собственный опыт с соблюдением правил построения текстового высказ</w:t>
            </w:r>
            <w:r w:rsidRPr="00C5230A">
              <w:t>ы</w:t>
            </w:r>
            <w:r w:rsidRPr="00C5230A">
              <w:t>вания и записи пре</w:t>
            </w:r>
            <w:r w:rsidRPr="00C5230A">
              <w:t>д</w:t>
            </w:r>
            <w:r w:rsidRPr="00C5230A">
              <w:t xml:space="preserve">ложений.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выразительных средств русского языка.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строить м</w:t>
            </w:r>
            <w:r w:rsidRPr="00C5230A">
              <w:t>о</w:t>
            </w:r>
            <w:r w:rsidRPr="00C5230A">
              <w:t>нологические в</w:t>
            </w:r>
            <w:r w:rsidRPr="00C5230A">
              <w:t>ы</w:t>
            </w:r>
            <w:r w:rsidRPr="00C5230A">
              <w:t>сказывания, форм</w:t>
            </w:r>
            <w:r w:rsidRPr="00C5230A">
              <w:t>у</w:t>
            </w:r>
            <w:r w:rsidRPr="00C5230A">
              <w:t>лировать собстве</w:t>
            </w:r>
            <w:r w:rsidRPr="00C5230A">
              <w:t>н</w:t>
            </w:r>
            <w:r w:rsidRPr="00C5230A">
              <w:t>ное мнение, оцен</w:t>
            </w:r>
            <w:r w:rsidRPr="00C5230A">
              <w:t>и</w:t>
            </w:r>
            <w:r w:rsidRPr="00C5230A">
              <w:t>вать правильность выполнения де</w:t>
            </w:r>
            <w:r w:rsidRPr="00C5230A">
              <w:t>й</w:t>
            </w:r>
            <w:r w:rsidRPr="00C5230A">
              <w:t xml:space="preserve">ствий.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25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B66F70" w:rsidRDefault="004F1338" w:rsidP="00B66F70">
            <w:pPr>
              <w:widowControl w:val="0"/>
              <w:spacing w:line="240" w:lineRule="atLeast"/>
              <w:rPr>
                <w:bCs/>
              </w:rPr>
            </w:pPr>
            <w:r w:rsidRPr="00C5230A">
              <w:rPr>
                <w:bCs/>
              </w:rPr>
              <w:t>Контрольный диктант. «</w:t>
            </w:r>
            <w:r w:rsidR="00E64DD2" w:rsidRPr="00C5230A">
              <w:rPr>
                <w:bCs/>
              </w:rPr>
              <w:t>Пров</w:t>
            </w:r>
            <w:r w:rsidR="00E64DD2" w:rsidRPr="00C5230A">
              <w:rPr>
                <w:bCs/>
              </w:rPr>
              <w:t>е</w:t>
            </w:r>
            <w:r w:rsidR="00E64DD2" w:rsidRPr="00C5230A">
              <w:rPr>
                <w:bCs/>
              </w:rPr>
              <w:t>ряемые и непр</w:t>
            </w:r>
            <w:r w:rsidR="00E64DD2" w:rsidRPr="00C5230A">
              <w:rPr>
                <w:bCs/>
              </w:rPr>
              <w:t>о</w:t>
            </w:r>
            <w:r w:rsidR="00E64DD2" w:rsidRPr="00C5230A">
              <w:rPr>
                <w:bCs/>
              </w:rPr>
              <w:t>веряе</w:t>
            </w:r>
            <w:r w:rsidR="00B66F70">
              <w:rPr>
                <w:bCs/>
              </w:rPr>
              <w:t>м</w:t>
            </w:r>
            <w:r w:rsidR="00E64DD2" w:rsidRPr="00C5230A">
              <w:rPr>
                <w:bCs/>
              </w:rPr>
              <w:t>ые</w:t>
            </w:r>
            <w:r w:rsidR="00B66F70">
              <w:rPr>
                <w:bCs/>
              </w:rPr>
              <w:t xml:space="preserve"> бе</w:t>
            </w:r>
            <w:r w:rsidR="00B66F70">
              <w:rPr>
                <w:bCs/>
              </w:rPr>
              <w:t>з</w:t>
            </w:r>
            <w:r w:rsidR="00B66F70">
              <w:rPr>
                <w:bCs/>
              </w:rPr>
              <w:t>удар</w:t>
            </w:r>
            <w:r w:rsidR="00E64DD2" w:rsidRPr="00C5230A">
              <w:rPr>
                <w:bCs/>
              </w:rPr>
              <w:t>ные гла</w:t>
            </w:r>
            <w:r w:rsidR="00E64DD2" w:rsidRPr="00C5230A">
              <w:rPr>
                <w:bCs/>
              </w:rPr>
              <w:t>с</w:t>
            </w:r>
            <w:r w:rsidR="00E64DD2" w:rsidRPr="00C5230A">
              <w:rPr>
                <w:bCs/>
              </w:rPr>
              <w:t>ные».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контроля, оценки и коррекции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Проверить уровень усвоения и применения умений и навыков по изученным темам, необходимых для письма текста под диктовку.</w:t>
            </w:r>
          </w:p>
        </w:tc>
        <w:tc>
          <w:tcPr>
            <w:tcW w:w="8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применять полученные знания в самостоятельной р</w:t>
            </w:r>
            <w:r w:rsidRPr="00C5230A">
              <w:t>а</w:t>
            </w:r>
            <w:r w:rsidRPr="00C5230A">
              <w:t>боте; навык грамо</w:t>
            </w:r>
            <w:r w:rsidRPr="00C5230A">
              <w:t>т</w:t>
            </w:r>
            <w:r w:rsidRPr="00C5230A">
              <w:t>ного письма с с</w:t>
            </w:r>
            <w:r w:rsidRPr="00C5230A">
              <w:t>о</w:t>
            </w:r>
            <w:r w:rsidRPr="00C5230A">
              <w:t>блюдением изуче</w:t>
            </w:r>
            <w:r w:rsidRPr="00C5230A">
              <w:t>н</w:t>
            </w:r>
            <w:r w:rsidRPr="00C5230A">
              <w:t xml:space="preserve">ных правил при письме под диктовку.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контрол</w:t>
            </w:r>
            <w:r w:rsidRPr="00C5230A">
              <w:t>и</w:t>
            </w:r>
            <w:r w:rsidRPr="00C5230A">
              <w:t>ровать свои де</w:t>
            </w:r>
            <w:r w:rsidRPr="00C5230A">
              <w:t>й</w:t>
            </w:r>
            <w:r w:rsidRPr="00C5230A">
              <w:t>ствия в процессе написания пров</w:t>
            </w:r>
            <w:r w:rsidRPr="00C5230A">
              <w:t>е</w:t>
            </w:r>
            <w:r w:rsidRPr="00C5230A">
              <w:t>рочной работы.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26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 xml:space="preserve">Анализ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 xml:space="preserve">ошибок. </w:t>
            </w:r>
          </w:p>
          <w:p w:rsidR="00E64DD2" w:rsidRPr="00C5230A" w:rsidRDefault="00B66F70" w:rsidP="00B66F70">
            <w:pPr>
              <w:widowControl w:val="0"/>
              <w:spacing w:line="240" w:lineRule="atLeast"/>
            </w:pPr>
            <w:r>
              <w:t xml:space="preserve">Коррекция.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</w:t>
            </w:r>
            <w:r w:rsidRPr="00C5230A">
              <w:rPr>
                <w:bCs/>
                <w:i/>
              </w:rPr>
              <w:t>р</w:t>
            </w:r>
            <w:r w:rsidRPr="00C5230A">
              <w:rPr>
                <w:bCs/>
                <w:i/>
              </w:rPr>
              <w:t>рекции знаний и умений.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Провести работу над типичными ошибками, закрепить изученные правила. </w:t>
            </w:r>
          </w:p>
        </w:tc>
        <w:tc>
          <w:tcPr>
            <w:tcW w:w="8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 xml:space="preserve">Умение оценивать свою деятельность, применять изученные правила при работе с ошибками.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 xml:space="preserve">вать и оценивать результаты своей деятельности. 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27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C5230A">
            <w:pPr>
              <w:widowControl w:val="0"/>
              <w:spacing w:line="240" w:lineRule="atLeast"/>
              <w:jc w:val="both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«Школа грам</w:t>
            </w:r>
            <w:r w:rsidRPr="00C5230A">
              <w:t>о</w:t>
            </w:r>
            <w:r w:rsidRPr="00C5230A">
              <w:t xml:space="preserve">тея». Интонация предложений.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Словарный ди</w:t>
            </w:r>
            <w:r w:rsidRPr="00C5230A">
              <w:t>к</w:t>
            </w:r>
            <w:r w:rsidRPr="00C5230A">
              <w:t>тант.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</w:t>
            </w:r>
            <w:r w:rsidR="004F1338" w:rsidRPr="00C5230A">
              <w:rPr>
                <w:noProof/>
                <w:color w:val="000000"/>
              </w:rPr>
              <w:t xml:space="preserve">овторить слова с непроверяемыми </w:t>
            </w:r>
            <w:r w:rsidRPr="00C5230A">
              <w:rPr>
                <w:noProof/>
                <w:color w:val="000000"/>
              </w:rPr>
              <w:t xml:space="preserve">написаниями, упражняться в правильном построении и записи предложений, текстов. </w:t>
            </w:r>
          </w:p>
        </w:tc>
        <w:tc>
          <w:tcPr>
            <w:tcW w:w="8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классифиц</w:t>
            </w:r>
            <w:r w:rsidRPr="00C5230A">
              <w:t>и</w:t>
            </w:r>
            <w:r w:rsidRPr="00C5230A">
              <w:t>ровать слова по с</w:t>
            </w:r>
            <w:r w:rsidRPr="00C5230A">
              <w:t>у</w:t>
            </w:r>
            <w:r w:rsidRPr="00C5230A">
              <w:t>щественным призн</w:t>
            </w:r>
            <w:r w:rsidRPr="00C5230A">
              <w:t>а</w:t>
            </w:r>
            <w:r w:rsidRPr="00C5230A">
              <w:t>кам, пользоваться изученными прав</w:t>
            </w:r>
            <w:r w:rsidRPr="00C5230A">
              <w:t>и</w:t>
            </w:r>
            <w:r w:rsidRPr="00C5230A">
              <w:t xml:space="preserve">лами.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Формирование навыков сам</w:t>
            </w:r>
            <w:r w:rsidRPr="00C5230A">
              <w:t>о</w:t>
            </w:r>
            <w:r w:rsidRPr="00C5230A">
              <w:t>контроля, умения оценивать свою д</w:t>
            </w:r>
            <w:r w:rsidRPr="00C5230A">
              <w:t>е</w:t>
            </w:r>
            <w:r w:rsidRPr="00C5230A">
              <w:t>ятельность и вн</w:t>
            </w:r>
            <w:r w:rsidRPr="00C5230A">
              <w:t>о</w:t>
            </w:r>
            <w:r w:rsidRPr="00C5230A">
              <w:t xml:space="preserve">сить коррективы. 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4F1338" w:rsidP="00B66F70">
            <w:pPr>
              <w:widowControl w:val="0"/>
              <w:spacing w:line="240" w:lineRule="atLeast"/>
              <w:jc w:val="center"/>
              <w:rPr>
                <w:highlight w:val="yellow"/>
              </w:rPr>
            </w:pPr>
            <w:r w:rsidRPr="00C5230A">
              <w:rPr>
                <w:b/>
                <w:bCs/>
              </w:rPr>
              <w:t>Речевое общение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B66F70">
            <w:pPr>
              <w:widowControl w:val="0"/>
              <w:spacing w:line="240" w:lineRule="atLeast"/>
              <w:jc w:val="center"/>
              <w:rPr>
                <w:highlight w:val="yellow"/>
              </w:rPr>
            </w:pPr>
            <w:r w:rsidRPr="00C5230A">
              <w:rPr>
                <w:b/>
                <w:bCs/>
              </w:rPr>
              <w:t>Круг сведений о речи как основе формирования речевых умений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28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A57126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Правила общения. Правильность в</w:t>
            </w:r>
            <w:r w:rsidR="00A57126">
              <w:rPr>
                <w:noProof/>
                <w:color w:val="000000"/>
              </w:rPr>
              <w:t>ыражения мыслей, чистота речи.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Формировать у учащихся понимание важности соблюдения правил общения, чистоты и правильнос</w:t>
            </w:r>
            <w:r w:rsidR="00EB3529" w:rsidRPr="00C5230A">
              <w:rPr>
                <w:noProof/>
                <w:color w:val="000000"/>
              </w:rPr>
              <w:t>ти речи. Учить анализировать ситуации, выяв</w:t>
            </w:r>
            <w:r w:rsidRPr="00C5230A">
              <w:rPr>
                <w:noProof/>
                <w:color w:val="000000"/>
              </w:rPr>
              <w:t>лять причины непонимания</w:t>
            </w:r>
            <w:r w:rsidR="000B05B4" w:rsidRPr="00C5230A">
              <w:rPr>
                <w:noProof/>
                <w:color w:val="000000"/>
              </w:rPr>
              <w:t xml:space="preserve"> людьми информации при устном и </w:t>
            </w:r>
            <w:r w:rsidRPr="00C5230A">
              <w:rPr>
                <w:noProof/>
                <w:color w:val="000000"/>
              </w:rPr>
              <w:t>письменном общении.</w:t>
            </w:r>
          </w:p>
        </w:tc>
        <w:tc>
          <w:tcPr>
            <w:tcW w:w="8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речевые ситу</w:t>
            </w:r>
            <w:r w:rsidRPr="00C5230A">
              <w:t>а</w:t>
            </w:r>
            <w:r w:rsidRPr="00C5230A">
              <w:t>ции и выделять ош</w:t>
            </w:r>
            <w:r w:rsidRPr="00C5230A">
              <w:t>и</w:t>
            </w:r>
            <w:r w:rsidRPr="00C5230A">
              <w:t>бочные и верные особенности повед</w:t>
            </w:r>
            <w:r w:rsidRPr="00C5230A">
              <w:t>е</w:t>
            </w:r>
            <w:r w:rsidRPr="00C5230A">
              <w:t>ния и общения, пр</w:t>
            </w:r>
            <w:r w:rsidRPr="00C5230A">
              <w:t>и</w:t>
            </w:r>
            <w:r w:rsidRPr="00C5230A">
              <w:t>менять правила пов</w:t>
            </w:r>
            <w:r w:rsidRPr="00C5230A">
              <w:t>е</w:t>
            </w:r>
            <w:r w:rsidRPr="00C5230A">
              <w:t xml:space="preserve">дения в общении с собеседниками.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строить корректные мон</w:t>
            </w:r>
            <w:r w:rsidRPr="00C5230A">
              <w:t>о</w:t>
            </w:r>
            <w:r w:rsidRPr="00C5230A">
              <w:t>логические выск</w:t>
            </w:r>
            <w:r w:rsidRPr="00C5230A">
              <w:t>а</w:t>
            </w:r>
            <w:r w:rsidRPr="00C5230A">
              <w:t>зывания, владеть правилами диалог</w:t>
            </w:r>
            <w:r w:rsidRPr="00C5230A">
              <w:t>и</w:t>
            </w:r>
            <w:r w:rsidRPr="00C5230A">
              <w:t>ческой речи, ко</w:t>
            </w:r>
            <w:r w:rsidRPr="00C5230A">
              <w:t>н</w:t>
            </w:r>
            <w:r w:rsidRPr="00C5230A">
              <w:t>тролировать свои речевые действия.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29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 xml:space="preserve">Правила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общения. Ув</w:t>
            </w:r>
            <w:r w:rsidRPr="00C5230A">
              <w:t>а</w:t>
            </w:r>
            <w:r w:rsidRPr="00C5230A">
              <w:t>жение к собесе</w:t>
            </w:r>
            <w:r w:rsidRPr="00C5230A">
              <w:t>д</w:t>
            </w:r>
            <w:r w:rsidRPr="00C5230A">
              <w:t>ни</w:t>
            </w:r>
            <w:r w:rsidR="004F1338" w:rsidRPr="00C5230A">
              <w:t xml:space="preserve">ку.  </w:t>
            </w:r>
            <w:r w:rsidRPr="00C5230A">
              <w:t xml:space="preserve">Правила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в</w:t>
            </w:r>
            <w:r w:rsidR="00A57126">
              <w:t>ежливости.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Формировать у учащихся понимание важности уважения к собеседнику, </w:t>
            </w:r>
            <w:r w:rsidRPr="00C5230A">
              <w:rPr>
                <w:rFonts w:eastAsia="Calibri"/>
                <w:noProof/>
                <w:color w:val="000000"/>
              </w:rPr>
              <w:t xml:space="preserve">систематизировать имеющиеся у детей знания о </w:t>
            </w:r>
            <w:r w:rsidR="00EB3529" w:rsidRPr="00C5230A">
              <w:rPr>
                <w:rFonts w:eastAsia="Calibri"/>
                <w:noProof/>
                <w:color w:val="000000"/>
              </w:rPr>
              <w:t>правилах (словах, жестах) этике</w:t>
            </w:r>
            <w:r w:rsidRPr="00C5230A">
              <w:rPr>
                <w:rFonts w:eastAsia="Calibri"/>
                <w:noProof/>
                <w:color w:val="000000"/>
              </w:rPr>
              <w:t>та в ситуациях привет</w:t>
            </w:r>
            <w:r w:rsidR="00C0703E" w:rsidRPr="00C5230A">
              <w:rPr>
                <w:rFonts w:eastAsia="Calibri"/>
                <w:noProof/>
                <w:color w:val="000000"/>
              </w:rPr>
              <w:t>ствия, прощания, просьбы,</w:t>
            </w:r>
            <w:r w:rsidR="00A57126">
              <w:rPr>
                <w:rFonts w:eastAsia="Calibri"/>
                <w:noProof/>
                <w:color w:val="000000"/>
              </w:rPr>
              <w:t>благодарности</w:t>
            </w:r>
          </w:p>
        </w:tc>
        <w:tc>
          <w:tcPr>
            <w:tcW w:w="8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речевые ситу</w:t>
            </w:r>
            <w:r w:rsidRPr="00C5230A">
              <w:t>а</w:t>
            </w:r>
            <w:r w:rsidRPr="00C5230A">
              <w:t>ции и выделять ош</w:t>
            </w:r>
            <w:r w:rsidRPr="00C5230A">
              <w:t>и</w:t>
            </w:r>
            <w:r w:rsidRPr="00C5230A">
              <w:t>бочные и верные особенности повед</w:t>
            </w:r>
            <w:r w:rsidRPr="00C5230A">
              <w:t>е</w:t>
            </w:r>
            <w:r w:rsidRPr="00C5230A">
              <w:t>ния и общения, пр</w:t>
            </w:r>
            <w:r w:rsidRPr="00C5230A">
              <w:t>и</w:t>
            </w:r>
            <w:r w:rsidRPr="00C5230A">
              <w:t>менять правила пов</w:t>
            </w:r>
            <w:r w:rsidRPr="00C5230A">
              <w:t>е</w:t>
            </w:r>
            <w:r w:rsidRPr="00C5230A">
              <w:t xml:space="preserve">дения в общении с собеседниками. </w:t>
            </w:r>
          </w:p>
        </w:tc>
        <w:tc>
          <w:tcPr>
            <w:tcW w:w="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строить корректные мон</w:t>
            </w:r>
            <w:r w:rsidRPr="00C5230A">
              <w:t>о</w:t>
            </w:r>
            <w:r w:rsidRPr="00C5230A">
              <w:t>логические выск</w:t>
            </w:r>
            <w:r w:rsidRPr="00C5230A">
              <w:t>а</w:t>
            </w:r>
            <w:r w:rsidRPr="00C5230A">
              <w:t>зывания, владеть правилами диалог</w:t>
            </w:r>
            <w:r w:rsidRPr="00C5230A">
              <w:t>и</w:t>
            </w:r>
            <w:r w:rsidRPr="00C5230A">
              <w:t>ческой речи, ко</w:t>
            </w:r>
            <w:r w:rsidRPr="00C5230A">
              <w:t>н</w:t>
            </w:r>
            <w:r w:rsidRPr="00C5230A">
              <w:t>тролировать свои речевые действия.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B66F70">
            <w:pPr>
              <w:widowControl w:val="0"/>
              <w:spacing w:line="240" w:lineRule="atLeast"/>
              <w:jc w:val="center"/>
              <w:rPr>
                <w:highlight w:val="yellow"/>
              </w:rPr>
            </w:pPr>
            <w:r w:rsidRPr="00C5230A">
              <w:rPr>
                <w:b/>
                <w:bCs/>
              </w:rPr>
              <w:t xml:space="preserve">Язык </w:t>
            </w:r>
            <w:r w:rsidR="004F1338" w:rsidRPr="00C5230A">
              <w:rPr>
                <w:b/>
                <w:bCs/>
              </w:rPr>
              <w:t>как средство общения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B66F70">
            <w:pPr>
              <w:widowControl w:val="0"/>
              <w:spacing w:line="240" w:lineRule="atLeast"/>
              <w:jc w:val="center"/>
              <w:rPr>
                <w:highlight w:val="yellow"/>
              </w:rPr>
            </w:pPr>
            <w:r w:rsidRPr="00C5230A">
              <w:rPr>
                <w:b/>
                <w:bCs/>
              </w:rPr>
              <w:t>Слово и его значение</w:t>
            </w:r>
            <w:r w:rsidR="00A57126">
              <w:rPr>
                <w:b/>
                <w:bCs/>
              </w:rPr>
              <w:t xml:space="preserve"> </w:t>
            </w:r>
            <w:r w:rsidRPr="00C5230A">
              <w:rPr>
                <w:b/>
              </w:rPr>
              <w:t>(</w:t>
            </w:r>
            <w:r w:rsidRPr="00C5230A">
              <w:rPr>
                <w:b/>
                <w:iCs/>
              </w:rPr>
              <w:t>лексика</w:t>
            </w:r>
            <w:r w:rsidRPr="00C5230A">
              <w:rPr>
                <w:b/>
              </w:rPr>
              <w:t>)</w:t>
            </w:r>
          </w:p>
        </w:tc>
      </w:tr>
      <w:tr w:rsidR="00B66F70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30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outlineLvl w:val="6"/>
              <w:rPr>
                <w:iCs/>
              </w:rPr>
            </w:pPr>
            <w:r w:rsidRPr="00C5230A">
              <w:rPr>
                <w:iCs/>
              </w:rPr>
              <w:t>Лексическое</w:t>
            </w:r>
          </w:p>
          <w:p w:rsidR="00E64DD2" w:rsidRPr="00B66F70" w:rsidRDefault="00E64DD2" w:rsidP="00B66F70">
            <w:pPr>
              <w:widowControl w:val="0"/>
              <w:spacing w:line="240" w:lineRule="atLeast"/>
              <w:outlineLvl w:val="6"/>
              <w:rPr>
                <w:iCs/>
              </w:rPr>
            </w:pPr>
            <w:r w:rsidRPr="00C5230A">
              <w:rPr>
                <w:iCs/>
              </w:rPr>
              <w:t>значение слова. Прямое знач</w:t>
            </w:r>
            <w:r w:rsidRPr="00C5230A">
              <w:rPr>
                <w:iCs/>
              </w:rPr>
              <w:t>е</w:t>
            </w:r>
            <w:r w:rsidRPr="00C5230A">
              <w:rPr>
                <w:iCs/>
              </w:rPr>
              <w:t>ние. Многозна</w:t>
            </w:r>
            <w:r w:rsidRPr="00C5230A">
              <w:rPr>
                <w:iCs/>
              </w:rPr>
              <w:t>ч</w:t>
            </w:r>
            <w:r w:rsidR="00B66F70">
              <w:rPr>
                <w:iCs/>
              </w:rPr>
              <w:t xml:space="preserve">ность.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E64DD2" w:rsidRPr="00B66F70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Дать общее понятие о лексическом</w:t>
            </w:r>
            <w:r w:rsidR="00FC1D19" w:rsidRPr="00C5230A">
              <w:rPr>
                <w:noProof/>
                <w:color w:val="000000"/>
              </w:rPr>
              <w:t xml:space="preserve">значении слова и его </w:t>
            </w:r>
            <w:r w:rsidRPr="00C5230A">
              <w:rPr>
                <w:noProof/>
                <w:color w:val="000000"/>
              </w:rPr>
              <w:t>особеннос</w:t>
            </w:r>
            <w:r w:rsidR="00FC1D19" w:rsidRPr="00C5230A">
              <w:rPr>
                <w:noProof/>
                <w:color w:val="000000"/>
              </w:rPr>
              <w:t>тях</w:t>
            </w:r>
            <w:r w:rsidR="004F1338" w:rsidRPr="00C5230A">
              <w:rPr>
                <w:noProof/>
                <w:color w:val="000000"/>
              </w:rPr>
              <w:t xml:space="preserve">. </w:t>
            </w:r>
            <w:r w:rsidRPr="00C5230A">
              <w:rPr>
                <w:noProof/>
                <w:color w:val="000000"/>
              </w:rPr>
              <w:t xml:space="preserve">Упражняться в выявлении </w:t>
            </w:r>
            <w:r w:rsidRPr="00C5230A">
              <w:rPr>
                <w:rFonts w:eastAsia="Calibri"/>
                <w:noProof/>
                <w:color w:val="000000"/>
              </w:rPr>
              <w:t xml:space="preserve">особенностей значения русского слова </w:t>
            </w:r>
            <w:r w:rsidRPr="00C5230A">
              <w:rPr>
                <w:rFonts w:eastAsia="Calibri"/>
                <w:bCs/>
                <w:noProof/>
                <w:color w:val="000000"/>
              </w:rPr>
              <w:lastRenderedPageBreak/>
              <w:t>многозначности</w:t>
            </w:r>
            <w:r w:rsidRPr="00C5230A">
              <w:rPr>
                <w:rFonts w:eastAsia="Calibri"/>
                <w:noProof/>
                <w:color w:val="000000"/>
              </w:rPr>
              <w:t>,переносного значения, синонимов, антонимов, омонимов.</w:t>
            </w:r>
          </w:p>
        </w:tc>
        <w:tc>
          <w:tcPr>
            <w:tcW w:w="8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Понимание сути п</w:t>
            </w:r>
            <w:r w:rsidRPr="00C5230A">
              <w:t>о</w:t>
            </w:r>
            <w:r w:rsidRPr="00C5230A">
              <w:t>нятий: «лексическое значение», «мног</w:t>
            </w:r>
            <w:r w:rsidRPr="00C5230A">
              <w:t>о</w:t>
            </w:r>
            <w:r w:rsidRPr="00C5230A">
              <w:t>значность»; умение употреблять слова в соответствии с их лексическим знач</w:t>
            </w:r>
            <w:r w:rsidRPr="00C5230A">
              <w:t>е</w:t>
            </w:r>
            <w:r w:rsidRPr="00C5230A">
              <w:t>нием.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языка, пон</w:t>
            </w:r>
            <w:r w:rsidRPr="00C5230A">
              <w:t>и</w:t>
            </w:r>
            <w:r w:rsidRPr="00C5230A">
              <w:lastRenderedPageBreak/>
              <w:t>мание того, что правильная устная и письменная речь есть показатели и</w:t>
            </w:r>
            <w:r w:rsidRPr="00C5230A">
              <w:t>н</w:t>
            </w:r>
            <w:r w:rsidRPr="00C5230A">
              <w:t>дивидуальной культуры человека.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Умение работать с таблицами, анализ</w:t>
            </w:r>
            <w:r w:rsidRPr="00C5230A">
              <w:t>и</w:t>
            </w:r>
            <w:r w:rsidRPr="00C5230A">
              <w:t>ровать, сравнивать и обобщать речевой материал, использ</w:t>
            </w:r>
            <w:r w:rsidRPr="00C5230A">
              <w:t>о</w:t>
            </w:r>
            <w:r w:rsidRPr="00C5230A">
              <w:t xml:space="preserve">вать знаково-символические средства. Умение </w:t>
            </w:r>
            <w:r w:rsidRPr="00C5230A">
              <w:lastRenderedPageBreak/>
              <w:t>пользоваться спр</w:t>
            </w:r>
            <w:r w:rsidRPr="00C5230A">
              <w:t>а</w:t>
            </w:r>
            <w:r w:rsidRPr="00C5230A">
              <w:t>вочниками, слов</w:t>
            </w:r>
            <w:r w:rsidRPr="00C5230A">
              <w:t>а</w:t>
            </w:r>
            <w:r w:rsidRPr="00C5230A">
              <w:t>рями для уточнения лексического знач</w:t>
            </w:r>
            <w:r w:rsidRPr="00C5230A">
              <w:t>е</w:t>
            </w:r>
            <w:r w:rsidRPr="00C5230A">
              <w:t xml:space="preserve">ния слова. </w:t>
            </w:r>
          </w:p>
        </w:tc>
      </w:tr>
      <w:tr w:rsidR="00B66F70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31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B66F70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Синонимы, антонимы, омонимы.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Познакомить с термином «синонимы»,</w:t>
            </w:r>
            <w:r w:rsidR="004F1338" w:rsidRPr="00C5230A">
              <w:rPr>
                <w:noProof/>
                <w:color w:val="000000"/>
              </w:rPr>
              <w:t xml:space="preserve"> «антонимы», «омонимы»; </w:t>
            </w:r>
            <w:r w:rsidRPr="00C5230A">
              <w:rPr>
                <w:noProof/>
                <w:color w:val="000000"/>
              </w:rPr>
              <w:t xml:space="preserve"> упражнять в выявлении </w:t>
            </w:r>
            <w:r w:rsidRPr="00C5230A">
              <w:rPr>
                <w:rFonts w:eastAsia="Calibri"/>
                <w:noProof/>
                <w:color w:val="000000"/>
              </w:rPr>
              <w:t xml:space="preserve">особенностей значения русского слова, </w:t>
            </w:r>
            <w:r w:rsidRPr="00C5230A">
              <w:rPr>
                <w:rFonts w:eastAsia="Calibri"/>
                <w:bCs/>
                <w:noProof/>
                <w:color w:val="000000"/>
              </w:rPr>
              <w:t>многозначности</w:t>
            </w:r>
            <w:r w:rsidR="004F1338" w:rsidRPr="00C5230A">
              <w:rPr>
                <w:rFonts w:eastAsia="Calibri"/>
                <w:noProof/>
                <w:color w:val="000000"/>
              </w:rPr>
              <w:t>.</w:t>
            </w:r>
          </w:p>
        </w:tc>
        <w:tc>
          <w:tcPr>
            <w:tcW w:w="8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сути п</w:t>
            </w:r>
            <w:r w:rsidRPr="00C5230A">
              <w:t>о</w:t>
            </w:r>
            <w:r w:rsidRPr="00C5230A">
              <w:t>нятия «синоним»,</w:t>
            </w:r>
            <w:r w:rsidR="004F1338" w:rsidRPr="00C5230A">
              <w:rPr>
                <w:noProof/>
                <w:color w:val="000000"/>
              </w:rPr>
              <w:t xml:space="preserve"> «анто</w:t>
            </w:r>
            <w:r w:rsidR="00B66F70">
              <w:rPr>
                <w:noProof/>
                <w:color w:val="000000"/>
              </w:rPr>
              <w:t>-</w:t>
            </w:r>
            <w:r w:rsidR="004F1338" w:rsidRPr="00C5230A">
              <w:rPr>
                <w:noProof/>
                <w:color w:val="000000"/>
              </w:rPr>
              <w:t>нимы», «омони</w:t>
            </w:r>
            <w:r w:rsidR="00B66F70">
              <w:rPr>
                <w:noProof/>
                <w:color w:val="000000"/>
              </w:rPr>
              <w:t>-</w:t>
            </w:r>
            <w:r w:rsidR="004F1338" w:rsidRPr="00C5230A">
              <w:rPr>
                <w:noProof/>
                <w:color w:val="000000"/>
              </w:rPr>
              <w:t xml:space="preserve">мы»; </w:t>
            </w:r>
            <w:r w:rsidRPr="00C5230A">
              <w:t xml:space="preserve"> умение подбирать синон</w:t>
            </w:r>
            <w:r w:rsidRPr="00C5230A">
              <w:t>и</w:t>
            </w:r>
            <w:r w:rsidRPr="00C5230A">
              <w:t>мы</w:t>
            </w:r>
            <w:r w:rsidR="004F1338" w:rsidRPr="00C5230A">
              <w:t>, антонимы</w:t>
            </w:r>
            <w:r w:rsidRPr="00C5230A">
              <w:t xml:space="preserve"> для более точного выр</w:t>
            </w:r>
            <w:r w:rsidRPr="00C5230A">
              <w:t>а</w:t>
            </w:r>
            <w:r w:rsidRPr="00C5230A">
              <w:t>жения мысли, уп</w:t>
            </w:r>
            <w:r w:rsidRPr="00C5230A">
              <w:t>о</w:t>
            </w:r>
            <w:r w:rsidRPr="00C5230A">
              <w:t>треблять слова в с</w:t>
            </w:r>
            <w:r w:rsidRPr="00C5230A">
              <w:t>о</w:t>
            </w:r>
            <w:r w:rsidRPr="00C5230A">
              <w:t>ответствии с их ле</w:t>
            </w:r>
            <w:r w:rsidRPr="00C5230A">
              <w:t>к</w:t>
            </w:r>
            <w:r w:rsidRPr="00C5230A">
              <w:t>сическим значен</w:t>
            </w:r>
            <w:r w:rsidR="00B66F70">
              <w:t>ием.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сравнивать и обобщать речевой материал, умение пользоваться спр</w:t>
            </w:r>
            <w:r w:rsidRPr="00C5230A">
              <w:t>а</w:t>
            </w:r>
            <w:r w:rsidRPr="00C5230A">
              <w:t>вочниками, слов</w:t>
            </w:r>
            <w:r w:rsidRPr="00C5230A">
              <w:t>а</w:t>
            </w:r>
            <w:r w:rsidRPr="00C5230A">
              <w:t>рями для уточнения лексического знач</w:t>
            </w:r>
            <w:r w:rsidRPr="00C5230A">
              <w:t>е</w:t>
            </w:r>
            <w:r w:rsidRPr="00C5230A">
              <w:t xml:space="preserve">ния слова. </w:t>
            </w:r>
          </w:p>
        </w:tc>
      </w:tr>
      <w:tr w:rsidR="00B66F70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32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A57126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Груп</w:t>
            </w:r>
            <w:r w:rsidR="00A57126">
              <w:rPr>
                <w:noProof/>
                <w:color w:val="000000"/>
              </w:rPr>
              <w:t>пы слов с общим значением.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outlineLvl w:val="6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outlineLvl w:val="6"/>
              <w:rPr>
                <w:iCs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outlineLvl w:val="6"/>
              <w:rPr>
                <w:i/>
                <w:iCs/>
              </w:rPr>
            </w:pPr>
            <w:r w:rsidRPr="00C5230A">
              <w:rPr>
                <w:iCs/>
              </w:rPr>
              <w:t>Углубить представл</w:t>
            </w:r>
            <w:r w:rsidRPr="00C5230A">
              <w:rPr>
                <w:iCs/>
              </w:rPr>
              <w:t>е</w:t>
            </w:r>
            <w:r w:rsidRPr="00C5230A">
              <w:rPr>
                <w:iCs/>
              </w:rPr>
              <w:t>ние о группах слов с общим значением как частях речи с введен</w:t>
            </w:r>
            <w:r w:rsidRPr="00C5230A">
              <w:rPr>
                <w:iCs/>
              </w:rPr>
              <w:t>и</w:t>
            </w:r>
            <w:r w:rsidRPr="00C5230A">
              <w:rPr>
                <w:iCs/>
              </w:rPr>
              <w:t>ем их терминов: имя существительное, имя прилагательное, глагол</w:t>
            </w:r>
            <w:r w:rsidRPr="00C5230A">
              <w:rPr>
                <w:i/>
                <w:iCs/>
              </w:rPr>
              <w:t>.</w:t>
            </w:r>
          </w:p>
        </w:tc>
        <w:tc>
          <w:tcPr>
            <w:tcW w:w="8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различать лексиче-ские (конкретные) и общие значения слов; определять слово как часть речи, группировать слова по частям речи.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работать с таблицами, анализ</w:t>
            </w:r>
            <w:r w:rsidRPr="00C5230A">
              <w:t>и</w:t>
            </w:r>
            <w:r w:rsidRPr="00C5230A">
              <w:t xml:space="preserve">ровать, сравнивать, классифицировать  и обобщать речевой материал. </w:t>
            </w:r>
          </w:p>
        </w:tc>
      </w:tr>
      <w:tr w:rsidR="00B66F70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33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A57126" w:rsidRDefault="00A57126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Части  речи.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A57126" w:rsidRDefault="00E64DD2" w:rsidP="00A57126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Упражнять в группировке слов по частям речи, оп</w:t>
            </w:r>
            <w:r w:rsidR="00FC1D19" w:rsidRPr="00C5230A">
              <w:rPr>
                <w:noProof/>
                <w:color w:val="000000"/>
              </w:rPr>
              <w:t xml:space="preserve">ределении частей речи в составе </w:t>
            </w:r>
            <w:r w:rsidRPr="00C5230A">
              <w:rPr>
                <w:noProof/>
                <w:color w:val="000000"/>
              </w:rPr>
              <w:t>предложе</w:t>
            </w:r>
            <w:r w:rsidR="00FC1D19" w:rsidRPr="00C5230A">
              <w:rPr>
                <w:noProof/>
                <w:color w:val="000000"/>
              </w:rPr>
              <w:t>ний.</w:t>
            </w:r>
            <w:r w:rsidRPr="00C5230A">
              <w:rPr>
                <w:iCs/>
              </w:rPr>
              <w:t>Учить составлять текст зага</w:t>
            </w:r>
            <w:r w:rsidRPr="00C5230A">
              <w:rPr>
                <w:iCs/>
              </w:rPr>
              <w:t>д</w:t>
            </w:r>
            <w:r w:rsidRPr="00C5230A">
              <w:rPr>
                <w:iCs/>
              </w:rPr>
              <w:t>ки о капусте.</w:t>
            </w:r>
          </w:p>
        </w:tc>
        <w:tc>
          <w:tcPr>
            <w:tcW w:w="8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Cs/>
                <w:noProof/>
                <w:color w:val="000000"/>
              </w:rPr>
            </w:pPr>
            <w:r w:rsidRPr="00C5230A">
              <w:rPr>
                <w:bCs/>
                <w:iCs/>
                <w:noProof/>
                <w:color w:val="000000"/>
              </w:rPr>
              <w:t>Умение сопоставлять главные отличительные признаки групп слов с</w:t>
            </w:r>
            <w:r w:rsidR="00FC1D19" w:rsidRPr="00C5230A">
              <w:rPr>
                <w:bCs/>
                <w:iCs/>
                <w:noProof/>
                <w:color w:val="000000"/>
              </w:rPr>
              <w:t xml:space="preserve"> общим значением (частей речи).</w:t>
            </w:r>
            <w:r w:rsidRPr="00C5230A">
              <w:rPr>
                <w:bCs/>
                <w:iCs/>
                <w:noProof/>
                <w:color w:val="000000"/>
              </w:rPr>
              <w:t xml:space="preserve">Определять слово как часть речи, группировать слова </w:t>
            </w:r>
            <w:r w:rsidRPr="00C5230A">
              <w:rPr>
                <w:bCs/>
                <w:iCs/>
                <w:noProof/>
                <w:color w:val="000000"/>
              </w:rPr>
              <w:lastRenderedPageBreak/>
              <w:t xml:space="preserve">по частям речи.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задавать в</w:t>
            </w:r>
            <w:r w:rsidRPr="00C5230A">
              <w:t>о</w:t>
            </w:r>
            <w:r w:rsidRPr="00C5230A">
              <w:t>просы, анализир</w:t>
            </w:r>
            <w:r w:rsidRPr="00C5230A">
              <w:t>о</w:t>
            </w:r>
            <w:r w:rsidRPr="00C5230A">
              <w:t>вать, сравнивать, классифицировать  и обобщать речевой ма</w:t>
            </w:r>
            <w:r w:rsidR="00A57126">
              <w:t>териал.</w:t>
            </w:r>
          </w:p>
        </w:tc>
      </w:tr>
      <w:tr w:rsidR="00B66F70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34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Развитие речи.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Выборочный</w:t>
            </w:r>
          </w:p>
          <w:p w:rsidR="00E64DD2" w:rsidRPr="00C5230A" w:rsidRDefault="00A57126" w:rsidP="00B66F70">
            <w:pPr>
              <w:widowControl w:val="0"/>
              <w:spacing w:line="240" w:lineRule="atLeast"/>
              <w:rPr>
                <w:noProof/>
              </w:rPr>
            </w:pPr>
            <w:r>
              <w:rPr>
                <w:noProof/>
              </w:rPr>
              <w:t>пересказ текста.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A57126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менения знаний, умений и 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Формировать умения по анализу и воспро</w:t>
            </w:r>
            <w:r w:rsidR="00FC1D19" w:rsidRPr="00C5230A">
              <w:rPr>
                <w:noProof/>
                <w:color w:val="000000"/>
              </w:rPr>
              <w:t xml:space="preserve">- </w:t>
            </w:r>
            <w:r w:rsidRPr="00C5230A">
              <w:rPr>
                <w:noProof/>
                <w:color w:val="000000"/>
              </w:rPr>
              <w:t>изведению текста. Провести наблюдения над разнообразием языковых средств, выра</w:t>
            </w:r>
            <w:r w:rsidR="004F1338" w:rsidRPr="00C5230A">
              <w:rPr>
                <w:noProof/>
                <w:color w:val="000000"/>
              </w:rPr>
              <w:t xml:space="preserve">жающих сравнительные отношения. </w:t>
            </w:r>
            <w:r w:rsidRPr="00C5230A">
              <w:rPr>
                <w:noProof/>
                <w:color w:val="000000"/>
              </w:rPr>
              <w:t>(употреблением в переносном значении</w:t>
            </w:r>
            <w:r w:rsidRPr="00C5230A">
              <w:rPr>
                <w:iCs/>
                <w:noProof/>
                <w:color w:val="000000"/>
              </w:rPr>
              <w:t>).</w:t>
            </w:r>
          </w:p>
        </w:tc>
        <w:tc>
          <w:tcPr>
            <w:tcW w:w="8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и выбирать с</w:t>
            </w:r>
            <w:r w:rsidRPr="00C5230A">
              <w:t>у</w:t>
            </w:r>
            <w:r w:rsidRPr="00C5230A">
              <w:t>щественную инфо</w:t>
            </w:r>
            <w:r w:rsidRPr="00C5230A">
              <w:t>р</w:t>
            </w:r>
            <w:r w:rsidRPr="00C5230A">
              <w:t>мацию из текста, строить речевое в</w:t>
            </w:r>
            <w:r w:rsidRPr="00C5230A">
              <w:t>ы</w:t>
            </w:r>
            <w:r w:rsidRPr="00C5230A">
              <w:t>сказывание с испол</w:t>
            </w:r>
            <w:r w:rsidRPr="00C5230A">
              <w:t>ь</w:t>
            </w:r>
            <w:r w:rsidRPr="00C5230A">
              <w:t>зованием опорных слов, «сравнител</w:t>
            </w:r>
            <w:r w:rsidRPr="00C5230A">
              <w:t>ь</w:t>
            </w:r>
            <w:r w:rsidRPr="00C5230A">
              <w:t>ных» языковых средств.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строить м</w:t>
            </w:r>
            <w:r w:rsidRPr="00C5230A">
              <w:t>о</w:t>
            </w:r>
            <w:r w:rsidRPr="00C5230A">
              <w:t>нологическое выск</w:t>
            </w:r>
            <w:r w:rsidRPr="00C5230A">
              <w:t>а</w:t>
            </w:r>
            <w:r w:rsidRPr="00C5230A">
              <w:t>зывание с опорой на ключевые слова, устанавливать ан</w:t>
            </w:r>
            <w:r w:rsidRPr="00C5230A">
              <w:t>а</w:t>
            </w:r>
            <w:r w:rsidRPr="00C5230A">
              <w:t>логии.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A57126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 xml:space="preserve">Слово и его строение </w:t>
            </w:r>
            <w:r w:rsidRPr="00C5230A">
              <w:rPr>
                <w:b/>
              </w:rPr>
              <w:t>(</w:t>
            </w:r>
            <w:r w:rsidRPr="00C5230A">
              <w:rPr>
                <w:b/>
                <w:bCs/>
              </w:rPr>
              <w:t>состав слова, морфемика</w:t>
            </w:r>
            <w:r w:rsidRPr="00C5230A">
              <w:rPr>
                <w:b/>
              </w:rPr>
              <w:t>)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35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Корень слова.</w:t>
            </w:r>
            <w:r w:rsidR="00A57126">
              <w:rPr>
                <w:noProof/>
                <w:color w:val="000000"/>
              </w:rPr>
              <w:t>Однокоренные слова.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E64DD2" w:rsidRPr="00A57126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F5217A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Повторить общие све</w:t>
            </w:r>
            <w:r w:rsidR="00E64DD2" w:rsidRPr="00C5230A">
              <w:rPr>
                <w:noProof/>
                <w:color w:val="000000"/>
              </w:rPr>
              <w:t>дения о родственных словах, наличии в них общей смысловой части. Ввести термины «к</w:t>
            </w:r>
            <w:r w:rsidR="004F1338" w:rsidRPr="00C5230A">
              <w:rPr>
                <w:noProof/>
                <w:color w:val="000000"/>
              </w:rPr>
              <w:t>орень», «однокорен</w:t>
            </w:r>
            <w:r w:rsidR="00A57126">
              <w:rPr>
                <w:noProof/>
                <w:color w:val="000000"/>
              </w:rPr>
              <w:t>-</w:t>
            </w:r>
            <w:r w:rsidR="00FC1D19" w:rsidRPr="00C5230A">
              <w:rPr>
                <w:noProof/>
                <w:color w:val="000000"/>
              </w:rPr>
              <w:t xml:space="preserve">ные слова». </w:t>
            </w:r>
            <w:r w:rsidR="00E64DD2" w:rsidRPr="00C5230A">
              <w:rPr>
                <w:noProof/>
                <w:color w:val="000000"/>
              </w:rPr>
              <w:t>Формиро</w:t>
            </w:r>
            <w:r w:rsidR="00A57126">
              <w:rPr>
                <w:noProof/>
                <w:color w:val="000000"/>
              </w:rPr>
              <w:t>-</w:t>
            </w:r>
            <w:r w:rsidR="00E64DD2" w:rsidRPr="00C5230A">
              <w:rPr>
                <w:noProof/>
                <w:color w:val="000000"/>
              </w:rPr>
              <w:t>в</w:t>
            </w:r>
            <w:r w:rsidR="004F1338" w:rsidRPr="00C5230A">
              <w:rPr>
                <w:noProof/>
                <w:color w:val="000000"/>
              </w:rPr>
              <w:t>ать умение определять однокорен</w:t>
            </w:r>
            <w:r w:rsidR="00A57126">
              <w:rPr>
                <w:noProof/>
                <w:color w:val="000000"/>
              </w:rPr>
              <w:t>ные слова по двум признакам -</w:t>
            </w:r>
            <w:r w:rsidR="0059395B">
              <w:rPr>
                <w:noProof/>
                <w:color w:val="000000"/>
              </w:rPr>
              <w:t xml:space="preserve"> </w:t>
            </w:r>
            <w:r w:rsidR="00E64DD2" w:rsidRPr="00C5230A">
              <w:rPr>
                <w:noProof/>
                <w:color w:val="000000"/>
              </w:rPr>
              <w:t xml:space="preserve">общая часть (внешняя) и общность смысла. 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A57126" w:rsidRDefault="00E64DD2" w:rsidP="00B66F70">
            <w:pPr>
              <w:widowControl w:val="0"/>
              <w:spacing w:line="240" w:lineRule="atLeast"/>
              <w:rPr>
                <w:bCs/>
                <w:iCs/>
                <w:noProof/>
                <w:color w:val="000000"/>
              </w:rPr>
            </w:pPr>
            <w:r w:rsidRPr="00C5230A">
              <w:rPr>
                <w:bCs/>
                <w:iCs/>
                <w:noProof/>
                <w:color w:val="000000"/>
              </w:rPr>
              <w:t xml:space="preserve">Умение квалифицировать объект (корень слова) с позиций совокупности его отличительных признаков, различать группы родствен-ных слов, слова с </w:t>
            </w:r>
            <w:r w:rsidR="00A57126">
              <w:rPr>
                <w:bCs/>
                <w:iCs/>
                <w:noProof/>
                <w:color w:val="000000"/>
              </w:rPr>
              <w:t>омонимичными корнями, синонимы.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A57126">
            <w:pPr>
              <w:widowControl w:val="0"/>
              <w:autoSpaceDE w:val="0"/>
              <w:autoSpaceDN w:val="0"/>
              <w:adjustRightInd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языка, во</w:t>
            </w:r>
            <w:r w:rsidRPr="00C5230A">
              <w:t>с</w:t>
            </w:r>
            <w:r w:rsidRPr="00C5230A">
              <w:t>приятие русского языка как явления националь</w:t>
            </w:r>
            <w:r w:rsidR="00A57126">
              <w:t>ной культуры.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сравнивать, классифицировать и обобщать речевой материал.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36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A57126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Суффикс.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  <w:color w:val="000000"/>
                <w:spacing w:val="-4"/>
              </w:rPr>
            </w:pPr>
            <w:r w:rsidRPr="00C5230A">
              <w:rPr>
                <w:spacing w:val="-4"/>
              </w:rPr>
              <w:t>Дать представление о значащей роли суффи</w:t>
            </w:r>
            <w:r w:rsidRPr="00C5230A">
              <w:rPr>
                <w:spacing w:val="-4"/>
              </w:rPr>
              <w:t>к</w:t>
            </w:r>
            <w:r w:rsidRPr="00C5230A">
              <w:rPr>
                <w:spacing w:val="-4"/>
              </w:rPr>
              <w:t>сов в словах, их слов</w:t>
            </w:r>
            <w:r w:rsidRPr="00C5230A">
              <w:rPr>
                <w:spacing w:val="-4"/>
              </w:rPr>
              <w:t>о</w:t>
            </w:r>
            <w:r w:rsidRPr="00C5230A">
              <w:rPr>
                <w:spacing w:val="-4"/>
              </w:rPr>
              <w:t>образовательной роли (образуют однокоре</w:t>
            </w:r>
            <w:r w:rsidRPr="00C5230A">
              <w:rPr>
                <w:spacing w:val="-4"/>
              </w:rPr>
              <w:t>н</w:t>
            </w:r>
            <w:r w:rsidRPr="00C5230A">
              <w:rPr>
                <w:spacing w:val="-4"/>
              </w:rPr>
              <w:t>ные слова с новым ле</w:t>
            </w:r>
            <w:r w:rsidRPr="00C5230A">
              <w:rPr>
                <w:spacing w:val="-4"/>
              </w:rPr>
              <w:t>к</w:t>
            </w:r>
            <w:r w:rsidRPr="00C5230A">
              <w:rPr>
                <w:spacing w:val="-4"/>
              </w:rPr>
              <w:t>сическим значением).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сущн</w:t>
            </w:r>
            <w:r w:rsidRPr="00C5230A">
              <w:t>о</w:t>
            </w:r>
            <w:r w:rsidRPr="00C5230A">
              <w:t>сти и роли понятия «суффикс», умение отличать суффикс от других частей слова.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сравнивать, классифицировать  и обобщать речевой ма</w:t>
            </w:r>
            <w:r w:rsidR="00A57126">
              <w:t>териал.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37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A57126" w:rsidRDefault="00A57126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Приставка.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E64DD2" w:rsidRPr="00A57126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Дать представление о значащей роли приста</w:t>
            </w:r>
            <w:r w:rsidR="00F5217A" w:rsidRPr="00C5230A">
              <w:rPr>
                <w:noProof/>
                <w:color w:val="000000"/>
              </w:rPr>
              <w:t>вок в словах, их слово</w:t>
            </w:r>
            <w:r w:rsidR="00645386" w:rsidRPr="00C5230A">
              <w:rPr>
                <w:noProof/>
                <w:color w:val="000000"/>
              </w:rPr>
              <w:t xml:space="preserve">- </w:t>
            </w:r>
            <w:r w:rsidRPr="00C5230A">
              <w:rPr>
                <w:noProof/>
                <w:color w:val="000000"/>
              </w:rPr>
              <w:t>образовательной роли (образуют однокоренные слова с новым лекси</w:t>
            </w:r>
            <w:r w:rsidR="00645386" w:rsidRPr="00C5230A">
              <w:rPr>
                <w:noProof/>
                <w:color w:val="000000"/>
              </w:rPr>
              <w:t>ческимзначением</w:t>
            </w:r>
            <w:r w:rsidRPr="00C5230A">
              <w:rPr>
                <w:noProof/>
                <w:color w:val="000000"/>
              </w:rPr>
              <w:t>.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сущн</w:t>
            </w:r>
            <w:r w:rsidRPr="00C5230A">
              <w:t>о</w:t>
            </w:r>
            <w:r w:rsidRPr="00C5230A">
              <w:t>сти, смыслоразлич</w:t>
            </w:r>
            <w:r w:rsidRPr="00C5230A">
              <w:t>и</w:t>
            </w:r>
            <w:r w:rsidRPr="00C5230A">
              <w:t>тельной и словоо</w:t>
            </w:r>
            <w:r w:rsidRPr="00C5230A">
              <w:t>б</w:t>
            </w:r>
            <w:r w:rsidRPr="00C5230A">
              <w:t>разующей роли п</w:t>
            </w:r>
            <w:r w:rsidRPr="00C5230A">
              <w:t>о</w:t>
            </w:r>
            <w:r w:rsidRPr="00C5230A">
              <w:t xml:space="preserve">нятия «приставка», умение отличать суффикс от других частей слова.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Чувство с</w:t>
            </w:r>
            <w:r w:rsidRPr="00C5230A">
              <w:t>о</w:t>
            </w:r>
            <w:r w:rsidRPr="00C5230A">
              <w:t>причастности и гордости за</w:t>
            </w:r>
            <w:r w:rsidR="00645386" w:rsidRPr="00C5230A">
              <w:t xml:space="preserve"> свою Родину, народ и историю. </w:t>
            </w:r>
            <w:r w:rsidRPr="00C5230A">
              <w:t>Осозн</w:t>
            </w:r>
            <w:r w:rsidRPr="00C5230A">
              <w:t>а</w:t>
            </w:r>
            <w:r w:rsidRPr="00C5230A">
              <w:t>ние богатства в</w:t>
            </w:r>
            <w:r w:rsidRPr="00C5230A">
              <w:t>ы</w:t>
            </w:r>
            <w:r w:rsidRPr="00C5230A">
              <w:t>разительных средств рус</w:t>
            </w:r>
            <w:r w:rsidR="00645386" w:rsidRPr="00C5230A">
              <w:t xml:space="preserve">ского </w:t>
            </w:r>
            <w:r w:rsidRPr="00C5230A">
              <w:t>языка.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сравнивать, выделять сущ</w:t>
            </w:r>
            <w:r w:rsidRPr="00C5230A">
              <w:t>е</w:t>
            </w:r>
            <w:r w:rsidRPr="00C5230A">
              <w:t>ственное для поиска ответов на вопросы.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38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A57126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Окончание слова.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  <w:color w:val="000000"/>
                <w:spacing w:val="-4"/>
              </w:rPr>
            </w:pPr>
            <w:r w:rsidRPr="00C5230A">
              <w:rPr>
                <w:bCs/>
                <w:i/>
                <w:spacing w:val="-4"/>
              </w:rPr>
              <w:t>Урок из</w:t>
            </w:r>
            <w:r w:rsidRPr="00C5230A">
              <w:rPr>
                <w:bCs/>
                <w:i/>
                <w:spacing w:val="-4"/>
              </w:rPr>
              <w:t>у</w:t>
            </w:r>
            <w:r w:rsidRPr="00C5230A">
              <w:rPr>
                <w:bCs/>
                <w:i/>
                <w:spacing w:val="-4"/>
              </w:rPr>
              <w:t>чения и первичн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го закре</w:t>
            </w:r>
            <w:r w:rsidRPr="00C5230A">
              <w:rPr>
                <w:bCs/>
                <w:i/>
                <w:spacing w:val="-4"/>
              </w:rPr>
              <w:t>п</w:t>
            </w:r>
            <w:r w:rsidRPr="00C5230A">
              <w:rPr>
                <w:bCs/>
                <w:i/>
                <w:spacing w:val="-4"/>
              </w:rPr>
              <w:t>ления 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вых зн</w:t>
            </w:r>
            <w:r w:rsidRPr="00C5230A">
              <w:rPr>
                <w:bCs/>
                <w:i/>
                <w:spacing w:val="-4"/>
              </w:rPr>
              <w:t>а</w:t>
            </w:r>
            <w:r w:rsidRPr="00C5230A">
              <w:rPr>
                <w:bCs/>
                <w:i/>
                <w:spacing w:val="-4"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59395B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Дать понятие об окончан</w:t>
            </w:r>
            <w:r w:rsidR="0059395B">
              <w:rPr>
                <w:noProof/>
                <w:color w:val="000000"/>
              </w:rPr>
              <w:t>ии как изменяемой части слова.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сущн</w:t>
            </w:r>
            <w:r w:rsidRPr="00C5230A">
              <w:t>о</w:t>
            </w:r>
            <w:r w:rsidRPr="00C5230A">
              <w:t>сти и роли оконч</w:t>
            </w:r>
            <w:r w:rsidRPr="00C5230A">
              <w:t>а</w:t>
            </w:r>
            <w:r w:rsidRPr="00C5230A">
              <w:t xml:space="preserve">ния в слове, умение изменять окончания для связи слов в предложении.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spacing w:val="-6"/>
              </w:rPr>
            </w:pPr>
            <w:r w:rsidRPr="00C5230A">
              <w:rPr>
                <w:spacing w:val="-6"/>
              </w:rPr>
              <w:t>Осознание языка как основного средства мышления и общ</w:t>
            </w:r>
            <w:r w:rsidRPr="00C5230A">
              <w:rPr>
                <w:spacing w:val="-6"/>
              </w:rPr>
              <w:t>е</w:t>
            </w:r>
            <w:r w:rsidRPr="00C5230A">
              <w:rPr>
                <w:spacing w:val="-6"/>
              </w:rPr>
              <w:t>ния людей, осозн</w:t>
            </w:r>
            <w:r w:rsidRPr="00C5230A">
              <w:rPr>
                <w:spacing w:val="-6"/>
              </w:rPr>
              <w:t>а</w:t>
            </w:r>
            <w:r w:rsidRPr="00C5230A">
              <w:rPr>
                <w:spacing w:val="-6"/>
              </w:rPr>
              <w:t>ние богатства выр</w:t>
            </w:r>
            <w:r w:rsidRPr="00C5230A">
              <w:rPr>
                <w:spacing w:val="-6"/>
              </w:rPr>
              <w:t>а</w:t>
            </w:r>
            <w:r w:rsidRPr="00C5230A">
              <w:rPr>
                <w:spacing w:val="-6"/>
              </w:rPr>
              <w:t xml:space="preserve">зительных средств языка. 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устанавливать причинно-следственные связи,  вносить коррективы, действовать по з</w:t>
            </w:r>
            <w:r w:rsidRPr="00C5230A">
              <w:t>а</w:t>
            </w:r>
            <w:r w:rsidRPr="00C5230A">
              <w:t xml:space="preserve">данному алгоритму.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39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Анализ слов</w:t>
            </w:r>
          </w:p>
          <w:p w:rsidR="00E64DD2" w:rsidRPr="00C5230A" w:rsidRDefault="00A57126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по составу (морфемный разбор).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E64DD2" w:rsidRPr="00A57126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Формировать  умение анализа (разбора) слов с точ</w:t>
            </w:r>
            <w:r w:rsidR="00A57126">
              <w:rPr>
                <w:noProof/>
                <w:color w:val="000000"/>
              </w:rPr>
              <w:t xml:space="preserve">ки зрения его значащих частей - </w:t>
            </w:r>
            <w:r w:rsidRPr="00C5230A">
              <w:rPr>
                <w:noProof/>
                <w:color w:val="000000"/>
              </w:rPr>
              <w:t>корня, суффикса, приставки, окончания.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анализировать строение слова со стороны наличия в нём значимых частей (морфем). Действовать</w:t>
            </w:r>
            <w:r w:rsidRPr="00C5230A">
              <w:rPr>
                <w:iCs/>
              </w:rPr>
              <w:t xml:space="preserve"> в соо</w:t>
            </w:r>
            <w:r w:rsidRPr="00C5230A">
              <w:rPr>
                <w:iCs/>
              </w:rPr>
              <w:t>т</w:t>
            </w:r>
            <w:r w:rsidRPr="00C5230A">
              <w:rPr>
                <w:iCs/>
              </w:rPr>
              <w:t xml:space="preserve">ветствии с этапами памятки морфемного разбора слов. </w:t>
            </w:r>
            <w:r w:rsidRPr="00C5230A">
              <w:rPr>
                <w:bCs/>
                <w:iCs/>
                <w:noProof/>
                <w:color w:val="000000"/>
              </w:rPr>
              <w:t>Синтезировать: составлять слова с опорой на модели (схемы). Группировать слова в соответствии с их составом.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планировать свою деятельность и действовать по а</w:t>
            </w:r>
            <w:r w:rsidRPr="00C5230A">
              <w:t>л</w:t>
            </w:r>
            <w:r w:rsidRPr="00C5230A">
              <w:t xml:space="preserve">горитму.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40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4F1338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 xml:space="preserve">Контрольный </w:t>
            </w:r>
            <w:r w:rsidRPr="00C5230A">
              <w:rPr>
                <w:bCs/>
                <w:noProof/>
                <w:color w:val="000000"/>
              </w:rPr>
              <w:lastRenderedPageBreak/>
              <w:t>диктант</w:t>
            </w:r>
            <w:r w:rsidR="00B81501" w:rsidRPr="00C5230A">
              <w:rPr>
                <w:bCs/>
                <w:noProof/>
                <w:color w:val="000000"/>
              </w:rPr>
              <w:t xml:space="preserve"> за 2 четверть</w:t>
            </w:r>
            <w:r w:rsidR="00E64DD2" w:rsidRPr="00C5230A">
              <w:rPr>
                <w:bCs/>
                <w:noProof/>
                <w:color w:val="000000"/>
              </w:rPr>
              <w:t xml:space="preserve">с грамматическим заданием по теме «Состав слова».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lastRenderedPageBreak/>
              <w:t xml:space="preserve">Урок </w:t>
            </w:r>
            <w:r w:rsidRPr="00C5230A">
              <w:rPr>
                <w:bCs/>
                <w:i/>
              </w:rPr>
              <w:lastRenderedPageBreak/>
              <w:t xml:space="preserve">контроля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 и умений.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lastRenderedPageBreak/>
              <w:t xml:space="preserve">Проверка уровня </w:t>
            </w:r>
            <w:r w:rsidRPr="00C5230A">
              <w:rPr>
                <w:noProof/>
                <w:color w:val="000000"/>
              </w:rPr>
              <w:lastRenderedPageBreak/>
              <w:t>усвоения орфографических знаний, умений и навыков, а также знаний по теме «Состав слова».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Умение применять </w:t>
            </w:r>
            <w:r w:rsidRPr="00C5230A">
              <w:lastRenderedPageBreak/>
              <w:t>полученные знания в самостоятельной р</w:t>
            </w:r>
            <w:r w:rsidRPr="00C5230A">
              <w:t>а</w:t>
            </w:r>
            <w:r w:rsidRPr="00C5230A">
              <w:t>боте; навык грамо</w:t>
            </w:r>
            <w:r w:rsidRPr="00C5230A">
              <w:t>т</w:t>
            </w:r>
            <w:r w:rsidRPr="00C5230A">
              <w:t>ного письма с с</w:t>
            </w:r>
            <w:r w:rsidRPr="00C5230A">
              <w:t>о</w:t>
            </w:r>
            <w:r w:rsidRPr="00C5230A">
              <w:t>блюдением изуче</w:t>
            </w:r>
            <w:r w:rsidRPr="00C5230A">
              <w:t>н</w:t>
            </w:r>
            <w:r w:rsidRPr="00C5230A">
              <w:t>ных правил при письме под дикто</w:t>
            </w:r>
            <w:r w:rsidRPr="00C5230A">
              <w:t>в</w:t>
            </w:r>
            <w:r w:rsidRPr="00C5230A">
              <w:t xml:space="preserve">ку.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Понимание того, </w:t>
            </w:r>
            <w:r w:rsidRPr="00C5230A">
              <w:lastRenderedPageBreak/>
              <w:t>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Умение контролир</w:t>
            </w:r>
            <w:r w:rsidRPr="00C5230A">
              <w:t>о</w:t>
            </w:r>
            <w:r w:rsidRPr="00C5230A">
              <w:lastRenderedPageBreak/>
              <w:t>вать свои действия в процессе написания проверочной раб</w:t>
            </w:r>
            <w:r w:rsidRPr="00C5230A">
              <w:t>о</w:t>
            </w:r>
            <w:r w:rsidRPr="00C5230A">
              <w:t>ты.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41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Анализ ошибок. Коррекция. Анализ слова по с</w:t>
            </w:r>
            <w:r w:rsidR="00A57126">
              <w:rPr>
                <w:noProof/>
                <w:color w:val="000000"/>
              </w:rPr>
              <w:t>оставу.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Работать над коррекцией  типичных ошибок; упражнения в анализе и разборе слов по составу. 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оценивать свою деятельность, анализировать и в</w:t>
            </w:r>
            <w:r w:rsidRPr="00C5230A">
              <w:t>ы</w:t>
            </w:r>
            <w:r w:rsidRPr="00C5230A">
              <w:t>делять речевые ошибки и недочеты, применять изуче</w:t>
            </w:r>
            <w:r w:rsidRPr="00C5230A">
              <w:t>н</w:t>
            </w:r>
            <w:r w:rsidRPr="00C5230A">
              <w:t>ные правила при р</w:t>
            </w:r>
            <w:r w:rsidRPr="00C5230A">
              <w:t>а</w:t>
            </w:r>
            <w:r w:rsidRPr="00C5230A">
              <w:t xml:space="preserve">боте с ошибками.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и оценивать р</w:t>
            </w:r>
            <w:r w:rsidRPr="00C5230A">
              <w:t>е</w:t>
            </w:r>
            <w:r w:rsidRPr="00C5230A">
              <w:t>зультаты своей де</w:t>
            </w:r>
            <w:r w:rsidRPr="00C5230A">
              <w:t>я</w:t>
            </w:r>
            <w:r w:rsidRPr="00C5230A">
              <w:t>тельности, коррек</w:t>
            </w:r>
            <w:r w:rsidRPr="00C5230A">
              <w:t>т</w:t>
            </w:r>
            <w:r w:rsidRPr="00C5230A">
              <w:t xml:space="preserve">но высказывать свое мнение, учитывать и уважать чужое </w:t>
            </w:r>
          </w:p>
          <w:p w:rsidR="00E64DD2" w:rsidRPr="00C5230A" w:rsidRDefault="00A57126" w:rsidP="00B66F70">
            <w:pPr>
              <w:widowControl w:val="0"/>
              <w:spacing w:line="240" w:lineRule="atLeast"/>
            </w:pPr>
            <w:r>
              <w:t>мнение.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E64DD2" w:rsidRPr="00C5230A" w:rsidRDefault="00E64DD2" w:rsidP="00A57126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Орфография. Правописание гласных и с</w:t>
            </w:r>
            <w:r w:rsidR="004F1338" w:rsidRPr="00C5230A">
              <w:rPr>
                <w:b/>
                <w:bCs/>
              </w:rPr>
              <w:t>огласных в корне слова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42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38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Понятие о</w:t>
            </w:r>
            <w:r w:rsidRPr="00C5230A">
              <w:rPr>
                <w:noProof/>
              </w:rPr>
              <w:t>б орфограмме.</w:t>
            </w:r>
            <w:r w:rsidR="004F1338" w:rsidRPr="00C5230A">
              <w:rPr>
                <w:noProof/>
                <w:color w:val="000000"/>
              </w:rPr>
              <w:t>Орфограмма</w:t>
            </w:r>
          </w:p>
          <w:p w:rsidR="00E64DD2" w:rsidRPr="00C5230A" w:rsidRDefault="0059395B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в корне слова.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E64DD2" w:rsidRPr="0059395B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Повторить известные орфограммы в корне через призму нового понятия — </w:t>
            </w:r>
            <w:r w:rsidRPr="00C5230A">
              <w:rPr>
                <w:bCs/>
                <w:noProof/>
                <w:color w:val="000000"/>
              </w:rPr>
              <w:t>орфограмма</w:t>
            </w:r>
            <w:r w:rsidRPr="00C5230A">
              <w:rPr>
                <w:i/>
                <w:iCs/>
                <w:noProof/>
                <w:color w:val="000000"/>
              </w:rPr>
              <w:t xml:space="preserve">. </w:t>
            </w:r>
            <w:r w:rsidRPr="00C5230A">
              <w:rPr>
                <w:iCs/>
                <w:noProof/>
                <w:color w:val="000000"/>
              </w:rPr>
              <w:t>Д</w:t>
            </w:r>
            <w:r w:rsidRPr="00C5230A">
              <w:rPr>
                <w:noProof/>
                <w:color w:val="000000"/>
              </w:rPr>
              <w:t xml:space="preserve">ать представление о слабой </w:t>
            </w:r>
            <w:r w:rsidR="00F5217A" w:rsidRPr="00C5230A">
              <w:rPr>
                <w:noProof/>
                <w:color w:val="000000"/>
              </w:rPr>
              <w:t>и сильной позициях (местоположе</w:t>
            </w:r>
            <w:r w:rsidRPr="00C5230A">
              <w:rPr>
                <w:noProof/>
                <w:color w:val="000000"/>
              </w:rPr>
              <w:t>нии) звуков в словах, об обозначении звуков, находящи</w:t>
            </w:r>
            <w:r w:rsidR="00B81501" w:rsidRPr="00C5230A">
              <w:rPr>
                <w:noProof/>
                <w:color w:val="000000"/>
              </w:rPr>
              <w:t>хся в слабых позициях, буквами.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59395B" w:rsidRDefault="00E64DD2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iCs/>
                <w:noProof/>
                <w:color w:val="000000"/>
              </w:rPr>
              <w:t>Умение обнаруживать в звучащем слове «слабые» звуки, синтезировать признаки условий наличия в слове орфограммы</w:t>
            </w:r>
            <w:r w:rsidR="0059395B">
              <w:rPr>
                <w:bCs/>
                <w:noProof/>
                <w:color w:val="000000"/>
              </w:rPr>
              <w:t>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устанавливать причинно-следственные связи,  работать с источн</w:t>
            </w:r>
            <w:r w:rsidRPr="00C5230A">
              <w:t>и</w:t>
            </w:r>
            <w:r w:rsidRPr="00C5230A">
              <w:t>ками информации (схемами).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43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 xml:space="preserve">Ознакомление со способом проверки безударных </w:t>
            </w:r>
            <w:r w:rsidRPr="00C5230A">
              <w:rPr>
                <w:noProof/>
              </w:rPr>
              <w:lastRenderedPageBreak/>
              <w:t>гласных подбором однокоренных с</w:t>
            </w:r>
            <w:r w:rsidR="0059395B">
              <w:rPr>
                <w:noProof/>
              </w:rPr>
              <w:t>лов.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lastRenderedPageBreak/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lastRenderedPageBreak/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lastRenderedPageBreak/>
              <w:t xml:space="preserve">Расширить представление о способах подбора </w:t>
            </w:r>
            <w:r w:rsidRPr="00C5230A">
              <w:rPr>
                <w:rFonts w:eastAsia="Calibri"/>
                <w:noProof/>
                <w:color w:val="000000"/>
              </w:rPr>
              <w:t xml:space="preserve">проверочных слов: </w:t>
            </w:r>
          </w:p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lastRenderedPageBreak/>
              <w:t>1) изменение формы слова; 2) под</w:t>
            </w:r>
            <w:r w:rsidRPr="00C5230A">
              <w:rPr>
                <w:noProof/>
                <w:color w:val="000000"/>
              </w:rPr>
              <w:t xml:space="preserve">бор однокоренного слова. Формулировка общего </w:t>
            </w:r>
            <w:r w:rsidRPr="00C5230A">
              <w:rPr>
                <w:rFonts w:eastAsia="Calibri"/>
                <w:noProof/>
                <w:color w:val="000000"/>
              </w:rPr>
              <w:t>правила проверки безударных гласных. Провести наблюдениенад единообразием написания корней однокоренных</w:t>
            </w:r>
            <w:r w:rsidRPr="00C5230A">
              <w:rPr>
                <w:noProof/>
                <w:color w:val="000000"/>
              </w:rPr>
              <w:t xml:space="preserve"> слов. 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iCs/>
                <w:noProof/>
                <w:color w:val="000000"/>
              </w:rPr>
              <w:lastRenderedPageBreak/>
              <w:t xml:space="preserve">Умение обнаруживать в звучащем слове «слабые» звуки, </w:t>
            </w:r>
            <w:r w:rsidRPr="00C5230A">
              <w:rPr>
                <w:bCs/>
                <w:iCs/>
                <w:noProof/>
                <w:color w:val="000000"/>
              </w:rPr>
              <w:lastRenderedPageBreak/>
              <w:t>синтезировать признаки условий наличия в слове орфограммы</w:t>
            </w:r>
            <w:r w:rsidRPr="00C5230A">
              <w:rPr>
                <w:bCs/>
                <w:noProof/>
                <w:color w:val="000000"/>
              </w:rPr>
              <w:t>,</w:t>
            </w:r>
          </w:p>
          <w:p w:rsidR="00E64DD2" w:rsidRPr="0059395B" w:rsidRDefault="00E64DD2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iCs/>
                <w:noProof/>
                <w:color w:val="000000"/>
              </w:rPr>
              <w:t>продумывать алгоритм (порядок) проверки</w:t>
            </w:r>
            <w:r w:rsidR="0059395B">
              <w:rPr>
                <w:bCs/>
                <w:noProof/>
                <w:color w:val="000000"/>
              </w:rPr>
              <w:t xml:space="preserve"> орфограммы.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lastRenderedPageBreak/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lastRenderedPageBreak/>
              <w:t>Умение анализир</w:t>
            </w:r>
            <w:r w:rsidRPr="00C5230A">
              <w:t>о</w:t>
            </w:r>
            <w:r w:rsidRPr="00C5230A">
              <w:t xml:space="preserve">вать, устанавливать причинно-следственные связи, </w:t>
            </w:r>
            <w:r w:rsidRPr="00C5230A">
              <w:lastRenderedPageBreak/>
              <w:t>планировать свою деятельность, кла</w:t>
            </w:r>
            <w:r w:rsidRPr="00C5230A">
              <w:t>с</w:t>
            </w:r>
            <w:r w:rsidRPr="00C5230A">
              <w:t>сифицировать и подводить под пон</w:t>
            </w:r>
            <w:r w:rsidRPr="00C5230A">
              <w:t>я</w:t>
            </w:r>
            <w:r w:rsidRPr="00C5230A">
              <w:t>тие на основе рас</w:t>
            </w:r>
            <w:r w:rsidRPr="00C5230A">
              <w:rPr>
                <w:spacing w:val="-4"/>
              </w:rPr>
              <w:t>п</w:t>
            </w:r>
            <w:r w:rsidRPr="00C5230A">
              <w:rPr>
                <w:spacing w:val="-4"/>
              </w:rPr>
              <w:t>о</w:t>
            </w:r>
            <w:r w:rsidRPr="00C5230A">
              <w:rPr>
                <w:spacing w:val="-4"/>
              </w:rPr>
              <w:t>знавания существе</w:t>
            </w:r>
            <w:r w:rsidRPr="00C5230A">
              <w:rPr>
                <w:spacing w:val="-4"/>
              </w:rPr>
              <w:t>н</w:t>
            </w:r>
            <w:r w:rsidRPr="00C5230A">
              <w:rPr>
                <w:spacing w:val="-4"/>
              </w:rPr>
              <w:t>ных признаков об</w:t>
            </w:r>
            <w:r w:rsidRPr="00C5230A">
              <w:rPr>
                <w:spacing w:val="-4"/>
              </w:rPr>
              <w:t>ъ</w:t>
            </w:r>
            <w:r w:rsidRPr="00C5230A">
              <w:rPr>
                <w:spacing w:val="-4"/>
              </w:rPr>
              <w:t xml:space="preserve">ектов.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44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28508F" w:rsidRDefault="00E64DD2" w:rsidP="00B66F70">
            <w:pPr>
              <w:widowControl w:val="0"/>
              <w:spacing w:line="240" w:lineRule="atLeast"/>
              <w:rPr>
                <w:b/>
                <w:bCs/>
                <w:i/>
                <w:i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Проверка безударной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е</w:t>
            </w:r>
            <w:r w:rsidRPr="00C5230A">
              <w:rPr>
                <w:noProof/>
                <w:color w:val="000000"/>
              </w:rPr>
              <w:t xml:space="preserve"> с помощью гласной </w:t>
            </w:r>
            <w:r w:rsidR="0028508F">
              <w:rPr>
                <w:b/>
                <w:bCs/>
                <w:i/>
                <w:iCs/>
                <w:noProof/>
                <w:color w:val="000000"/>
              </w:rPr>
              <w:t>ё.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Упражнять в проверке слов с безударной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е</w:t>
            </w:r>
            <w:r w:rsidRPr="00C5230A">
              <w:rPr>
                <w:noProof/>
                <w:color w:val="000000"/>
              </w:rPr>
              <w:t xml:space="preserve"> в корне однокоренными словами с гласной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ё</w:t>
            </w:r>
            <w:r w:rsidRPr="00C5230A">
              <w:rPr>
                <w:b/>
                <w:bCs/>
                <w:noProof/>
                <w:color w:val="000000"/>
              </w:rPr>
              <w:t xml:space="preserve">. </w:t>
            </w:r>
            <w:r w:rsidRPr="00C5230A">
              <w:rPr>
                <w:noProof/>
                <w:color w:val="000000"/>
              </w:rPr>
              <w:t>Использование при проверке способа поис</w:t>
            </w:r>
            <w:r w:rsidR="00645386" w:rsidRPr="00C5230A">
              <w:rPr>
                <w:noProof/>
                <w:color w:val="000000"/>
              </w:rPr>
              <w:t xml:space="preserve">- </w:t>
            </w:r>
            <w:r w:rsidRPr="00C5230A">
              <w:rPr>
                <w:noProof/>
                <w:color w:val="000000"/>
              </w:rPr>
              <w:t>ка исторического корня.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обнаруживать в зву-чащем слове «слабые» звуки, синтезировать признаки условий наличия в слове орфограммы, продумывать алгоритм проверки</w:t>
            </w:r>
            <w:r w:rsidRPr="00C5230A">
              <w:rPr>
                <w:bCs/>
                <w:noProof/>
                <w:color w:val="000000"/>
              </w:rPr>
              <w:t xml:space="preserve"> орфограммы.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классиф</w:t>
            </w:r>
            <w:r w:rsidRPr="00C5230A">
              <w:t>и</w:t>
            </w:r>
            <w:r w:rsidRPr="00C5230A">
              <w:t>цировать и подв</w:t>
            </w:r>
            <w:r w:rsidRPr="00C5230A">
              <w:t>о</w:t>
            </w:r>
            <w:r w:rsidRPr="00C5230A">
              <w:t>дить под понятие на основе распознав</w:t>
            </w:r>
            <w:r w:rsidRPr="00C5230A">
              <w:t>а</w:t>
            </w:r>
            <w:r w:rsidRPr="00C5230A">
              <w:t xml:space="preserve">ния </w:t>
            </w:r>
            <w:r w:rsidRPr="00C5230A">
              <w:rPr>
                <w:spacing w:val="-6"/>
              </w:rPr>
              <w:t>существенных признаков объектов.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E64DD2" w:rsidRPr="00C5230A" w:rsidRDefault="004F1338" w:rsidP="00C5230A">
            <w:pPr>
              <w:widowControl w:val="0"/>
              <w:spacing w:line="240" w:lineRule="atLeast"/>
              <w:jc w:val="both"/>
            </w:pPr>
            <w:r w:rsidRPr="00C5230A">
              <w:t>45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Проверка</w:t>
            </w:r>
            <w:r w:rsidR="0028508F">
              <w:rPr>
                <w:noProof/>
                <w:color w:val="000000"/>
              </w:rPr>
              <w:t xml:space="preserve"> гласных в корне после шипящих.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  <w:rPr>
                <w:b/>
                <w:noProof/>
              </w:rPr>
            </w:pPr>
            <w:r w:rsidRPr="00C5230A">
              <w:rPr>
                <w:noProof/>
                <w:color w:val="000000"/>
              </w:rPr>
              <w:t>Формирование орфо</w:t>
            </w:r>
            <w:r w:rsidR="00645386" w:rsidRPr="00C5230A">
              <w:rPr>
                <w:noProof/>
                <w:color w:val="000000"/>
              </w:rPr>
              <w:t xml:space="preserve"> -</w:t>
            </w:r>
            <w:r w:rsidRPr="00C5230A">
              <w:rPr>
                <w:noProof/>
                <w:color w:val="000000"/>
              </w:rPr>
              <w:t xml:space="preserve">графического навыка правописания гласных в корне после шипящих. Учить дифференцировать использование правил в выборе </w:t>
            </w:r>
            <w:r w:rsidRPr="00C5230A">
              <w:rPr>
                <w:b/>
                <w:i/>
                <w:noProof/>
                <w:color w:val="000000"/>
              </w:rPr>
              <w:t>и</w:t>
            </w:r>
            <w:r w:rsidRPr="00C5230A">
              <w:rPr>
                <w:bCs/>
                <w:i/>
                <w:noProof/>
                <w:color w:val="000000"/>
              </w:rPr>
              <w:t>–</w:t>
            </w:r>
            <w:r w:rsidRPr="00C5230A">
              <w:rPr>
                <w:b/>
                <w:i/>
                <w:noProof/>
                <w:color w:val="000000"/>
              </w:rPr>
              <w:t>е, и</w:t>
            </w:r>
            <w:r w:rsidRPr="00C5230A">
              <w:rPr>
                <w:bCs/>
                <w:i/>
                <w:noProof/>
                <w:color w:val="000000"/>
              </w:rPr>
              <w:t>–</w:t>
            </w:r>
            <w:r w:rsidRPr="00C5230A">
              <w:rPr>
                <w:b/>
                <w:i/>
                <w:noProof/>
                <w:color w:val="000000"/>
              </w:rPr>
              <w:t xml:space="preserve">ы </w:t>
            </w:r>
            <w:r w:rsidRPr="00C5230A">
              <w:rPr>
                <w:bCs/>
                <w:iCs/>
                <w:noProof/>
                <w:color w:val="000000"/>
              </w:rPr>
              <w:t>(</w:t>
            </w:r>
            <w:r w:rsidRPr="00C5230A">
              <w:rPr>
                <w:noProof/>
                <w:color w:val="000000"/>
              </w:rPr>
              <w:t xml:space="preserve">после </w:t>
            </w:r>
            <w:r w:rsidRPr="00C5230A">
              <w:rPr>
                <w:bCs/>
                <w:i/>
                <w:noProof/>
                <w:color w:val="000000"/>
              </w:rPr>
              <w:t>х</w:t>
            </w:r>
            <w:r w:rsidRPr="00C5230A">
              <w:rPr>
                <w:b/>
                <w:i/>
                <w:noProof/>
                <w:color w:val="000000"/>
              </w:rPr>
              <w:t xml:space="preserve">, </w:t>
            </w:r>
            <w:r w:rsidRPr="00C5230A">
              <w:rPr>
                <w:bCs/>
                <w:i/>
                <w:noProof/>
                <w:color w:val="000000"/>
              </w:rPr>
              <w:t>ш</w:t>
            </w:r>
            <w:r w:rsidRPr="00C5230A">
              <w:rPr>
                <w:b/>
                <w:i/>
                <w:noProof/>
                <w:color w:val="000000"/>
              </w:rPr>
              <w:t xml:space="preserve">, </w:t>
            </w:r>
            <w:r w:rsidRPr="00C5230A">
              <w:rPr>
                <w:bCs/>
                <w:i/>
                <w:noProof/>
                <w:color w:val="000000"/>
              </w:rPr>
              <w:t>ц</w:t>
            </w:r>
            <w:r w:rsidRPr="00C5230A">
              <w:rPr>
                <w:bCs/>
                <w:iCs/>
                <w:noProof/>
                <w:color w:val="000000"/>
              </w:rPr>
              <w:t>).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Обнаруживать в звучащем слове «слабые» звуки, синтезировать признаки условий наличия в слове орфограммы, продумывать алгоритм проверки</w:t>
            </w:r>
            <w:r w:rsidRPr="00C5230A">
              <w:rPr>
                <w:bCs/>
                <w:noProof/>
                <w:color w:val="000000"/>
              </w:rPr>
              <w:t xml:space="preserve"> орфограммы.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D2" w:rsidRPr="00C5230A" w:rsidRDefault="00E64DD2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 xml:space="preserve">вать, устанавливать причинно-следственные связи, планировать свою деятельность.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46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 xml:space="preserve">Контрольное списывание. </w:t>
            </w:r>
            <w:r w:rsidRPr="00C5230A">
              <w:rPr>
                <w:bCs/>
                <w:noProof/>
                <w:color w:val="000000"/>
              </w:rPr>
              <w:lastRenderedPageBreak/>
              <w:t>Безударные гласные в корне слова.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noProof/>
              </w:rPr>
            </w:pPr>
            <w:r w:rsidRPr="00C5230A">
              <w:rPr>
                <w:bCs/>
                <w:i/>
              </w:rPr>
              <w:lastRenderedPageBreak/>
              <w:t xml:space="preserve">Урок контроля, </w:t>
            </w:r>
            <w:r w:rsidRPr="00C5230A">
              <w:rPr>
                <w:bCs/>
                <w:i/>
              </w:rPr>
              <w:lastRenderedPageBreak/>
              <w:t>оценки умений и 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noProof/>
              </w:rPr>
            </w:pPr>
            <w:r w:rsidRPr="00C5230A">
              <w:rPr>
                <w:bCs/>
                <w:noProof/>
              </w:rPr>
              <w:lastRenderedPageBreak/>
              <w:t xml:space="preserve">Проверка формирования </w:t>
            </w:r>
            <w:r w:rsidRPr="00C5230A">
              <w:rPr>
                <w:bCs/>
                <w:noProof/>
              </w:rPr>
              <w:lastRenderedPageBreak/>
              <w:t>орфографического навыка, навыков самоконтроля при списывании текста.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Умение списывать с печатного текста с </w:t>
            </w:r>
            <w:r w:rsidRPr="00C5230A">
              <w:lastRenderedPageBreak/>
              <w:t>соблюдением правил графики, орфогр</w:t>
            </w:r>
            <w:r w:rsidRPr="00C5230A">
              <w:t>а</w:t>
            </w:r>
            <w:r w:rsidRPr="00C5230A">
              <w:t xml:space="preserve">фии и каллиграфии.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Понимание того, что правильная </w:t>
            </w:r>
            <w:r w:rsidRPr="00C5230A">
              <w:lastRenderedPageBreak/>
              <w:t>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действовать по алгоритму (п</w:t>
            </w:r>
            <w:r w:rsidRPr="00C5230A">
              <w:t>а</w:t>
            </w:r>
            <w:r w:rsidRPr="00C5230A">
              <w:lastRenderedPageBreak/>
              <w:t>мятка для списыв</w:t>
            </w:r>
            <w:r w:rsidRPr="00C5230A">
              <w:t>а</w:t>
            </w:r>
            <w:r w:rsidRPr="00C5230A">
              <w:t xml:space="preserve">ния). 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47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28508F" w:rsidRDefault="00B81501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Слова с непроизно</w:t>
            </w:r>
            <w:r w:rsidRPr="00C5230A">
              <w:rPr>
                <w:rFonts w:eastAsia="Calibri"/>
                <w:noProof/>
                <w:color w:val="000000"/>
              </w:rPr>
              <w:t>си</w:t>
            </w:r>
            <w:r w:rsidR="0028508F">
              <w:rPr>
                <w:rFonts w:eastAsia="Calibri"/>
                <w:noProof/>
                <w:color w:val="000000"/>
              </w:rPr>
              <w:t>-мыми согласными в корне слова.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noProof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noProof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t xml:space="preserve">Познакомить с наличием в русском языке слов с непроизносимыми согласными </w:t>
            </w:r>
            <w:r w:rsidRPr="00C5230A">
              <w:rPr>
                <w:b/>
                <w:bCs/>
                <w:i/>
                <w:iCs/>
                <w:noProof/>
                <w:color w:val="000000"/>
                <w:spacing w:val="-4"/>
              </w:rPr>
              <w:t>д, т, н, в</w:t>
            </w:r>
            <w:r w:rsidRPr="00C5230A">
              <w:rPr>
                <w:noProof/>
                <w:color w:val="000000"/>
                <w:spacing w:val="-4"/>
              </w:rPr>
              <w:t xml:space="preserve">и др. на месте звукосоче-таний [сн], [зн], [рц], [нц], [ств]. </w:t>
            </w:r>
            <w:r w:rsidRPr="00C5230A">
              <w:rPr>
                <w:rFonts w:eastAsia="Calibri"/>
                <w:noProof/>
                <w:color w:val="000000"/>
                <w:spacing w:val="-4"/>
              </w:rPr>
              <w:t xml:space="preserve">Анализировать слова </w:t>
            </w:r>
            <w:r w:rsidRPr="00C5230A">
              <w:rPr>
                <w:rFonts w:eastAsia="Calibri"/>
                <w:i/>
                <w:iCs/>
                <w:noProof/>
                <w:color w:val="000000"/>
                <w:spacing w:val="-4"/>
              </w:rPr>
              <w:t xml:space="preserve">радостный, чудес-ный, </w:t>
            </w:r>
            <w:r w:rsidRPr="00C5230A">
              <w:rPr>
                <w:rFonts w:eastAsia="Calibri"/>
                <w:noProof/>
                <w:color w:val="000000"/>
                <w:spacing w:val="-4"/>
              </w:rPr>
              <w:t>в которых</w:t>
            </w:r>
            <w:r w:rsidRPr="00C5230A">
              <w:rPr>
                <w:noProof/>
                <w:color w:val="000000"/>
                <w:spacing w:val="-4"/>
              </w:rPr>
              <w:t xml:space="preserve"> непроизносимые сог -ласные находятся на стыке суффиксов.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обнаруживать в звучащем слове «слабые» звуки, синтезировать признаки условий наличия в слове орфограммы, продумывать алгоритм проверки</w:t>
            </w:r>
            <w:r w:rsidRPr="00C5230A">
              <w:rPr>
                <w:bCs/>
                <w:noProof/>
                <w:color w:val="000000"/>
              </w:rPr>
              <w:t xml:space="preserve"> орфограммы.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устанавливать причинно-следственные связи, планировать свою деятельность, кла</w:t>
            </w:r>
            <w:r w:rsidRPr="00C5230A">
              <w:t>с</w:t>
            </w:r>
            <w:r w:rsidRPr="00C5230A">
              <w:t>сифицировать и подводить под пон</w:t>
            </w:r>
            <w:r w:rsidRPr="00C5230A">
              <w:t>я</w:t>
            </w:r>
            <w:r w:rsidRPr="00C5230A">
              <w:t>тие на основе расп</w:t>
            </w:r>
            <w:r w:rsidRPr="00C5230A">
              <w:t>о</w:t>
            </w:r>
            <w:r w:rsidRPr="00C5230A">
              <w:t>знавания сущ</w:t>
            </w:r>
            <w:r w:rsidRPr="00C5230A">
              <w:t>е</w:t>
            </w:r>
            <w:r w:rsidRPr="00C5230A">
              <w:t xml:space="preserve">ственных признаков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 xml:space="preserve">объектов. </w:t>
            </w:r>
          </w:p>
        </w:tc>
      </w:tr>
      <w:tr w:rsidR="00A57126" w:rsidRPr="00C5230A" w:rsidTr="00535347">
        <w:trPr>
          <w:trHeight w:val="1609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48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Упражнения в правописании слов с непроизноси-мыми согласными.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новых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Упражнять в нахождении «опасного звучания» в словах и проверке для выбора правильного написания.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действовать по алгоритму, пр</w:t>
            </w:r>
            <w:r w:rsidRPr="00C5230A">
              <w:t>о</w:t>
            </w:r>
            <w:r w:rsidRPr="00C5230A">
              <w:t>веряя и записывая слова с непроизн</w:t>
            </w:r>
            <w:r w:rsidRPr="00C5230A">
              <w:t>о</w:t>
            </w:r>
            <w:r w:rsidRPr="00C5230A">
              <w:t xml:space="preserve">симыми согласными.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i/>
              </w:rPr>
            </w:pPr>
            <w:r w:rsidRPr="00C5230A">
              <w:t>Усвоение норм пр</w:t>
            </w:r>
            <w:r w:rsidRPr="00C5230A">
              <w:t>о</w:t>
            </w:r>
            <w:r w:rsidRPr="00C5230A">
              <w:t xml:space="preserve">изношения слов с сочетаниями </w:t>
            </w:r>
            <w:r w:rsidRPr="00C5230A">
              <w:rPr>
                <w:b/>
                <w:bCs/>
                <w:i/>
              </w:rPr>
              <w:t>-чн-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действовать по алгоритму (пр</w:t>
            </w:r>
            <w:r w:rsidRPr="00C5230A">
              <w:t>о</w:t>
            </w:r>
            <w:r w:rsidRPr="00C5230A">
              <w:t>верка слов, письмо по памяти).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49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Развитие речи.</w:t>
            </w:r>
          </w:p>
          <w:p w:rsidR="00B81501" w:rsidRPr="0028508F" w:rsidRDefault="0028508F" w:rsidP="00B66F70">
            <w:pPr>
              <w:widowControl w:val="0"/>
              <w:spacing w:line="240" w:lineRule="atLeast"/>
              <w:rPr>
                <w:noProof/>
              </w:rPr>
            </w:pPr>
            <w:r>
              <w:rPr>
                <w:noProof/>
              </w:rPr>
              <w:t>Создание текста поздравления.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менения знаний, умений и 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t>Учить составлять тексты поздравительных открыток с Новым годом с использованием разных языковых средств. Побу дить детей поздравить родных и друзей.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выражать свои мысли и эм</w:t>
            </w:r>
            <w:r w:rsidRPr="00C5230A">
              <w:t>о</w:t>
            </w:r>
            <w:r w:rsidRPr="00C5230A">
              <w:t>ции при записи те</w:t>
            </w:r>
            <w:r w:rsidRPr="00C5230A">
              <w:t>к</w:t>
            </w:r>
            <w:r w:rsidRPr="00C5230A">
              <w:t>ста-поздравления, соблюдение правил этикета.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важн</w:t>
            </w:r>
            <w:r w:rsidRPr="00C5230A">
              <w:t>о</w:t>
            </w:r>
            <w:r w:rsidRPr="00C5230A">
              <w:t>сти внимательного отношения к окр</w:t>
            </w:r>
            <w:r w:rsidRPr="00C5230A">
              <w:t>у</w:t>
            </w:r>
            <w:r w:rsidRPr="00C5230A">
              <w:t>жающим.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действовать по алгоритму, стр</w:t>
            </w:r>
            <w:r w:rsidRPr="00C5230A">
              <w:t>о</w:t>
            </w:r>
            <w:r w:rsidRPr="00C5230A">
              <w:t>ить монологические высказывания с уч</w:t>
            </w:r>
            <w:r w:rsidRPr="00C5230A">
              <w:t>е</w:t>
            </w:r>
            <w:r w:rsidRPr="00C5230A">
              <w:t>том возраста и ст</w:t>
            </w:r>
            <w:r w:rsidRPr="00C5230A">
              <w:t>а</w:t>
            </w:r>
            <w:r w:rsidRPr="00C5230A">
              <w:t>туса партнера по общению.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9395B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lastRenderedPageBreak/>
              <w:t>Круг сведений о речи как основе формирования речевых умений (продолжение)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9395B">
            <w:pPr>
              <w:widowControl w:val="0"/>
              <w:spacing w:line="240" w:lineRule="atLeast"/>
              <w:jc w:val="center"/>
              <w:rPr>
                <w:b/>
                <w:bCs/>
              </w:rPr>
            </w:pPr>
            <w:r w:rsidRPr="00C5230A">
              <w:rPr>
                <w:b/>
                <w:bCs/>
              </w:rPr>
              <w:t>Текст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59395B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Тема текста. Заголовок.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Дать представление о </w:t>
            </w:r>
            <w:r w:rsidRPr="00C5230A">
              <w:rPr>
                <w:bCs/>
                <w:noProof/>
                <w:color w:val="000000"/>
              </w:rPr>
              <w:t>теме</w:t>
            </w:r>
            <w:r w:rsidRPr="00C5230A">
              <w:rPr>
                <w:noProof/>
                <w:color w:val="000000"/>
              </w:rPr>
              <w:t xml:space="preserve"> текста (на описательном тексте о январе). Формировать умение озаглавливать текст по его теме.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iCs/>
              </w:rPr>
              <w:t>Умение читать, адекватно воспр</w:t>
            </w:r>
            <w:r w:rsidRPr="00C5230A">
              <w:rPr>
                <w:iCs/>
              </w:rPr>
              <w:t>и</w:t>
            </w:r>
            <w:r w:rsidRPr="00C5230A">
              <w:rPr>
                <w:iCs/>
              </w:rPr>
              <w:t>нимать содержание познавательных и художественных текстов, ориентир</w:t>
            </w:r>
            <w:r w:rsidRPr="00C5230A">
              <w:rPr>
                <w:iCs/>
              </w:rPr>
              <w:t>о</w:t>
            </w:r>
            <w:r w:rsidRPr="00C5230A">
              <w:rPr>
                <w:iCs/>
              </w:rPr>
              <w:t>ваться в содержании и теме текста по его заголовку, ключ</w:t>
            </w:r>
            <w:r w:rsidRPr="00C5230A">
              <w:rPr>
                <w:iCs/>
              </w:rPr>
              <w:t>е</w:t>
            </w:r>
            <w:r w:rsidRPr="00C5230A">
              <w:rPr>
                <w:iCs/>
              </w:rPr>
              <w:t>вым словам, илл</w:t>
            </w:r>
            <w:r w:rsidRPr="00C5230A">
              <w:rPr>
                <w:iCs/>
              </w:rPr>
              <w:t>ю</w:t>
            </w:r>
            <w:r w:rsidRPr="00C5230A">
              <w:rPr>
                <w:iCs/>
              </w:rPr>
              <w:t>страциям. Умение подбирать заголовок к тексту, исходя из его те</w:t>
            </w:r>
            <w:r w:rsidR="0059395B">
              <w:rPr>
                <w:iCs/>
              </w:rPr>
              <w:t>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сравнивать, классифицировать и обобщать речевой материал, строить монологические в</w:t>
            </w:r>
            <w:r w:rsidRPr="00C5230A">
              <w:t>ы</w:t>
            </w:r>
            <w:r w:rsidRPr="00C5230A">
              <w:t>сказывания с опорой на личный опыт.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Тема текста</w:t>
            </w:r>
          </w:p>
          <w:p w:rsidR="00B81501" w:rsidRPr="00C5230A" w:rsidRDefault="0059395B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и его название.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t>Углубить представление о теме текста (на про</w:t>
            </w:r>
            <w:r w:rsidRPr="00C5230A">
              <w:rPr>
                <w:rFonts w:eastAsia="Calibri"/>
                <w:noProof/>
                <w:color w:val="000000"/>
                <w:spacing w:val="-4"/>
              </w:rPr>
              <w:t>изведениях устного народного творчества).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rFonts w:eastAsia="Calibri"/>
                <w:noProof/>
                <w:color w:val="000000"/>
                <w:spacing w:val="-4"/>
              </w:rPr>
              <w:t>Упраж</w:t>
            </w:r>
            <w:r w:rsidRPr="00C5230A">
              <w:rPr>
                <w:noProof/>
                <w:color w:val="000000"/>
                <w:spacing w:val="-4"/>
              </w:rPr>
              <w:t xml:space="preserve">нять в выборе более точного заголовка. Учить устным элементарным рассуждениям по поводу содержания пословиц. 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iCs/>
              </w:rPr>
              <w:t>Умение подбирать заголовок к тексту, исходя из его темы, н</w:t>
            </w:r>
            <w:r w:rsidRPr="00C5230A">
              <w:rPr>
                <w:bCs/>
                <w:iCs/>
                <w:noProof/>
                <w:color w:val="000000"/>
              </w:rPr>
              <w:t>аблюдать за отбором фактов и языковых средств мастерами слова, сопоставлять их при создании текстов на узкие и широкие сопредельные темы.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действовать по алгоритму (раб</w:t>
            </w:r>
            <w:r w:rsidRPr="00C5230A">
              <w:t>о</w:t>
            </w:r>
            <w:r w:rsidRPr="00C5230A">
              <w:t>та с памяткой), фо</w:t>
            </w:r>
            <w:r w:rsidRPr="00C5230A">
              <w:t>р</w:t>
            </w:r>
            <w:r w:rsidRPr="00C5230A">
              <w:t>мулировать выводы, обосновывать свою позицию, строить монологические в</w:t>
            </w:r>
            <w:r w:rsidRPr="00C5230A">
              <w:t>ы</w:t>
            </w:r>
            <w:r w:rsidRPr="00C5230A">
              <w:t>сказывания с опорой на личный опыт.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52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Виды текстов. Текст-описание. Составление устного текста-описания животного.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менения знаний, умений и </w:t>
            </w:r>
            <w:r w:rsidRPr="00C5230A">
              <w:rPr>
                <w:bCs/>
                <w:i/>
              </w:rPr>
              <w:lastRenderedPageBreak/>
              <w:t>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lastRenderedPageBreak/>
              <w:t xml:space="preserve">Формировать представление об основных видах текстов, учить различать виды текстов по их признакам, </w:t>
            </w:r>
            <w:r w:rsidRPr="00C5230A">
              <w:rPr>
                <w:bCs/>
                <w:noProof/>
                <w:color w:val="000000"/>
              </w:rPr>
              <w:lastRenderedPageBreak/>
              <w:t>обучать составлению текста-описания.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lastRenderedPageBreak/>
              <w:t xml:space="preserve">Умение различать типы текстов по их признакам, создавать высказывание на заданную тему.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lastRenderedPageBreak/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отбирать необходимую и</w:t>
            </w:r>
            <w:r w:rsidRPr="00C5230A">
              <w:t>н</w:t>
            </w:r>
            <w:r w:rsidRPr="00C5230A">
              <w:t>формацию, строить монологические в</w:t>
            </w:r>
            <w:r w:rsidRPr="00C5230A">
              <w:t>ы</w:t>
            </w:r>
            <w:r w:rsidRPr="00C5230A">
              <w:t>сказывания в соо</w:t>
            </w:r>
            <w:r w:rsidRPr="00C5230A">
              <w:t>т</w:t>
            </w:r>
            <w:r w:rsidRPr="00C5230A">
              <w:t>ветствии с заданн</w:t>
            </w:r>
            <w:r w:rsidRPr="00C5230A">
              <w:t>ы</w:t>
            </w:r>
            <w:r w:rsidRPr="00C5230A">
              <w:lastRenderedPageBreak/>
              <w:t xml:space="preserve">ми параметрами.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53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color w:val="FF000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Учимся анализировать текст. Подготовк</w:t>
            </w:r>
            <w:r w:rsidR="0059395B">
              <w:rPr>
                <w:noProof/>
              </w:rPr>
              <w:t>а к сочинению о зимних забавах.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новых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Учить анализировать текст, определять тему, выделять смысловые части, тип и вид текста.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iCs/>
              </w:rPr>
              <w:t>Умение подбирать заголовок к тексту, исходя из его темы, н</w:t>
            </w:r>
            <w:r w:rsidRPr="00C5230A">
              <w:rPr>
                <w:bCs/>
                <w:iCs/>
                <w:noProof/>
                <w:color w:val="000000"/>
              </w:rPr>
              <w:t>аблюдать за отбором фактов и языковых средств мастерами слова, сопоставлять их при создании текстов на узкие и широкие сопредельные темы.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вать, сравнивать, классифицировать и обобщать речевой материал, получать необходимую и</w:t>
            </w:r>
            <w:r w:rsidRPr="00C5230A">
              <w:t>н</w:t>
            </w:r>
            <w:r w:rsidRPr="00C5230A">
              <w:t>формацию из те</w:t>
            </w:r>
            <w:r w:rsidRPr="00C5230A">
              <w:t>к</w:t>
            </w:r>
            <w:r w:rsidRPr="00C5230A">
              <w:t>стов.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54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color w:val="FF000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 xml:space="preserve">Развитие речи. Текст-рассуждение. Сочинение о </w:t>
            </w:r>
            <w:r w:rsidRPr="00C5230A">
              <w:rPr>
                <w:rFonts w:eastAsia="Calibri"/>
                <w:noProof/>
              </w:rPr>
              <w:t>зимних  забавах, ис</w:t>
            </w:r>
            <w:r w:rsidR="0059395B">
              <w:rPr>
                <w:noProof/>
              </w:rPr>
              <w:t>ториях.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менения знаний, умений и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 xml:space="preserve">Учить </w:t>
            </w:r>
            <w:r w:rsidRPr="00C5230A">
              <w:rPr>
                <w:rFonts w:eastAsia="Calibri"/>
                <w:bCs/>
                <w:noProof/>
                <w:color w:val="000000"/>
              </w:rPr>
              <w:t>письменно</w:t>
            </w:r>
            <w:r w:rsidRPr="00C5230A">
              <w:rPr>
                <w:rFonts w:eastAsia="Calibri"/>
                <w:noProof/>
                <w:color w:val="000000"/>
              </w:rPr>
              <w:t xml:space="preserve"> рассказывать о событиях зим</w:t>
            </w:r>
            <w:r w:rsidRPr="00C5230A">
              <w:rPr>
                <w:noProof/>
                <w:color w:val="000000"/>
              </w:rPr>
              <w:t>них каникул, выражая свое отношение к предмету речи. Дать примерные формулировки тем сочинений, ориентирующих на создание разных типов текстов.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составлять текст с опорой на имеющийся текст</w:t>
            </w:r>
            <w:r w:rsidRPr="00C5230A">
              <w:t>о</w:t>
            </w:r>
            <w:r w:rsidRPr="00C5230A">
              <w:t>вый материал и со</w:t>
            </w:r>
            <w:r w:rsidRPr="00C5230A">
              <w:t>б</w:t>
            </w:r>
            <w:r w:rsidRPr="00C5230A">
              <w:t>ственный опыт с с</w:t>
            </w:r>
            <w:r w:rsidRPr="00C5230A">
              <w:t>о</w:t>
            </w:r>
            <w:r w:rsidRPr="00C5230A">
              <w:t>блюдением правил построения текст</w:t>
            </w:r>
            <w:r w:rsidRPr="00C5230A">
              <w:t>о</w:t>
            </w:r>
            <w:r w:rsidRPr="00C5230A">
              <w:t xml:space="preserve">вого высказывания и записи предложений.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строить м</w:t>
            </w:r>
            <w:r w:rsidRPr="00C5230A">
              <w:t>о</w:t>
            </w:r>
            <w:r w:rsidRPr="00C5230A">
              <w:t>нологические выск</w:t>
            </w:r>
            <w:r w:rsidRPr="00C5230A">
              <w:t>а</w:t>
            </w:r>
            <w:r w:rsidRPr="00C5230A">
              <w:t>зывания, формул</w:t>
            </w:r>
            <w:r w:rsidRPr="00C5230A">
              <w:t>и</w:t>
            </w:r>
            <w:r w:rsidRPr="00C5230A">
              <w:t>ровать собственное мнение, оценивать правильность в</w:t>
            </w:r>
            <w:r w:rsidRPr="00C5230A">
              <w:t>ы</w:t>
            </w:r>
            <w:r w:rsidRPr="00C5230A">
              <w:t xml:space="preserve">полнения действий и вносить коррективы. </w:t>
            </w:r>
          </w:p>
        </w:tc>
      </w:tr>
      <w:tr w:rsidR="00242DB6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9395B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  <w:noProof/>
                <w:color w:val="000000"/>
              </w:rPr>
              <w:t>Орфограммы корня (продолжение)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55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</w:pPr>
            <w:r w:rsidRPr="00C5230A">
              <w:rPr>
                <w:noProof/>
                <w:color w:val="000000"/>
              </w:rPr>
              <w:t>Правила записи слов</w:t>
            </w:r>
            <w:r w:rsidRPr="00C5230A">
              <w:t xml:space="preserve"> с проверя</w:t>
            </w:r>
            <w:r w:rsidRPr="00C5230A">
              <w:t>е</w:t>
            </w:r>
            <w:r w:rsidRPr="00C5230A">
              <w:t>мыми орф</w:t>
            </w:r>
            <w:r w:rsidRPr="00C5230A">
              <w:t>о</w:t>
            </w:r>
            <w:r w:rsidRPr="00C5230A">
              <w:t>грам</w:t>
            </w:r>
            <w:r w:rsidR="0059395B">
              <w:t>мами в корне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 xml:space="preserve">Повторить разные способы действий при записи </w:t>
            </w:r>
            <w:r w:rsidR="0059395B">
              <w:rPr>
                <w:noProof/>
                <w:color w:val="000000"/>
              </w:rPr>
              <w:t xml:space="preserve">слов: пишу, как слышу; </w:t>
            </w:r>
            <w:r w:rsidRPr="00C5230A">
              <w:rPr>
                <w:noProof/>
                <w:color w:val="000000"/>
              </w:rPr>
              <w:t>слышу, но пи</w:t>
            </w:r>
            <w:r w:rsidR="0059395B">
              <w:rPr>
                <w:noProof/>
                <w:color w:val="000000"/>
              </w:rPr>
              <w:t>-</w:t>
            </w:r>
            <w:r w:rsidRPr="00C5230A">
              <w:rPr>
                <w:noProof/>
                <w:color w:val="000000"/>
              </w:rPr>
              <w:t>шу по нор</w:t>
            </w:r>
            <w:r w:rsidRPr="00C5230A">
              <w:rPr>
                <w:rFonts w:eastAsia="Calibri"/>
                <w:noProof/>
                <w:color w:val="000000"/>
              </w:rPr>
              <w:t>ма</w:t>
            </w:r>
            <w:r w:rsidR="0059395B">
              <w:rPr>
                <w:rFonts w:eastAsia="Calibri"/>
                <w:noProof/>
                <w:color w:val="000000"/>
              </w:rPr>
              <w:t>м (орфоэ-пически-графическим);</w:t>
            </w:r>
            <w:r w:rsidRPr="00C5230A">
              <w:rPr>
                <w:rFonts w:eastAsia="Calibri"/>
                <w:noProof/>
                <w:color w:val="000000"/>
              </w:rPr>
              <w:t xml:space="preserve"> слышу и/но</w:t>
            </w:r>
            <w:r w:rsidR="0059395B">
              <w:rPr>
                <w:rFonts w:eastAsia="Calibri"/>
                <w:noProof/>
                <w:color w:val="000000"/>
              </w:rPr>
              <w:t xml:space="preserve"> </w:t>
            </w:r>
            <w:r w:rsidRPr="00C5230A">
              <w:rPr>
                <w:rFonts w:eastAsia="Calibri"/>
                <w:noProof/>
                <w:color w:val="000000"/>
              </w:rPr>
              <w:t>пишу, выбирая букву.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Уметь выделять в слове орфограммы, опознавать отлич</w:t>
            </w:r>
            <w:r w:rsidRPr="00C5230A">
              <w:t>и</w:t>
            </w:r>
            <w:r w:rsidRPr="00C5230A">
              <w:t xml:space="preserve">тельные признаки и подбирать способ проверки.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классифиц</w:t>
            </w:r>
            <w:r w:rsidRPr="00C5230A">
              <w:t>и</w:t>
            </w:r>
            <w:r w:rsidRPr="00C5230A">
              <w:t>ровать и обобщать, анализировать и оценивать собстве</w:t>
            </w:r>
            <w:r w:rsidRPr="00C5230A">
              <w:t>н</w:t>
            </w:r>
            <w:r w:rsidRPr="00C5230A">
              <w:t xml:space="preserve">ную деятельность.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56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Упражнени</w:t>
            </w:r>
            <w:r w:rsidR="0059395B">
              <w:rPr>
                <w:noProof/>
                <w:color w:val="000000"/>
              </w:rPr>
              <w:t>я в проверке слов по алгоритму.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>Упражнять в решении орфографических задач</w:t>
            </w:r>
            <w:r w:rsidRPr="00C5230A">
              <w:rPr>
                <w:noProof/>
                <w:color w:val="000000"/>
              </w:rPr>
              <w:t>, в графическом обосновании орфограмм и проверочного слова.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действовать по алгоритму, пр</w:t>
            </w:r>
            <w:r w:rsidRPr="00C5230A">
              <w:t>о</w:t>
            </w:r>
            <w:r w:rsidRPr="00C5230A">
              <w:t>веряя и записывая слова с проверяем</w:t>
            </w:r>
            <w:r w:rsidRPr="00C5230A">
              <w:t>ы</w:t>
            </w:r>
            <w:r w:rsidRPr="00C5230A">
              <w:t xml:space="preserve">ми орфограммами. 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действовать по алгоритму, стр</w:t>
            </w:r>
            <w:r w:rsidRPr="00C5230A">
              <w:t>о</w:t>
            </w:r>
            <w:r w:rsidRPr="00C5230A">
              <w:t>ить монологические высказывания.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57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color w:val="FF000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Разви</w:t>
            </w:r>
            <w:r w:rsidR="0059395B">
              <w:rPr>
                <w:noProof/>
              </w:rPr>
              <w:t>тие речи. Изложение «Клестята».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менения знаний, умений и </w:t>
            </w:r>
          </w:p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bCs/>
                <w:i/>
              </w:rPr>
              <w:t>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Учить извлекать информацию о содержании текста из заголовка и плана, частей текста и воспро -изводить </w:t>
            </w:r>
            <w:r w:rsidRPr="00C5230A">
              <w:t>содержание близко к тексту по г</w:t>
            </w:r>
            <w:r w:rsidRPr="00C5230A">
              <w:t>о</w:t>
            </w:r>
            <w:r w:rsidRPr="00C5230A">
              <w:t>товому плану</w:t>
            </w:r>
            <w:r w:rsidRPr="00C5230A">
              <w:rPr>
                <w:noProof/>
                <w:color w:val="000000"/>
              </w:rPr>
              <w:t xml:space="preserve"> (на приме ре текста «Клестята»).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тексты, опред</w:t>
            </w:r>
            <w:r w:rsidRPr="00C5230A">
              <w:t>е</w:t>
            </w:r>
            <w:r w:rsidRPr="00C5230A">
              <w:t>лять тему, озагла</w:t>
            </w:r>
            <w:r w:rsidRPr="00C5230A">
              <w:t>в</w:t>
            </w:r>
            <w:r w:rsidRPr="00C5230A">
              <w:t>ливать, выделять структурные части, записывать пересказ текста с соблюден</w:t>
            </w:r>
            <w:r w:rsidRPr="00C5230A">
              <w:t>и</w:t>
            </w:r>
            <w:r w:rsidRPr="00C5230A">
              <w:t>ем авторского з</w:t>
            </w:r>
            <w:r w:rsidRPr="00C5230A">
              <w:t>а</w:t>
            </w:r>
            <w:r w:rsidRPr="00C5230A">
              <w:t xml:space="preserve">мысла и с опорой на план.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6"/>
              </w:rPr>
            </w:pPr>
            <w:r w:rsidRPr="00C5230A">
              <w:rPr>
                <w:spacing w:val="-6"/>
              </w:rPr>
              <w:t>Умение планировать свою деятельность, осуществлять сам</w:t>
            </w:r>
            <w:r w:rsidRPr="00C5230A">
              <w:rPr>
                <w:spacing w:val="-6"/>
              </w:rPr>
              <w:t>о</w:t>
            </w:r>
            <w:r w:rsidRPr="00C5230A">
              <w:rPr>
                <w:spacing w:val="-6"/>
              </w:rPr>
              <w:t>контроль, оценивать правильность выпо</w:t>
            </w:r>
            <w:r w:rsidRPr="00C5230A">
              <w:rPr>
                <w:spacing w:val="-6"/>
              </w:rPr>
              <w:t>л</w:t>
            </w:r>
            <w:r w:rsidRPr="00C5230A">
              <w:rPr>
                <w:spacing w:val="-6"/>
              </w:rPr>
              <w:t>нения действий и вносить коррективы, строить монологич</w:t>
            </w:r>
            <w:r w:rsidRPr="00C5230A">
              <w:rPr>
                <w:spacing w:val="-6"/>
              </w:rPr>
              <w:t>е</w:t>
            </w:r>
            <w:r w:rsidRPr="00C5230A">
              <w:rPr>
                <w:spacing w:val="-6"/>
              </w:rPr>
              <w:t>ские высказывания.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58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9395B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Анализ работ. Коррекция.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оценки и коррекции знаний и умений.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Учить анализировать созданный текст, корректировать типичные ошибки.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оценивать свою деятельность, анализировать и в</w:t>
            </w:r>
            <w:r w:rsidRPr="00C5230A">
              <w:t>ы</w:t>
            </w:r>
            <w:r w:rsidRPr="00C5230A">
              <w:t>делять речевые ошибки и недочеты, применять изуче</w:t>
            </w:r>
            <w:r w:rsidRPr="00C5230A">
              <w:t>н</w:t>
            </w:r>
            <w:r w:rsidRPr="00C5230A">
              <w:t>ные правила при р</w:t>
            </w:r>
            <w:r w:rsidRPr="00C5230A">
              <w:t>а</w:t>
            </w:r>
            <w:r w:rsidRPr="00C5230A">
              <w:t xml:space="preserve">боте с ошибками.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4"/>
              </w:rPr>
            </w:pPr>
            <w:r w:rsidRPr="00C5230A">
              <w:rPr>
                <w:spacing w:val="-4"/>
              </w:rPr>
              <w:t>Умение анализир</w:t>
            </w:r>
            <w:r w:rsidRPr="00C5230A">
              <w:rPr>
                <w:spacing w:val="-4"/>
              </w:rPr>
              <w:t>о</w:t>
            </w:r>
            <w:r w:rsidRPr="00C5230A">
              <w:rPr>
                <w:spacing w:val="-4"/>
              </w:rPr>
              <w:t>вать и оценивать р</w:t>
            </w:r>
            <w:r w:rsidRPr="00C5230A">
              <w:rPr>
                <w:spacing w:val="-4"/>
              </w:rPr>
              <w:t>е</w:t>
            </w:r>
            <w:r w:rsidRPr="00C5230A">
              <w:rPr>
                <w:spacing w:val="-4"/>
              </w:rPr>
              <w:t>зультаты своей де</w:t>
            </w:r>
            <w:r w:rsidRPr="00C5230A">
              <w:rPr>
                <w:spacing w:val="-4"/>
              </w:rPr>
              <w:t>я</w:t>
            </w:r>
            <w:r w:rsidRPr="00C5230A">
              <w:rPr>
                <w:spacing w:val="-4"/>
              </w:rPr>
              <w:t>тельности, корректно высказывать свое мнение, учитывать и уважать чужое мн</w:t>
            </w:r>
            <w:r w:rsidRPr="00C5230A">
              <w:rPr>
                <w:spacing w:val="-4"/>
              </w:rPr>
              <w:t>е</w:t>
            </w:r>
            <w:r w:rsidRPr="00C5230A">
              <w:rPr>
                <w:spacing w:val="-4"/>
              </w:rPr>
              <w:t xml:space="preserve">ние. 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59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9395B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Непрове</w:t>
            </w:r>
            <w:r w:rsidR="00B81501" w:rsidRPr="00C5230A">
              <w:rPr>
                <w:noProof/>
                <w:color w:val="000000"/>
              </w:rPr>
              <w:t>ряемые орфограммы в корне слов.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4"/>
              </w:rPr>
            </w:pPr>
            <w:r w:rsidRPr="00C5230A">
              <w:rPr>
                <w:rFonts w:eastAsia="Calibri"/>
                <w:noProof/>
                <w:color w:val="000000"/>
                <w:spacing w:val="-4"/>
              </w:rPr>
              <w:t>Познакомить с разными случаями появления в словах непрове</w:t>
            </w:r>
            <w:r w:rsidRPr="00C5230A">
              <w:rPr>
                <w:noProof/>
                <w:color w:val="000000"/>
                <w:spacing w:val="-4"/>
              </w:rPr>
              <w:t xml:space="preserve">ряемых гласных и согласных. Ознакомить с орфографическими словарями непроверяемых слов, с этимологическими словарями, </w:t>
            </w:r>
            <w:r w:rsidRPr="00C5230A">
              <w:rPr>
                <w:noProof/>
                <w:color w:val="000000"/>
                <w:spacing w:val="-4"/>
              </w:rPr>
              <w:lastRenderedPageBreak/>
              <w:t>возможностью проверить слово с помощью исторического корня.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Осмысление понятия «слова с непровер</w:t>
            </w:r>
            <w:r w:rsidRPr="00C5230A">
              <w:t>я</w:t>
            </w:r>
            <w:r w:rsidRPr="00C5230A">
              <w:t>емым написанием», умение ориентир</w:t>
            </w:r>
            <w:r w:rsidRPr="00C5230A">
              <w:t>о</w:t>
            </w:r>
            <w:r w:rsidRPr="00C5230A">
              <w:t>ваться в словаре, и</w:t>
            </w:r>
            <w:r w:rsidRPr="00C5230A">
              <w:t>с</w:t>
            </w:r>
            <w:r w:rsidRPr="00C5230A">
              <w:t>пользовать словарь для выяснения пр</w:t>
            </w:r>
            <w:r w:rsidRPr="00C5230A">
              <w:t>о</w:t>
            </w:r>
            <w:r w:rsidRPr="00C5230A">
              <w:t>исхождения слова.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осущест</w:t>
            </w:r>
            <w:r w:rsidRPr="00C5230A">
              <w:t>в</w:t>
            </w:r>
            <w:r w:rsidRPr="00C5230A">
              <w:t>лять отбор средств информации, пол</w:t>
            </w:r>
            <w:r w:rsidRPr="00C5230A">
              <w:t>у</w:t>
            </w:r>
            <w:r w:rsidRPr="00C5230A">
              <w:t>чать информацию из разных источников.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60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Б</w:t>
            </w:r>
            <w:r w:rsidRPr="00C5230A">
              <w:rPr>
                <w:rFonts w:eastAsia="Calibri"/>
                <w:noProof/>
                <w:color w:val="000000"/>
              </w:rPr>
              <w:t>езударные гласные,</w:t>
            </w:r>
            <w:r w:rsidRPr="00C5230A">
              <w:rPr>
                <w:noProof/>
                <w:color w:val="000000"/>
              </w:rPr>
              <w:t xml:space="preserve"> не проверяемые ударением.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Повторить и дать новые слова — названия птиц, написание которых можно объяснить под</w:t>
            </w:r>
            <w:r w:rsidRPr="00C5230A">
              <w:rPr>
                <w:rFonts w:eastAsia="Calibri"/>
                <w:noProof/>
                <w:color w:val="000000"/>
              </w:rPr>
              <w:t xml:space="preserve">ражанием звукам, которые производят птицы. 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Знакомство со сл</w:t>
            </w:r>
            <w:r w:rsidRPr="00C5230A">
              <w:t>о</w:t>
            </w:r>
            <w:r w:rsidRPr="00C5230A">
              <w:t>вами из словаря на тему «Птицы», ум</w:t>
            </w:r>
            <w:r w:rsidRPr="00C5230A">
              <w:t>е</w:t>
            </w:r>
            <w:r w:rsidRPr="00C5230A">
              <w:t>ние использовать новые слова при с</w:t>
            </w:r>
            <w:r w:rsidRPr="00C5230A">
              <w:t>о</w:t>
            </w:r>
            <w:r w:rsidRPr="00C5230A">
              <w:t>ставлении предл</w:t>
            </w:r>
            <w:r w:rsidRPr="00C5230A">
              <w:t>о</w:t>
            </w:r>
            <w:r w:rsidRPr="00C5230A">
              <w:t>жений, текстов.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осущест</w:t>
            </w:r>
            <w:r w:rsidRPr="00C5230A">
              <w:t>в</w:t>
            </w:r>
            <w:r w:rsidRPr="00C5230A">
              <w:t>лять отбор средств информации, пол</w:t>
            </w:r>
            <w:r w:rsidRPr="00C5230A">
              <w:t>у</w:t>
            </w:r>
            <w:r w:rsidRPr="00C5230A">
              <w:t>чать информацию из разных источников.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B81501" w:rsidP="00C5230A">
            <w:pPr>
              <w:widowControl w:val="0"/>
              <w:spacing w:line="240" w:lineRule="atLeast"/>
              <w:jc w:val="both"/>
            </w:pPr>
            <w:r w:rsidRPr="00C5230A">
              <w:t>61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Введение слов с труднопро-веряемыми гласными.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6"/>
              </w:rPr>
            </w:pPr>
            <w:r w:rsidRPr="00C5230A">
              <w:rPr>
                <w:noProof/>
                <w:color w:val="000000"/>
                <w:spacing w:val="-6"/>
              </w:rPr>
              <w:t>Совершенствование навыка правописания труднопроверяемых слов с помощью этимологического анализа. Упражнять в употребле-нии слов с изучаемыми орфограммами в предложениях и тексте.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того, что многие слова изм</w:t>
            </w:r>
            <w:r w:rsidRPr="00C5230A">
              <w:t>е</w:t>
            </w:r>
            <w:r w:rsidRPr="00C5230A">
              <w:t>нялись в процессе развития языка, п</w:t>
            </w:r>
            <w:r w:rsidRPr="00C5230A">
              <w:t>о</w:t>
            </w:r>
            <w:r w:rsidRPr="00C5230A">
              <w:t>этому их написание нужно проверять по словарю. Знание происхождения о</w:t>
            </w:r>
            <w:r w:rsidRPr="00C5230A">
              <w:t>т</w:t>
            </w:r>
            <w:r w:rsidRPr="00C5230A">
              <w:t xml:space="preserve">дельных словарных слов.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осущест</w:t>
            </w:r>
            <w:r w:rsidRPr="00C5230A">
              <w:t>в</w:t>
            </w:r>
            <w:r w:rsidRPr="00C5230A">
              <w:t>лять отбор средств информации, пол</w:t>
            </w:r>
            <w:r w:rsidRPr="00C5230A">
              <w:t>у</w:t>
            </w:r>
            <w:r w:rsidRPr="00C5230A">
              <w:t>чать информацию из разных источников, пользоваться спр</w:t>
            </w:r>
            <w:r w:rsidRPr="00C5230A">
              <w:t>а</w:t>
            </w:r>
            <w:r w:rsidRPr="00C5230A">
              <w:t xml:space="preserve">вочной литературой.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62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Непроверяемые непроизно</w:t>
            </w:r>
            <w:r w:rsidR="00167C81" w:rsidRPr="00C5230A">
              <w:rPr>
                <w:noProof/>
                <w:color w:val="000000"/>
              </w:rPr>
              <w:t>симые согласны</w:t>
            </w:r>
            <w:r w:rsidR="0059395B">
              <w:rPr>
                <w:noProof/>
                <w:color w:val="000000"/>
              </w:rPr>
              <w:t>е и звонкие и глухие согласные.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  <w:spacing w:val="-6"/>
              </w:rPr>
              <w:t>рок из</w:t>
            </w:r>
            <w:r w:rsidRPr="00C5230A">
              <w:rPr>
                <w:bCs/>
                <w:i/>
                <w:spacing w:val="-6"/>
              </w:rPr>
              <w:t>у</w:t>
            </w:r>
            <w:r w:rsidRPr="00C5230A">
              <w:rPr>
                <w:bCs/>
                <w:i/>
                <w:spacing w:val="-6"/>
              </w:rPr>
              <w:t>чения и первичн</w:t>
            </w:r>
            <w:r w:rsidRPr="00C5230A">
              <w:rPr>
                <w:bCs/>
                <w:i/>
                <w:spacing w:val="-6"/>
              </w:rPr>
              <w:t>о</w:t>
            </w:r>
            <w:r w:rsidRPr="00C5230A">
              <w:rPr>
                <w:bCs/>
                <w:i/>
                <w:spacing w:val="-6"/>
              </w:rPr>
              <w:t>го закре</w:t>
            </w:r>
            <w:r w:rsidRPr="00C5230A">
              <w:rPr>
                <w:bCs/>
                <w:i/>
                <w:spacing w:val="-6"/>
              </w:rPr>
              <w:t>п</w:t>
            </w:r>
            <w:r w:rsidRPr="00C5230A">
              <w:rPr>
                <w:bCs/>
                <w:i/>
                <w:spacing w:val="-6"/>
              </w:rPr>
              <w:t>ления н</w:t>
            </w:r>
            <w:r w:rsidRPr="00C5230A">
              <w:rPr>
                <w:bCs/>
                <w:i/>
                <w:spacing w:val="-6"/>
              </w:rPr>
              <w:t>о</w:t>
            </w:r>
            <w:r w:rsidRPr="00C5230A">
              <w:rPr>
                <w:bCs/>
                <w:i/>
                <w:spacing w:val="-6"/>
              </w:rPr>
              <w:t>вых зн</w:t>
            </w:r>
            <w:r w:rsidRPr="00C5230A">
              <w:rPr>
                <w:bCs/>
                <w:i/>
                <w:spacing w:val="-6"/>
              </w:rPr>
              <w:t>а</w:t>
            </w:r>
            <w:r w:rsidRPr="00C5230A">
              <w:rPr>
                <w:bCs/>
                <w:i/>
                <w:spacing w:val="-6"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4"/>
              </w:rPr>
            </w:pPr>
            <w:r w:rsidRPr="00C5230A">
              <w:rPr>
                <w:rFonts w:eastAsia="Calibri"/>
                <w:noProof/>
                <w:color w:val="000000"/>
              </w:rPr>
              <w:t>Формировать умение писать слова с непроверяемыми непроизносимыми согласными.</w:t>
            </w:r>
            <w:r w:rsidR="00167C81" w:rsidRPr="00C5230A">
              <w:rPr>
                <w:noProof/>
                <w:color w:val="000000"/>
                <w:spacing w:val="-4"/>
              </w:rPr>
              <w:t>Упражнять в написании слов иноязычного происхождения с непроверяемыми звонкими и глухими согласными.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Запоминание слов с непроверяемыми н</w:t>
            </w:r>
            <w:r w:rsidRPr="00C5230A">
              <w:t>е</w:t>
            </w:r>
            <w:r w:rsidRPr="00C5230A">
              <w:t>произносимыми с</w:t>
            </w:r>
            <w:r w:rsidRPr="00C5230A">
              <w:t>о</w:t>
            </w:r>
            <w:r w:rsidRPr="00C5230A">
              <w:t xml:space="preserve">гласными. </w:t>
            </w:r>
            <w:r w:rsidR="00167C81" w:rsidRPr="00C5230A">
              <w:t>Запом</w:t>
            </w:r>
            <w:r w:rsidR="00167C81" w:rsidRPr="00C5230A">
              <w:t>и</w:t>
            </w:r>
            <w:r w:rsidR="00167C81" w:rsidRPr="00C5230A">
              <w:t>нание слов с непр</w:t>
            </w:r>
            <w:r w:rsidR="00167C81" w:rsidRPr="00C5230A">
              <w:t>о</w:t>
            </w:r>
            <w:r w:rsidR="00167C81" w:rsidRPr="00C5230A">
              <w:t>веряемыми звонкими и глухими согла</w:t>
            </w:r>
            <w:r w:rsidR="00167C81" w:rsidRPr="00C5230A">
              <w:t>с</w:t>
            </w:r>
            <w:r w:rsidR="00167C81" w:rsidRPr="00C5230A">
              <w:t xml:space="preserve">ными </w:t>
            </w:r>
            <w:r w:rsidRPr="00C5230A">
              <w:t>Умение пров</w:t>
            </w:r>
            <w:r w:rsidRPr="00C5230A">
              <w:t>е</w:t>
            </w:r>
            <w:r w:rsidRPr="00C5230A">
              <w:t>рять слова этимол</w:t>
            </w:r>
            <w:r w:rsidRPr="00C5230A">
              <w:t>о</w:t>
            </w:r>
            <w:r w:rsidRPr="00C5230A">
              <w:t xml:space="preserve">гически.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6"/>
              </w:rPr>
            </w:pPr>
            <w:r w:rsidRPr="00C5230A">
              <w:rPr>
                <w:spacing w:val="-6"/>
              </w:rPr>
              <w:t>Умение осуществлять отбор средств инфо</w:t>
            </w:r>
            <w:r w:rsidRPr="00C5230A">
              <w:rPr>
                <w:spacing w:val="-6"/>
              </w:rPr>
              <w:t>р</w:t>
            </w:r>
            <w:r w:rsidRPr="00C5230A">
              <w:rPr>
                <w:spacing w:val="-6"/>
              </w:rPr>
              <w:t>мации, пользоваться справочной литерат</w:t>
            </w:r>
            <w:r w:rsidRPr="00C5230A">
              <w:rPr>
                <w:spacing w:val="-6"/>
              </w:rPr>
              <w:t>у</w:t>
            </w:r>
            <w:r w:rsidRPr="00C5230A">
              <w:rPr>
                <w:spacing w:val="-6"/>
              </w:rPr>
              <w:t xml:space="preserve">рой.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63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Двойные </w:t>
            </w:r>
            <w:r w:rsidRPr="00C5230A">
              <w:rPr>
                <w:noProof/>
                <w:color w:val="000000"/>
              </w:rPr>
              <w:lastRenderedPageBreak/>
              <w:t>согласные</w:t>
            </w:r>
          </w:p>
          <w:p w:rsidR="00B81501" w:rsidRPr="00C5230A" w:rsidRDefault="0059395B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в русских словах.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lastRenderedPageBreak/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lastRenderedPageBreak/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новых </w:t>
            </w:r>
          </w:p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lastRenderedPageBreak/>
              <w:t xml:space="preserve">Познакомить с фактом </w:t>
            </w:r>
            <w:r w:rsidRPr="00C5230A">
              <w:rPr>
                <w:noProof/>
                <w:color w:val="000000"/>
                <w:spacing w:val="-4"/>
              </w:rPr>
              <w:lastRenderedPageBreak/>
              <w:t>наличия в словах двойных (удвоенных) согласных. Провести наблюдение: 1) н</w:t>
            </w:r>
            <w:r w:rsidR="00242DB6">
              <w:rPr>
                <w:noProof/>
                <w:color w:val="000000"/>
                <w:spacing w:val="-4"/>
              </w:rPr>
              <w:t>ад произношением долгого звука</w:t>
            </w:r>
            <w:r w:rsidRPr="00C5230A">
              <w:rPr>
                <w:noProof/>
                <w:color w:val="000000"/>
                <w:spacing w:val="-4"/>
              </w:rPr>
              <w:t xml:space="preserve"> в русских словах, в таких словах наличие двойных со</w:t>
            </w:r>
            <w:r w:rsidRPr="00C5230A">
              <w:rPr>
                <w:rFonts w:eastAsia="Calibri"/>
                <w:noProof/>
                <w:color w:val="000000"/>
                <w:spacing w:val="-4"/>
              </w:rPr>
              <w:t xml:space="preserve">гласных можно определить по слуху;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rFonts w:eastAsia="Calibri"/>
                <w:noProof/>
                <w:color w:val="000000"/>
                <w:spacing w:val="-4"/>
              </w:rPr>
              <w:t>2) над смыслоразличи-т</w:t>
            </w:r>
            <w:r w:rsidR="00242DB6">
              <w:rPr>
                <w:rFonts w:eastAsia="Calibri"/>
                <w:noProof/>
                <w:color w:val="000000"/>
                <w:spacing w:val="-4"/>
              </w:rPr>
              <w:t>ельной ролью двойных согласных</w:t>
            </w:r>
            <w:r w:rsidRPr="00C5230A">
              <w:rPr>
                <w:noProof/>
                <w:color w:val="000000"/>
                <w:spacing w:val="-4"/>
              </w:rPr>
              <w:t>; 3) над наличием двойных согла</w:t>
            </w:r>
            <w:r w:rsidR="00242DB6">
              <w:rPr>
                <w:noProof/>
                <w:color w:val="000000"/>
                <w:spacing w:val="-4"/>
              </w:rPr>
              <w:t>сных на стыке корня и суффикса, корня и приставки</w:t>
            </w:r>
            <w:r w:rsidRPr="00C5230A">
              <w:rPr>
                <w:noProof/>
                <w:color w:val="000000"/>
                <w:spacing w:val="-4"/>
              </w:rPr>
              <w:t>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Знание отдельных </w:t>
            </w:r>
            <w:r w:rsidRPr="00C5230A">
              <w:lastRenderedPageBreak/>
              <w:t>слов с удвоенными согласными, умение образовывать и з</w:t>
            </w:r>
            <w:r w:rsidRPr="00C5230A">
              <w:t>а</w:t>
            </w:r>
            <w:r w:rsidRPr="00C5230A">
              <w:t>писывать слова с общим корнем.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Осознание языка </w:t>
            </w:r>
            <w:r w:rsidRPr="00C5230A">
              <w:lastRenderedPageBreak/>
              <w:t>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6"/>
              </w:rPr>
            </w:pPr>
            <w:r w:rsidRPr="00C5230A">
              <w:rPr>
                <w:spacing w:val="-6"/>
              </w:rPr>
              <w:lastRenderedPageBreak/>
              <w:t xml:space="preserve">Умение осуществлять </w:t>
            </w:r>
            <w:r w:rsidRPr="00C5230A">
              <w:rPr>
                <w:spacing w:val="-6"/>
              </w:rPr>
              <w:lastRenderedPageBreak/>
              <w:t>отбор средств инфо</w:t>
            </w:r>
            <w:r w:rsidRPr="00C5230A">
              <w:rPr>
                <w:spacing w:val="-6"/>
              </w:rPr>
              <w:t>р</w:t>
            </w:r>
            <w:r w:rsidRPr="00C5230A">
              <w:rPr>
                <w:spacing w:val="-6"/>
              </w:rPr>
              <w:t>мации, получать и</w:t>
            </w:r>
            <w:r w:rsidRPr="00C5230A">
              <w:rPr>
                <w:spacing w:val="-6"/>
              </w:rPr>
              <w:t>н</w:t>
            </w:r>
            <w:r w:rsidRPr="00C5230A">
              <w:rPr>
                <w:spacing w:val="-6"/>
              </w:rPr>
              <w:t>формацию из разных источников, польз</w:t>
            </w:r>
            <w:r w:rsidRPr="00C5230A">
              <w:rPr>
                <w:spacing w:val="-6"/>
              </w:rPr>
              <w:t>о</w:t>
            </w:r>
            <w:r w:rsidRPr="00C5230A">
              <w:rPr>
                <w:spacing w:val="-6"/>
              </w:rPr>
              <w:t>ваться справочной литературой, умение составлять монолог</w:t>
            </w:r>
            <w:r w:rsidRPr="00C5230A">
              <w:rPr>
                <w:spacing w:val="-6"/>
              </w:rPr>
              <w:t>и</w:t>
            </w:r>
            <w:r w:rsidRPr="00C5230A">
              <w:rPr>
                <w:spacing w:val="-6"/>
              </w:rPr>
              <w:t>ческое высказывание по вопросам на з</w:t>
            </w:r>
            <w:r w:rsidRPr="00C5230A">
              <w:rPr>
                <w:spacing w:val="-6"/>
              </w:rPr>
              <w:t>а</w:t>
            </w:r>
            <w:r w:rsidRPr="00C5230A">
              <w:rPr>
                <w:spacing w:val="-6"/>
              </w:rPr>
              <w:t xml:space="preserve">данную тему.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64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Закрепление написа</w:t>
            </w:r>
            <w:r w:rsidR="0028508F">
              <w:rPr>
                <w:noProof/>
                <w:color w:val="000000"/>
              </w:rPr>
              <w:t>ния слов с двойными согласными.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новых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 xml:space="preserve">Упражнять в написании слов с двойными согласными </w:t>
            </w:r>
            <w:r w:rsidRPr="00C5230A">
              <w:rPr>
                <w:rFonts w:eastAsia="Calibri"/>
                <w:noProof/>
                <w:color w:val="000000"/>
              </w:rPr>
              <w:t>на темы: «Спорт», «Коллекции», «Телеграмма»; учить составлять небольшие тексты на эту тему.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отдельных слов с удвоенными согласными, умение образовывать и з</w:t>
            </w:r>
            <w:r w:rsidRPr="00C5230A">
              <w:t>а</w:t>
            </w:r>
            <w:r w:rsidRPr="00C5230A">
              <w:t>писывать слова с общим корнем.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6"/>
              </w:rPr>
            </w:pPr>
            <w:r w:rsidRPr="00C5230A">
              <w:rPr>
                <w:spacing w:val="-6"/>
              </w:rPr>
              <w:t>Умение осуществлять отбор средств инфо</w:t>
            </w:r>
            <w:r w:rsidRPr="00C5230A">
              <w:rPr>
                <w:spacing w:val="-6"/>
              </w:rPr>
              <w:t>р</w:t>
            </w:r>
            <w:r w:rsidRPr="00C5230A">
              <w:rPr>
                <w:spacing w:val="-6"/>
              </w:rPr>
              <w:t>мации, получать и</w:t>
            </w:r>
            <w:r w:rsidRPr="00C5230A">
              <w:rPr>
                <w:spacing w:val="-6"/>
              </w:rPr>
              <w:t>н</w:t>
            </w:r>
            <w:r w:rsidRPr="00C5230A">
              <w:rPr>
                <w:spacing w:val="-6"/>
              </w:rPr>
              <w:t>формацию из разных источников, польз</w:t>
            </w:r>
            <w:r w:rsidRPr="00C5230A">
              <w:rPr>
                <w:spacing w:val="-6"/>
              </w:rPr>
              <w:t>о</w:t>
            </w:r>
            <w:r w:rsidRPr="00C5230A">
              <w:rPr>
                <w:spacing w:val="-6"/>
              </w:rPr>
              <w:t>ваться справочной литературой, умение письменно переск</w:t>
            </w:r>
            <w:r w:rsidRPr="00C5230A">
              <w:rPr>
                <w:spacing w:val="-6"/>
              </w:rPr>
              <w:t>а</w:t>
            </w:r>
            <w:r w:rsidRPr="00C5230A">
              <w:rPr>
                <w:spacing w:val="-6"/>
              </w:rPr>
              <w:t xml:space="preserve">зывать текст.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65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6"/>
              </w:rPr>
            </w:pPr>
            <w:r w:rsidRPr="00C5230A">
              <w:rPr>
                <w:b/>
                <w:bCs/>
                <w:noProof/>
                <w:color w:val="000000"/>
                <w:spacing w:val="-6"/>
              </w:rPr>
              <w:t xml:space="preserve">Проверочная работа </w:t>
            </w:r>
            <w:r w:rsidR="00167C81" w:rsidRPr="00C5230A">
              <w:rPr>
                <w:bCs/>
                <w:noProof/>
                <w:color w:val="000000"/>
                <w:spacing w:val="-6"/>
              </w:rPr>
              <w:t>по теме «Непроверяе</w:t>
            </w:r>
            <w:r w:rsidRPr="00C5230A">
              <w:rPr>
                <w:bCs/>
                <w:noProof/>
                <w:color w:val="000000"/>
                <w:spacing w:val="-6"/>
              </w:rPr>
              <w:t>мые орфограммы в корне слов.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контроля 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167C8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</w:t>
            </w:r>
            <w:r w:rsidR="00B81501" w:rsidRPr="00C5230A">
              <w:rPr>
                <w:noProof/>
                <w:color w:val="000000"/>
              </w:rPr>
              <w:t>роверить уровень усвоения слов с непроверяемыми и проверяемыми орфограммами.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обязательных к изучению во вт</w:t>
            </w:r>
            <w:r w:rsidRPr="00C5230A">
              <w:t>о</w:t>
            </w:r>
            <w:r w:rsidRPr="00C5230A">
              <w:t xml:space="preserve">ром классе слов с непроверяемым написанием.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контролир</w:t>
            </w:r>
            <w:r w:rsidRPr="00C5230A">
              <w:t>о</w:t>
            </w:r>
            <w:r w:rsidRPr="00C5230A">
              <w:t>вать свои действия в процессе написания проверочной раб</w:t>
            </w:r>
            <w:r w:rsidRPr="00C5230A">
              <w:t>о</w:t>
            </w:r>
            <w:r w:rsidRPr="00C5230A">
              <w:t>ты, умение адеква</w:t>
            </w:r>
            <w:r w:rsidRPr="00C5230A">
              <w:t>т</w:t>
            </w:r>
            <w:r w:rsidRPr="00C5230A">
              <w:t>но принимать оце</w:t>
            </w:r>
            <w:r w:rsidRPr="00C5230A">
              <w:t>н</w:t>
            </w:r>
            <w:r w:rsidRPr="00C5230A">
              <w:t xml:space="preserve">ку.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66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tabs>
                <w:tab w:val="center" w:pos="372"/>
              </w:tabs>
              <w:spacing w:line="240" w:lineRule="atLeast"/>
              <w:rPr>
                <w:color w:val="FF000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 xml:space="preserve">Развитие </w:t>
            </w:r>
            <w:r w:rsidRPr="00C5230A">
              <w:rPr>
                <w:noProof/>
              </w:rPr>
              <w:lastRenderedPageBreak/>
              <w:t>речи.Сочинение. Составление письма родным или друзьям.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lastRenderedPageBreak/>
              <w:t xml:space="preserve">Урок </w:t>
            </w:r>
            <w:r w:rsidRPr="00C5230A">
              <w:rPr>
                <w:bCs/>
                <w:i/>
              </w:rPr>
              <w:lastRenderedPageBreak/>
              <w:t>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менения знаний, умений и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lastRenderedPageBreak/>
              <w:t xml:space="preserve">Анализ текстов писем </w:t>
            </w:r>
            <w:r w:rsidRPr="00C5230A">
              <w:rPr>
                <w:noProof/>
                <w:color w:val="000000"/>
              </w:rPr>
              <w:lastRenderedPageBreak/>
              <w:t>разной стилистики, обучение составлению писем с учетом правил этикета, структуры и типа текста, сообщаемой информации.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Умение писать </w:t>
            </w:r>
            <w:r w:rsidRPr="00C5230A">
              <w:lastRenderedPageBreak/>
              <w:t>письма и телегра</w:t>
            </w:r>
            <w:r w:rsidRPr="00C5230A">
              <w:t>м</w:t>
            </w:r>
            <w:r w:rsidRPr="00C5230A">
              <w:t>мы в соответствии с правилами этикета, умение отбирать языковые и инфо</w:t>
            </w:r>
            <w:r w:rsidRPr="00C5230A">
              <w:t>р</w:t>
            </w:r>
            <w:r w:rsidRPr="00C5230A">
              <w:t>мационные средства в зависимости от с</w:t>
            </w:r>
            <w:r w:rsidRPr="00C5230A">
              <w:t>и</w:t>
            </w:r>
            <w:r w:rsidRPr="00C5230A">
              <w:t xml:space="preserve">туации общения.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4"/>
              </w:rPr>
            </w:pPr>
            <w:r w:rsidRPr="00C5230A">
              <w:rPr>
                <w:spacing w:val="-4"/>
              </w:rPr>
              <w:lastRenderedPageBreak/>
              <w:t xml:space="preserve">Осознание богатства </w:t>
            </w:r>
            <w:r w:rsidRPr="00C5230A">
              <w:rPr>
                <w:spacing w:val="-4"/>
              </w:rPr>
              <w:lastRenderedPageBreak/>
              <w:t xml:space="preserve">выразительных средств русского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4"/>
              </w:rPr>
            </w:pPr>
            <w:r w:rsidRPr="00C5230A">
              <w:rPr>
                <w:spacing w:val="-4"/>
              </w:rPr>
              <w:t>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spacing w:val="-4"/>
              </w:rPr>
            </w:pPr>
            <w:r w:rsidRPr="00C5230A">
              <w:rPr>
                <w:spacing w:val="-4"/>
              </w:rPr>
              <w:lastRenderedPageBreak/>
              <w:t xml:space="preserve">Владеть приемами </w:t>
            </w:r>
            <w:r w:rsidRPr="00C5230A">
              <w:rPr>
                <w:spacing w:val="-4"/>
              </w:rPr>
              <w:lastRenderedPageBreak/>
              <w:t>успешного общения, строить монологич</w:t>
            </w:r>
            <w:r w:rsidRPr="00C5230A">
              <w:rPr>
                <w:spacing w:val="-4"/>
              </w:rPr>
              <w:t>е</w:t>
            </w:r>
            <w:r w:rsidRPr="00C5230A">
              <w:rPr>
                <w:spacing w:val="-4"/>
              </w:rPr>
              <w:t>ские высказывания с учетом ситуации вз</w:t>
            </w:r>
            <w:r w:rsidRPr="00C5230A">
              <w:rPr>
                <w:spacing w:val="-4"/>
              </w:rPr>
              <w:t>а</w:t>
            </w:r>
            <w:r w:rsidRPr="00C5230A">
              <w:rPr>
                <w:spacing w:val="-4"/>
              </w:rPr>
              <w:t xml:space="preserve">имодействия.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67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Способы обозначения парных твёрдых и мягких согласных звуков.</w:t>
            </w:r>
            <w:r w:rsidR="00167C81" w:rsidRPr="00C5230A">
              <w:rPr>
                <w:noProof/>
                <w:color w:val="000000"/>
              </w:rPr>
              <w:t>Фонетический разбор слов.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caps/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>Повторить способы обозначения мягкости согласных: с помощью гласных и мягкого знака. Учить производить звуковую запись слов.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обнаруживать в звучащем слове «слабые» звуки, действовать по алгоритму при решении орфографической задачи.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обобщать и классифицировать.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68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  <w:rPr>
                <w:b/>
                <w:bCs/>
                <w:i/>
                <w:i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Употребление гласных после шипящих и буквы </w:t>
            </w:r>
            <w:r w:rsidR="0059395B">
              <w:rPr>
                <w:b/>
                <w:bCs/>
                <w:i/>
                <w:iCs/>
                <w:noProof/>
                <w:color w:val="000000"/>
              </w:rPr>
              <w:t>ц.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Наблюдение над фактами письма, когда после непарных твёрдых шипящих и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ц</w:t>
            </w:r>
            <w:r w:rsidRPr="00C5230A">
              <w:rPr>
                <w:noProof/>
                <w:color w:val="000000"/>
              </w:rPr>
              <w:t xml:space="preserve"> употребляются гласные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и, е, ё, ю, я</w:t>
            </w:r>
            <w:r w:rsidRPr="00C5230A">
              <w:rPr>
                <w:noProof/>
                <w:color w:val="000000"/>
              </w:rPr>
              <w:t xml:space="preserve">и наоборот. 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Устанавливать  причины «неподчинения» ряда фактов написания общему принципу обозначения звуков на письме, соблюдать правила орфоэпии.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обобщать и классифицировать.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69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  <w:rPr>
                <w:i/>
                <w:i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Написание сочетаний </w:t>
            </w:r>
            <w:r w:rsidR="0059395B">
              <w:rPr>
                <w:i/>
                <w:iCs/>
                <w:noProof/>
                <w:color w:val="000000"/>
              </w:rPr>
              <w:t>чк, чн, щн.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Повторить написание сочетаний </w:t>
            </w:r>
            <w:r w:rsidRPr="00C5230A">
              <w:rPr>
                <w:i/>
                <w:iCs/>
                <w:noProof/>
                <w:color w:val="000000"/>
              </w:rPr>
              <w:t xml:space="preserve">чк, чн, щн. </w:t>
            </w:r>
            <w:r w:rsidRPr="00C5230A">
              <w:rPr>
                <w:rFonts w:eastAsia="Calibri"/>
                <w:noProof/>
                <w:color w:val="000000"/>
              </w:rPr>
              <w:t xml:space="preserve">Наблюдение над многозначностью слова </w:t>
            </w:r>
            <w:r w:rsidRPr="00C5230A">
              <w:rPr>
                <w:rFonts w:eastAsia="Calibri"/>
                <w:i/>
                <w:iCs/>
                <w:noProof/>
                <w:color w:val="000000"/>
              </w:rPr>
              <w:t>ручка.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устанавливать  причины «неподчинения» ряда фактов написания общему принципу обозна-</w:t>
            </w:r>
            <w:r w:rsidRPr="00C5230A">
              <w:rPr>
                <w:bCs/>
                <w:iCs/>
                <w:noProof/>
                <w:color w:val="000000"/>
              </w:rPr>
              <w:lastRenderedPageBreak/>
              <w:t>чения звуков на письме.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обобщать и классифицировать.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70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Мягкий знак — показатель мягкости согласных звуков.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6"/>
              </w:rPr>
            </w:pPr>
            <w:r w:rsidRPr="00C5230A">
              <w:rPr>
                <w:bCs/>
                <w:i/>
                <w:spacing w:val="-6"/>
              </w:rPr>
              <w:t>Урок обобщения и сист</w:t>
            </w:r>
            <w:r w:rsidRPr="00C5230A">
              <w:rPr>
                <w:bCs/>
                <w:i/>
                <w:spacing w:val="-6"/>
              </w:rPr>
              <w:t>е</w:t>
            </w:r>
            <w:r w:rsidRPr="00C5230A">
              <w:rPr>
                <w:bCs/>
                <w:i/>
                <w:spacing w:val="-6"/>
              </w:rPr>
              <w:t>матиз</w:t>
            </w:r>
            <w:r w:rsidRPr="00C5230A">
              <w:rPr>
                <w:bCs/>
                <w:i/>
                <w:spacing w:val="-6"/>
              </w:rPr>
              <w:t>а</w:t>
            </w:r>
            <w:r w:rsidRPr="00C5230A">
              <w:rPr>
                <w:bCs/>
                <w:i/>
                <w:spacing w:val="-6"/>
              </w:rPr>
              <w:t>ции зн</w:t>
            </w:r>
            <w:r w:rsidRPr="00C5230A">
              <w:rPr>
                <w:bCs/>
                <w:i/>
                <w:spacing w:val="-6"/>
              </w:rPr>
              <w:t>а</w:t>
            </w:r>
            <w:r w:rsidRPr="00C5230A">
              <w:rPr>
                <w:bCs/>
                <w:i/>
                <w:spacing w:val="-6"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6"/>
              </w:rPr>
            </w:pPr>
            <w:r w:rsidRPr="00C5230A">
              <w:rPr>
                <w:rFonts w:eastAsia="Calibri"/>
                <w:noProof/>
                <w:color w:val="000000"/>
                <w:spacing w:val="-6"/>
              </w:rPr>
              <w:t xml:space="preserve">Повторить употребление мягкого знака на конце и в середине слова.Пере нос слов с мягким знаком. 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записывать слова с мягким зн</w:t>
            </w:r>
            <w:r w:rsidRPr="00C5230A">
              <w:t>а</w:t>
            </w:r>
            <w:r w:rsidRPr="00C5230A">
              <w:t>ком.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Варианты записи слов с сочетаниями  </w:t>
            </w:r>
            <w:r w:rsidRPr="00C5230A">
              <w:rPr>
                <w:b/>
                <w:noProof/>
                <w:color w:val="000000"/>
              </w:rPr>
              <w:t>-</w:t>
            </w:r>
            <w:r w:rsidR="00167C81" w:rsidRPr="00C5230A">
              <w:rPr>
                <w:b/>
                <w:bCs/>
                <w:i/>
                <w:noProof/>
                <w:color w:val="000000"/>
              </w:rPr>
              <w:t xml:space="preserve">ль, </w:t>
            </w:r>
            <w:r w:rsidRPr="00C5230A">
              <w:rPr>
                <w:b/>
                <w:bCs/>
                <w:i/>
                <w:noProof/>
                <w:color w:val="000000"/>
              </w:rPr>
              <w:t>нш-, -нч-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 xml:space="preserve">Упражнять в использовании мягкого знака после </w:t>
            </w:r>
            <w:r w:rsidRPr="00C5230A">
              <w:rPr>
                <w:rFonts w:eastAsia="Calibri"/>
                <w:b/>
                <w:bCs/>
                <w:i/>
                <w:iCs/>
                <w:noProof/>
                <w:color w:val="000000"/>
              </w:rPr>
              <w:t>л</w:t>
            </w:r>
            <w:r w:rsidRPr="00C5230A">
              <w:rPr>
                <w:rFonts w:eastAsia="Calibri"/>
                <w:noProof/>
                <w:color w:val="000000"/>
              </w:rPr>
              <w:t xml:space="preserve">  и после </w:t>
            </w:r>
            <w:r w:rsidRPr="00C5230A">
              <w:rPr>
                <w:rFonts w:eastAsia="Calibri"/>
                <w:b/>
                <w:bCs/>
                <w:i/>
                <w:iCs/>
                <w:noProof/>
                <w:color w:val="000000"/>
              </w:rPr>
              <w:t>н</w:t>
            </w:r>
            <w:r w:rsidRPr="00C5230A">
              <w:rPr>
                <w:rFonts w:eastAsia="Calibri"/>
                <w:noProof/>
                <w:color w:val="000000"/>
              </w:rPr>
              <w:t xml:space="preserve"> (перед твёрдыми и перед мягкими согласными).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записывать слова с мягким зн</w:t>
            </w:r>
            <w:r w:rsidRPr="00C5230A">
              <w:t>а</w:t>
            </w:r>
            <w:r w:rsidRPr="00C5230A">
              <w:t>ком,</w:t>
            </w:r>
            <w:r w:rsidRPr="00C5230A">
              <w:rPr>
                <w:bCs/>
                <w:iCs/>
                <w:noProof/>
                <w:color w:val="000000"/>
              </w:rPr>
              <w:t xml:space="preserve"> знать слова со случаями  «неподчи -нения» ряда фактов написа- ния общему принципу обоз начения звуков на письме</w:t>
            </w:r>
            <w:r w:rsidRPr="00C5230A">
              <w:t xml:space="preserve">  («батончик», «каменщик» и т.п.),  знание отдельных слов с неизменя</w:t>
            </w:r>
            <w:r w:rsidRPr="00C5230A">
              <w:t>е</w:t>
            </w:r>
            <w:r w:rsidRPr="00C5230A">
              <w:t>мым написанием («пальто»).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72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6"/>
              </w:rPr>
            </w:pPr>
            <w:r w:rsidRPr="00C5230A">
              <w:rPr>
                <w:noProof/>
                <w:color w:val="000000"/>
                <w:spacing w:val="-6"/>
              </w:rPr>
              <w:t>Наблюден</w:t>
            </w:r>
            <w:r w:rsidR="00167C81" w:rsidRPr="00C5230A">
              <w:rPr>
                <w:noProof/>
                <w:color w:val="000000"/>
                <w:spacing w:val="-6"/>
              </w:rPr>
              <w:t>ие за правописанием разделитель</w:t>
            </w:r>
            <w:r w:rsidRPr="00C5230A">
              <w:rPr>
                <w:noProof/>
                <w:color w:val="000000"/>
                <w:spacing w:val="-6"/>
              </w:rPr>
              <w:t xml:space="preserve">ного </w:t>
            </w:r>
            <w:r w:rsidRPr="00C5230A">
              <w:rPr>
                <w:b/>
                <w:bCs/>
                <w:i/>
                <w:iCs/>
                <w:noProof/>
                <w:color w:val="000000"/>
                <w:spacing w:val="-6"/>
              </w:rPr>
              <w:t>ь</w:t>
            </w:r>
            <w:r w:rsidR="0059395B">
              <w:rPr>
                <w:noProof/>
                <w:color w:val="000000"/>
                <w:spacing w:val="-6"/>
              </w:rPr>
              <w:t>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новых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Формировать умения употреблять разделительный мягкий знак в словах.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действовать по алгоритму при решении орфографической задачи.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де</w:t>
            </w:r>
            <w:r w:rsidRPr="00C5230A">
              <w:t>й</w:t>
            </w:r>
            <w:r w:rsidRPr="00C5230A">
              <w:t>ствовать по алг</w:t>
            </w:r>
            <w:r w:rsidRPr="00C5230A">
              <w:t>о</w:t>
            </w:r>
            <w:r w:rsidRPr="00C5230A">
              <w:t xml:space="preserve">ритму.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73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Правило правописания разделительного </w:t>
            </w:r>
            <w:r w:rsidRPr="00C5230A">
              <w:rPr>
                <w:b/>
                <w:bCs/>
                <w:i/>
                <w:iCs/>
                <w:noProof/>
                <w:color w:val="000000"/>
              </w:rPr>
              <w:t>ь</w:t>
            </w:r>
            <w:r w:rsidR="0059395B">
              <w:rPr>
                <w:noProof/>
                <w:color w:val="000000"/>
              </w:rPr>
              <w:t>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 xml:space="preserve">ления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lastRenderedPageBreak/>
              <w:t xml:space="preserve">новых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6"/>
              </w:rPr>
            </w:pPr>
            <w:r w:rsidRPr="00C5230A">
              <w:rPr>
                <w:noProof/>
                <w:color w:val="000000"/>
                <w:spacing w:val="-6"/>
              </w:rPr>
              <w:lastRenderedPageBreak/>
              <w:t>Сформулировать правило правописания разделительного мягкого знака, у</w:t>
            </w:r>
            <w:r w:rsidR="00242DB6">
              <w:rPr>
                <w:noProof/>
                <w:color w:val="000000"/>
                <w:spacing w:val="-6"/>
              </w:rPr>
              <w:t xml:space="preserve">пражнять в употреблении </w:t>
            </w:r>
            <w:r w:rsidR="00242DB6">
              <w:rPr>
                <w:noProof/>
                <w:color w:val="000000"/>
                <w:spacing w:val="-6"/>
              </w:rPr>
              <w:lastRenderedPageBreak/>
              <w:t>раздели</w:t>
            </w:r>
            <w:r w:rsidRPr="00C5230A">
              <w:rPr>
                <w:noProof/>
                <w:color w:val="000000"/>
                <w:spacing w:val="-6"/>
              </w:rPr>
              <w:t xml:space="preserve">тельного мягкого знака перед </w:t>
            </w:r>
            <w:r w:rsidRPr="00C5230A">
              <w:rPr>
                <w:b/>
                <w:bCs/>
                <w:i/>
                <w:iCs/>
                <w:noProof/>
                <w:color w:val="000000"/>
                <w:spacing w:val="-6"/>
              </w:rPr>
              <w:t>и</w:t>
            </w:r>
            <w:r w:rsidR="00242DB6">
              <w:rPr>
                <w:i/>
                <w:iCs/>
                <w:noProof/>
                <w:color w:val="000000"/>
                <w:spacing w:val="-6"/>
              </w:rPr>
              <w:t xml:space="preserve"> </w:t>
            </w:r>
            <w:r w:rsidRPr="00C5230A">
              <w:rPr>
                <w:i/>
                <w:iCs/>
                <w:noProof/>
                <w:color w:val="000000"/>
                <w:spacing w:val="-6"/>
              </w:rPr>
              <w:t xml:space="preserve"> </w:t>
            </w:r>
            <w:r w:rsidRPr="00C5230A">
              <w:rPr>
                <w:noProof/>
                <w:color w:val="000000"/>
                <w:spacing w:val="-6"/>
              </w:rPr>
              <w:t>в притяжательных прила</w:t>
            </w:r>
            <w:r w:rsidR="00242DB6">
              <w:rPr>
                <w:noProof/>
                <w:color w:val="000000"/>
                <w:spacing w:val="-6"/>
              </w:rPr>
              <w:t>гательных,</w:t>
            </w:r>
            <w:r w:rsidRPr="00C5230A">
              <w:rPr>
                <w:i/>
                <w:iCs/>
                <w:noProof/>
                <w:color w:val="000000"/>
                <w:spacing w:val="-6"/>
              </w:rPr>
              <w:t xml:space="preserve"> </w:t>
            </w:r>
            <w:r w:rsidRPr="00C5230A">
              <w:rPr>
                <w:noProof/>
                <w:color w:val="000000"/>
                <w:spacing w:val="-6"/>
              </w:rPr>
              <w:t>в отчествах.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lastRenderedPageBreak/>
              <w:t xml:space="preserve">Умение синтезировать признаки условий наличия в слове орфограммы, </w:t>
            </w:r>
            <w:r w:rsidRPr="00C5230A">
              <w:rPr>
                <w:bCs/>
                <w:iCs/>
                <w:noProof/>
                <w:color w:val="000000"/>
              </w:rPr>
              <w:lastRenderedPageBreak/>
              <w:t>продумывать алгоритм проверки орфограммы, действовать по алгоритму при реше</w:t>
            </w:r>
            <w:r w:rsidR="00242DB6">
              <w:rPr>
                <w:bCs/>
                <w:iCs/>
                <w:noProof/>
                <w:color w:val="000000"/>
              </w:rPr>
              <w:t>нии орфографической задачи.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lastRenderedPageBreak/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де</w:t>
            </w:r>
            <w:r w:rsidRPr="00C5230A">
              <w:t>й</w:t>
            </w:r>
            <w:r w:rsidRPr="00C5230A">
              <w:lastRenderedPageBreak/>
              <w:t>ствовать по алг</w:t>
            </w:r>
            <w:r w:rsidRPr="00C5230A">
              <w:t>о</w:t>
            </w:r>
            <w:r w:rsidRPr="00C5230A">
              <w:t>ритму, задавать в</w:t>
            </w:r>
            <w:r w:rsidRPr="00C5230A">
              <w:t>о</w:t>
            </w:r>
            <w:r w:rsidRPr="00C5230A">
              <w:t>просы собеседнику.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74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Алгоритм полного устного и письменн</w:t>
            </w:r>
            <w:r w:rsidR="00167C81" w:rsidRPr="00C5230A">
              <w:rPr>
                <w:noProof/>
                <w:color w:val="000000"/>
              </w:rPr>
              <w:t>ого звуко-буквенного (фонетичес</w:t>
            </w:r>
            <w:r w:rsidRPr="00C5230A">
              <w:rPr>
                <w:noProof/>
                <w:color w:val="000000"/>
              </w:rPr>
              <w:t>кого разбора) слов.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Составить и обучить применению алгоритма звуко-буквенного разбора, упражнять в разборе слов по алгоритму.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проводить звуко-буквенный разбор слова с зап</w:t>
            </w:r>
            <w:r w:rsidRPr="00C5230A">
              <w:t>и</w:t>
            </w:r>
            <w:r w:rsidRPr="00C5230A">
              <w:t>сью транскрипции и в устной форме.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 xml:space="preserve">ского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действовать по алг</w:t>
            </w:r>
            <w:r w:rsidRPr="00C5230A">
              <w:t>о</w:t>
            </w:r>
            <w:r w:rsidRPr="00C5230A">
              <w:t>ритму.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75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167C8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 xml:space="preserve">Контрольный диктант </w:t>
            </w:r>
            <w:r w:rsidR="0059395B">
              <w:rPr>
                <w:bCs/>
                <w:noProof/>
                <w:color w:val="000000"/>
              </w:rPr>
              <w:t>по теме «Орфограммы корня».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контроля знаний и умений.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Проверить навык усвоения правил проверки и правописания слов с орфограммами в корне.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применять полученные знания в самостоятельной р</w:t>
            </w:r>
            <w:r w:rsidRPr="00C5230A">
              <w:t>а</w:t>
            </w:r>
            <w:r w:rsidRPr="00C5230A">
              <w:t>боте, навык грамо</w:t>
            </w:r>
            <w:r w:rsidRPr="00C5230A">
              <w:t>т</w:t>
            </w:r>
            <w:r w:rsidRPr="00C5230A">
              <w:t>ного письма с с</w:t>
            </w:r>
            <w:r w:rsidRPr="00C5230A">
              <w:t>о</w:t>
            </w:r>
            <w:r w:rsidRPr="00C5230A">
              <w:t>блюдением изуче</w:t>
            </w:r>
            <w:r w:rsidRPr="00C5230A">
              <w:t>н</w:t>
            </w:r>
            <w:r w:rsidRPr="00C5230A">
              <w:t>ных правил при письме под дикто</w:t>
            </w:r>
            <w:r w:rsidRPr="00C5230A">
              <w:t>в</w:t>
            </w:r>
            <w:r w:rsidRPr="00C5230A">
              <w:t xml:space="preserve">ку.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контролир</w:t>
            </w:r>
            <w:r w:rsidRPr="00C5230A">
              <w:t>о</w:t>
            </w:r>
            <w:r w:rsidRPr="00C5230A">
              <w:t>вать свои действия в процессе написания проверочной раб</w:t>
            </w:r>
            <w:r w:rsidRPr="00C5230A">
              <w:t>о</w:t>
            </w:r>
            <w:r w:rsidRPr="00C5230A">
              <w:t>ты.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76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Коррекция </w:t>
            </w:r>
            <w:r w:rsidR="0059395B">
              <w:rPr>
                <w:noProof/>
                <w:color w:val="000000"/>
              </w:rPr>
              <w:t xml:space="preserve">ошибок. Повторение изученного. 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оценки и коррекции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Провести работу над наиболее частыми ошибками. Закрепить знания и умения на материале «Школы грамотея».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оценивать свою деятельность, применять изуче</w:t>
            </w:r>
            <w:r w:rsidRPr="00C5230A">
              <w:t>н</w:t>
            </w:r>
            <w:r w:rsidRPr="00C5230A">
              <w:t>ные правила при р</w:t>
            </w:r>
            <w:r w:rsidRPr="00C5230A">
              <w:t>а</w:t>
            </w:r>
            <w:r w:rsidRPr="00C5230A">
              <w:t xml:space="preserve">боте с ошибками. 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и оценивать р</w:t>
            </w:r>
            <w:r w:rsidRPr="00C5230A">
              <w:t>е</w:t>
            </w:r>
            <w:r w:rsidRPr="00C5230A">
              <w:t>зультаты своей де</w:t>
            </w:r>
            <w:r w:rsidRPr="00C5230A">
              <w:t>я</w:t>
            </w:r>
            <w:r w:rsidRPr="00C5230A">
              <w:t>тельности, учит</w:t>
            </w:r>
            <w:r w:rsidRPr="00C5230A">
              <w:t>ы</w:t>
            </w:r>
            <w:r w:rsidRPr="00C5230A">
              <w:t>вать и уважать ч</w:t>
            </w:r>
            <w:r w:rsidRPr="00C5230A">
              <w:t>у</w:t>
            </w:r>
            <w:r w:rsidRPr="00C5230A">
              <w:t xml:space="preserve">жое мнение.  </w:t>
            </w:r>
          </w:p>
        </w:tc>
      </w:tr>
      <w:tr w:rsidR="00C5230A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9395B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Слово как часть речи</w:t>
            </w:r>
            <w:r w:rsidRPr="00C5230A">
              <w:rPr>
                <w:b/>
              </w:rPr>
              <w:t>(</w:t>
            </w:r>
            <w:r w:rsidRPr="00C5230A">
              <w:rPr>
                <w:b/>
                <w:bCs/>
              </w:rPr>
              <w:t>морфология</w:t>
            </w:r>
            <w:r w:rsidRPr="00C5230A">
              <w:rPr>
                <w:b/>
              </w:rPr>
              <w:t>)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77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Общие значения частей речи.</w:t>
            </w: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lastRenderedPageBreak/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 xml:space="preserve">зации </w:t>
            </w:r>
          </w:p>
          <w:p w:rsidR="00B81501" w:rsidRPr="0059395B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lastRenderedPageBreak/>
              <w:t xml:space="preserve">Углубить представление о частях речи как </w:t>
            </w:r>
            <w:r w:rsidRPr="00C5230A">
              <w:rPr>
                <w:noProof/>
                <w:color w:val="000000"/>
                <w:spacing w:val="-4"/>
              </w:rPr>
              <w:lastRenderedPageBreak/>
              <w:t>языковой модели реального мира (по тексту Л. Тростенцовой). Дать алгоритм распознавания (общее значение, вопрос).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Знание понятий: «части речи», «имя </w:t>
            </w:r>
            <w:r w:rsidRPr="00C5230A">
              <w:lastRenderedPageBreak/>
              <w:t>существительное», «имя прилагател</w:t>
            </w:r>
            <w:r w:rsidRPr="00C5230A">
              <w:t>ь</w:t>
            </w:r>
            <w:r w:rsidRPr="00C5230A">
              <w:t>ное», «глагол»; ум</w:t>
            </w:r>
            <w:r w:rsidRPr="00C5230A">
              <w:t>е</w:t>
            </w:r>
            <w:r w:rsidRPr="00C5230A">
              <w:t>ние различать части речи по изученным признакам (смыслу, вопросам).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lastRenderedPageBreak/>
              <w:t>ных средств ру</w:t>
            </w:r>
            <w:r w:rsidRPr="00C5230A">
              <w:t>с</w:t>
            </w:r>
            <w:r w:rsidRPr="00C5230A">
              <w:t xml:space="preserve">ского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языка.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наблюдать, анализировать яз</w:t>
            </w:r>
            <w:r w:rsidRPr="00C5230A">
              <w:t>ы</w:t>
            </w:r>
            <w:r w:rsidRPr="00C5230A">
              <w:lastRenderedPageBreak/>
              <w:t>ковой материал, обобщать и класс</w:t>
            </w:r>
            <w:r w:rsidRPr="00C5230A">
              <w:t>и</w:t>
            </w:r>
            <w:r w:rsidRPr="00C5230A">
              <w:t>фицировать, де</w:t>
            </w:r>
            <w:r w:rsidRPr="00C5230A">
              <w:t>й</w:t>
            </w:r>
            <w:r w:rsidRPr="00C5230A">
              <w:t>ствовать по алг</w:t>
            </w:r>
            <w:r w:rsidRPr="00C5230A">
              <w:t>о</w:t>
            </w:r>
            <w:r w:rsidRPr="00C5230A">
              <w:t>ритму; умение зад</w:t>
            </w:r>
            <w:r w:rsidRPr="00C5230A">
              <w:t>а</w:t>
            </w:r>
            <w:r w:rsidRPr="00C5230A">
              <w:t>вать вопросы.</w:t>
            </w:r>
          </w:p>
        </w:tc>
      </w:tr>
      <w:tr w:rsidR="00C5230A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9395B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  <w:noProof/>
              </w:rPr>
              <w:lastRenderedPageBreak/>
              <w:t>Имя существительное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78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9395B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Имя существитель-ное.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bCs/>
                <w:i/>
                <w:spacing w:val="-4"/>
              </w:rPr>
              <w:t>Урок из</w:t>
            </w:r>
            <w:r w:rsidRPr="00C5230A">
              <w:rPr>
                <w:bCs/>
                <w:i/>
                <w:spacing w:val="-4"/>
              </w:rPr>
              <w:t>у</w:t>
            </w:r>
            <w:r w:rsidRPr="00C5230A">
              <w:rPr>
                <w:bCs/>
                <w:i/>
                <w:spacing w:val="-4"/>
              </w:rPr>
              <w:t>чения и первичн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го закре</w:t>
            </w:r>
            <w:r w:rsidRPr="00C5230A">
              <w:rPr>
                <w:bCs/>
                <w:i/>
                <w:spacing w:val="-4"/>
              </w:rPr>
              <w:t>п</w:t>
            </w:r>
            <w:r w:rsidRPr="00C5230A">
              <w:rPr>
                <w:bCs/>
                <w:i/>
                <w:spacing w:val="-4"/>
              </w:rPr>
              <w:t>ления 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вых зн</w:t>
            </w:r>
            <w:r w:rsidRPr="00C5230A">
              <w:rPr>
                <w:bCs/>
                <w:i/>
                <w:spacing w:val="-4"/>
              </w:rPr>
              <w:t>а</w:t>
            </w:r>
            <w:r w:rsidRPr="00C5230A">
              <w:rPr>
                <w:bCs/>
                <w:i/>
                <w:spacing w:val="-4"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Упражнять в определении имен существительных среди других частей речи.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сути понятия «имя существител</w:t>
            </w:r>
            <w:r w:rsidRPr="00C5230A">
              <w:t>ь</w:t>
            </w:r>
            <w:r w:rsidRPr="00C5230A">
              <w:t>ное», его основных отличительных пр</w:t>
            </w:r>
            <w:r w:rsidRPr="00C5230A">
              <w:t>и</w:t>
            </w:r>
            <w:r w:rsidRPr="00C5230A">
              <w:t>знаков, умение о</w:t>
            </w:r>
            <w:r w:rsidRPr="00C5230A">
              <w:t>т</w:t>
            </w:r>
            <w:r w:rsidRPr="00C5230A">
              <w:t>личать имя сущ</w:t>
            </w:r>
            <w:r w:rsidRPr="00C5230A">
              <w:t>е</w:t>
            </w:r>
            <w:r w:rsidRPr="00C5230A">
              <w:t>ствительное от др</w:t>
            </w:r>
            <w:r w:rsidRPr="00C5230A">
              <w:t>у</w:t>
            </w:r>
            <w:r w:rsidRPr="00C5230A">
              <w:t>гих частей ре</w:t>
            </w:r>
            <w:r w:rsidR="0059395B">
              <w:t>чи.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 xml:space="preserve">ского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умение задавать вопросы.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79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167C8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Одушевлённые и неодушевлён</w:t>
            </w:r>
            <w:r w:rsidR="00B81501" w:rsidRPr="00C5230A">
              <w:rPr>
                <w:noProof/>
                <w:color w:val="000000"/>
              </w:rPr>
              <w:t>ные имена существитель-ные.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bCs/>
                <w:i/>
                <w:spacing w:val="-4"/>
              </w:rPr>
              <w:t>Урок из</w:t>
            </w:r>
            <w:r w:rsidRPr="00C5230A">
              <w:rPr>
                <w:bCs/>
                <w:i/>
                <w:spacing w:val="-4"/>
              </w:rPr>
              <w:t>у</w:t>
            </w:r>
            <w:r w:rsidRPr="00C5230A">
              <w:rPr>
                <w:bCs/>
                <w:i/>
                <w:spacing w:val="-4"/>
              </w:rPr>
              <w:t>чения и первичн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го закре</w:t>
            </w:r>
            <w:r w:rsidRPr="00C5230A">
              <w:rPr>
                <w:bCs/>
                <w:i/>
                <w:spacing w:val="-4"/>
              </w:rPr>
              <w:t>п</w:t>
            </w:r>
            <w:r w:rsidRPr="00C5230A">
              <w:rPr>
                <w:bCs/>
                <w:i/>
                <w:spacing w:val="-4"/>
              </w:rPr>
              <w:t>ления 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вых зн</w:t>
            </w:r>
            <w:r w:rsidRPr="00C5230A">
              <w:rPr>
                <w:bCs/>
                <w:i/>
                <w:spacing w:val="-4"/>
              </w:rPr>
              <w:t>а</w:t>
            </w:r>
            <w:r w:rsidRPr="00C5230A">
              <w:rPr>
                <w:bCs/>
                <w:i/>
                <w:spacing w:val="-4"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t xml:space="preserve">Углубить представление об одушевлённых и </w:t>
            </w:r>
            <w:r w:rsidRPr="00C5230A">
              <w:rPr>
                <w:rFonts w:eastAsia="Calibri"/>
                <w:noProof/>
                <w:color w:val="000000"/>
                <w:spacing w:val="-4"/>
              </w:rPr>
              <w:t>неодушевлённых именах существительных (вопро</w:t>
            </w:r>
            <w:r w:rsidRPr="00C5230A">
              <w:rPr>
                <w:noProof/>
                <w:color w:val="000000"/>
                <w:spacing w:val="-4"/>
              </w:rPr>
              <w:t xml:space="preserve">сы, термины). 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сути пон</w:t>
            </w:r>
            <w:r w:rsidRPr="00C5230A">
              <w:t>я</w:t>
            </w:r>
            <w:r w:rsidRPr="00C5230A">
              <w:t>тий: «одушевле</w:t>
            </w:r>
            <w:r w:rsidRPr="00C5230A">
              <w:t>н</w:t>
            </w:r>
            <w:r w:rsidRPr="00C5230A">
              <w:t>ность», «неодуше</w:t>
            </w:r>
            <w:r w:rsidRPr="00C5230A">
              <w:t>в</w:t>
            </w:r>
            <w:r w:rsidRPr="00C5230A">
              <w:t>ленность»; умение различать имена с</w:t>
            </w:r>
            <w:r w:rsidRPr="00C5230A">
              <w:t>у</w:t>
            </w:r>
            <w:r w:rsidRPr="00C5230A">
              <w:t>ществительные по признаку одуше</w:t>
            </w:r>
            <w:r w:rsidRPr="00C5230A">
              <w:t>в</w:t>
            </w:r>
            <w:r w:rsidRPr="00C5230A">
              <w:t>ленности.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9395B">
              <w:t xml:space="preserve">ского </w:t>
            </w: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зад</w:t>
            </w:r>
            <w:r w:rsidRPr="00C5230A">
              <w:t>а</w:t>
            </w:r>
            <w:r w:rsidRPr="00C5230A">
              <w:t>вать вопросы.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80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Собс</w:t>
            </w:r>
            <w:r w:rsidR="0059395B">
              <w:rPr>
                <w:noProof/>
                <w:color w:val="000000"/>
              </w:rPr>
              <w:t>твенные имена существитель-ные.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</w:rPr>
            </w:pPr>
            <w:r w:rsidRPr="00C5230A">
              <w:rPr>
                <w:rFonts w:eastAsia="Calibri"/>
                <w:bCs/>
                <w:noProof/>
                <w:color w:val="000000"/>
              </w:rPr>
              <w:t>Повторить</w:t>
            </w:r>
            <w:r w:rsidRPr="00C5230A">
              <w:rPr>
                <w:rFonts w:eastAsia="Calibri"/>
                <w:noProof/>
                <w:color w:val="000000"/>
              </w:rPr>
              <w:t xml:space="preserve"> правило употребления большой буквы в </w:t>
            </w:r>
            <w:r w:rsidRPr="00C5230A">
              <w:rPr>
                <w:rFonts w:eastAsia="Calibri"/>
                <w:bCs/>
                <w:noProof/>
                <w:color w:val="000000"/>
              </w:rPr>
              <w:t>кличках живот- ных</w:t>
            </w:r>
            <w:r w:rsidRPr="00C5230A">
              <w:rPr>
                <w:rFonts w:eastAsia="Calibri"/>
                <w:noProof/>
                <w:color w:val="000000"/>
              </w:rPr>
              <w:t>, именах, отчествах, фамили</w:t>
            </w:r>
            <w:r w:rsidRPr="00C5230A">
              <w:rPr>
                <w:noProof/>
                <w:color w:val="000000"/>
              </w:rPr>
              <w:t xml:space="preserve">ях людей. Дать представление об именах </w:t>
            </w:r>
            <w:r w:rsidRPr="00C5230A">
              <w:rPr>
                <w:bCs/>
                <w:noProof/>
                <w:color w:val="000000"/>
              </w:rPr>
              <w:t>собствен</w:t>
            </w:r>
            <w:r w:rsidRPr="00C5230A">
              <w:rPr>
                <w:rFonts w:eastAsia="Calibri"/>
                <w:bCs/>
                <w:noProof/>
                <w:color w:val="000000"/>
              </w:rPr>
              <w:t>ных</w:t>
            </w:r>
            <w:r w:rsidRPr="00C5230A">
              <w:rPr>
                <w:rFonts w:eastAsia="Calibri"/>
                <w:noProof/>
                <w:color w:val="000000"/>
              </w:rPr>
              <w:t xml:space="preserve">как наименованиях единичных предметов </w:t>
            </w:r>
            <w:r w:rsidRPr="00C5230A">
              <w:rPr>
                <w:rFonts w:eastAsia="Calibri"/>
                <w:noProof/>
                <w:color w:val="000000"/>
              </w:rPr>
              <w:lastRenderedPageBreak/>
              <w:t>(лиц).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различать собственные и нар</w:t>
            </w:r>
            <w:r w:rsidRPr="00C5230A">
              <w:t>и</w:t>
            </w:r>
            <w:r w:rsidRPr="00C5230A">
              <w:t>цательные имена существительные, которые различаю</w:t>
            </w:r>
            <w:r w:rsidRPr="00C5230A">
              <w:t>т</w:t>
            </w:r>
            <w:r w:rsidRPr="00C5230A">
              <w:t>ся при написании только заглавной буквой.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9395B">
              <w:t xml:space="preserve">ского </w:t>
            </w: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умение задавать вопросы и отвечать на них.</w:t>
            </w:r>
          </w:p>
        </w:tc>
      </w:tr>
      <w:tr w:rsidR="00C5230A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9395B">
            <w:pPr>
              <w:widowControl w:val="0"/>
              <w:spacing w:line="240" w:lineRule="atLeast"/>
              <w:jc w:val="center"/>
              <w:rPr>
                <w:b/>
              </w:rPr>
            </w:pPr>
            <w:r w:rsidRPr="00C5230A">
              <w:rPr>
                <w:b/>
                <w:bCs/>
                <w:noProof/>
                <w:color w:val="000000"/>
              </w:rPr>
              <w:lastRenderedPageBreak/>
              <w:t>Имя прилагательное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81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167C81" w:rsidP="00B66F70">
            <w:pPr>
              <w:widowControl w:val="0"/>
              <w:spacing w:line="240" w:lineRule="atLeast"/>
              <w:rPr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t>Признаки имён прилагатель</w:t>
            </w:r>
            <w:r w:rsidR="0028508F">
              <w:rPr>
                <w:noProof/>
                <w:color w:val="000000"/>
                <w:spacing w:val="-4"/>
              </w:rPr>
              <w:t>ных.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4"/>
              </w:rPr>
            </w:pPr>
            <w:r w:rsidRPr="00C5230A">
              <w:rPr>
                <w:bCs/>
                <w:i/>
                <w:spacing w:val="-4"/>
              </w:rPr>
              <w:t>Урок из</w:t>
            </w:r>
            <w:r w:rsidRPr="00C5230A">
              <w:rPr>
                <w:bCs/>
                <w:i/>
                <w:spacing w:val="-4"/>
              </w:rPr>
              <w:t>у</w:t>
            </w:r>
            <w:r w:rsidRPr="00C5230A">
              <w:rPr>
                <w:bCs/>
                <w:i/>
                <w:spacing w:val="-4"/>
              </w:rPr>
              <w:t>чения и первичн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го закре</w:t>
            </w:r>
            <w:r w:rsidRPr="00C5230A">
              <w:rPr>
                <w:bCs/>
                <w:i/>
                <w:spacing w:val="-4"/>
              </w:rPr>
              <w:t>п</w:t>
            </w:r>
            <w:r w:rsidRPr="00C5230A">
              <w:rPr>
                <w:bCs/>
                <w:i/>
                <w:spacing w:val="-4"/>
              </w:rPr>
              <w:t>ления 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вых зн</w:t>
            </w:r>
            <w:r w:rsidRPr="00C5230A">
              <w:rPr>
                <w:bCs/>
                <w:i/>
                <w:spacing w:val="-4"/>
              </w:rPr>
              <w:t>а</w:t>
            </w:r>
            <w:r w:rsidRPr="00C5230A">
              <w:rPr>
                <w:bCs/>
                <w:i/>
                <w:spacing w:val="-4"/>
              </w:rPr>
              <w:t>ний.</w:t>
            </w:r>
          </w:p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6"/>
              </w:rPr>
            </w:pPr>
            <w:r w:rsidRPr="00C5230A">
              <w:rPr>
                <w:rFonts w:eastAsia="Calibri"/>
                <w:noProof/>
                <w:color w:val="000000"/>
                <w:spacing w:val="-6"/>
              </w:rPr>
              <w:t xml:space="preserve">Выделить признаки имен прилагательных (общее значение, вопросы). Организовать наблюдение над разнообразными значениями имен прилагательных. Учить исполь </w:t>
            </w:r>
            <w:r w:rsidR="00167C81" w:rsidRPr="00C5230A">
              <w:rPr>
                <w:rFonts w:eastAsia="Calibri"/>
                <w:noProof/>
                <w:color w:val="000000"/>
                <w:spacing w:val="-6"/>
              </w:rPr>
              <w:t xml:space="preserve">зованию </w:t>
            </w:r>
            <w:r w:rsidRPr="00C5230A">
              <w:rPr>
                <w:rFonts w:eastAsia="Calibri"/>
                <w:noProof/>
                <w:color w:val="000000"/>
                <w:spacing w:val="-6"/>
              </w:rPr>
              <w:t xml:space="preserve">прилагательных для характеристики человека </w:t>
            </w:r>
            <w:r w:rsidR="00167C81" w:rsidRPr="00C5230A">
              <w:rPr>
                <w:rFonts w:eastAsia="Calibri"/>
                <w:noProof/>
                <w:color w:val="000000"/>
                <w:spacing w:val="-6"/>
              </w:rPr>
              <w:t>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сути понятия «имя прилагател</w:t>
            </w:r>
            <w:r w:rsidRPr="00C5230A">
              <w:t>ь</w:t>
            </w:r>
            <w:r w:rsidRPr="00C5230A">
              <w:t>ное», его основных отличительных пр</w:t>
            </w:r>
            <w:r w:rsidRPr="00C5230A">
              <w:t>и</w:t>
            </w:r>
            <w:r w:rsidRPr="00C5230A">
              <w:t>знаков, умение о</w:t>
            </w:r>
            <w:r w:rsidRPr="00C5230A">
              <w:t>т</w:t>
            </w:r>
            <w:r w:rsidRPr="00C5230A">
              <w:t>личать имя прилаг</w:t>
            </w:r>
            <w:r w:rsidRPr="00C5230A">
              <w:t>а</w:t>
            </w:r>
            <w:r w:rsidRPr="00C5230A">
              <w:t xml:space="preserve">тельное от других частей речи. 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 xml:space="preserve">ского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умение задавать вопросы.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82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  <w:spacing w:val="-4"/>
              </w:rPr>
            </w:pPr>
            <w:r w:rsidRPr="00C5230A">
              <w:rPr>
                <w:rFonts w:eastAsia="Calibri"/>
                <w:noProof/>
                <w:color w:val="000000"/>
                <w:spacing w:val="-4"/>
              </w:rPr>
              <w:t>Полная и краткая форма и</w:t>
            </w:r>
            <w:r w:rsidR="00167C81" w:rsidRPr="00C5230A">
              <w:rPr>
                <w:rFonts w:eastAsia="Calibri"/>
                <w:noProof/>
                <w:color w:val="000000"/>
                <w:spacing w:val="-4"/>
              </w:rPr>
              <w:t>мен прилага</w:t>
            </w:r>
            <w:r w:rsidR="0028508F">
              <w:rPr>
                <w:rFonts w:eastAsia="Calibri"/>
                <w:noProof/>
                <w:color w:val="000000"/>
                <w:spacing w:val="-4"/>
              </w:rPr>
              <w:t>тельных.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bCs/>
                <w:i/>
                <w:spacing w:val="-4"/>
              </w:rPr>
              <w:t>Урок из</w:t>
            </w:r>
            <w:r w:rsidRPr="00C5230A">
              <w:rPr>
                <w:bCs/>
                <w:i/>
                <w:spacing w:val="-4"/>
              </w:rPr>
              <w:t>у</w:t>
            </w:r>
            <w:r w:rsidRPr="00C5230A">
              <w:rPr>
                <w:bCs/>
                <w:i/>
                <w:spacing w:val="-4"/>
              </w:rPr>
              <w:t>чения и первичн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го закре</w:t>
            </w:r>
            <w:r w:rsidRPr="00C5230A">
              <w:rPr>
                <w:bCs/>
                <w:i/>
                <w:spacing w:val="-4"/>
              </w:rPr>
              <w:t>п</w:t>
            </w:r>
            <w:r w:rsidRPr="00C5230A">
              <w:rPr>
                <w:bCs/>
                <w:i/>
                <w:spacing w:val="-4"/>
              </w:rPr>
              <w:t>ления н</w:t>
            </w:r>
            <w:r w:rsidRPr="00C5230A">
              <w:rPr>
                <w:bCs/>
                <w:i/>
                <w:spacing w:val="-4"/>
              </w:rPr>
              <w:t>о</w:t>
            </w:r>
            <w:r w:rsidRPr="00C5230A">
              <w:rPr>
                <w:bCs/>
                <w:i/>
                <w:spacing w:val="-4"/>
              </w:rPr>
              <w:t>вых зн</w:t>
            </w:r>
            <w:r w:rsidRPr="00C5230A">
              <w:rPr>
                <w:bCs/>
                <w:i/>
                <w:spacing w:val="-4"/>
              </w:rPr>
              <w:t>а</w:t>
            </w:r>
            <w:r w:rsidRPr="00C5230A">
              <w:rPr>
                <w:bCs/>
                <w:i/>
                <w:spacing w:val="-4"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6"/>
              </w:rPr>
            </w:pPr>
            <w:r w:rsidRPr="00C5230A">
              <w:rPr>
                <w:noProof/>
                <w:color w:val="000000"/>
                <w:spacing w:val="-6"/>
              </w:rPr>
              <w:t xml:space="preserve">Провести наблюдение над употреблением в речи полных и кратких форм имен прилагательных, сопоставление вопросов </w:t>
            </w:r>
            <w:r w:rsidRPr="00C5230A">
              <w:rPr>
                <w:i/>
                <w:iCs/>
                <w:noProof/>
                <w:color w:val="000000"/>
                <w:spacing w:val="-6"/>
              </w:rPr>
              <w:t>какой?</w:t>
            </w:r>
            <w:r w:rsidRPr="00C5230A">
              <w:rPr>
                <w:noProof/>
                <w:color w:val="000000"/>
                <w:spacing w:val="-6"/>
              </w:rPr>
              <w:t>,</w:t>
            </w:r>
            <w:r w:rsidRPr="00C5230A">
              <w:rPr>
                <w:i/>
                <w:iCs/>
                <w:noProof/>
                <w:color w:val="000000"/>
                <w:spacing w:val="-6"/>
              </w:rPr>
              <w:t xml:space="preserve">  каков? </w:t>
            </w:r>
            <w:r w:rsidRPr="00C5230A">
              <w:rPr>
                <w:noProof/>
                <w:color w:val="000000"/>
                <w:spacing w:val="-6"/>
              </w:rPr>
              <w:t>и т.п.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вариантов употребления прил</w:t>
            </w:r>
            <w:r w:rsidRPr="00C5230A">
              <w:t>а</w:t>
            </w:r>
            <w:r w:rsidRPr="00C5230A">
              <w:t>гательных в речи (полной и краткой формы).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 xml:space="preserve">ского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зад</w:t>
            </w:r>
            <w:r w:rsidRPr="00C5230A">
              <w:t>а</w:t>
            </w:r>
            <w:r w:rsidRPr="00C5230A">
              <w:t>вать вопросы.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83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6"/>
              </w:rPr>
            </w:pPr>
            <w:r w:rsidRPr="00C5230A">
              <w:rPr>
                <w:noProof/>
                <w:color w:val="000000"/>
                <w:spacing w:val="-6"/>
              </w:rPr>
              <w:t>Закр</w:t>
            </w:r>
            <w:r w:rsidR="00167C81" w:rsidRPr="00C5230A">
              <w:rPr>
                <w:noProof/>
                <w:color w:val="000000"/>
                <w:spacing w:val="-6"/>
              </w:rPr>
              <w:t>епление знаний об имени прилага</w:t>
            </w:r>
            <w:r w:rsidR="0059395B">
              <w:rPr>
                <w:noProof/>
                <w:color w:val="000000"/>
                <w:spacing w:val="-6"/>
              </w:rPr>
              <w:t>тельном.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Совершенствовать знания об имени прилагательном. Упражнять в правильном написании окончаний имен прилагательных.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отличать имя прилагательное от других частей р</w:t>
            </w:r>
            <w:r w:rsidRPr="00C5230A">
              <w:t>е</w:t>
            </w:r>
            <w:r w:rsidRPr="00C5230A">
              <w:t>чи.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9395B">
              <w:t xml:space="preserve">ского </w:t>
            </w: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зад</w:t>
            </w:r>
            <w:r w:rsidRPr="00C5230A">
              <w:t>а</w:t>
            </w:r>
            <w:r w:rsidRPr="00C5230A">
              <w:t>вать вопросы, обо</w:t>
            </w:r>
            <w:r w:rsidRPr="00C5230A">
              <w:t>с</w:t>
            </w:r>
            <w:r w:rsidRPr="00C5230A">
              <w:t>новывать аргуме</w:t>
            </w:r>
            <w:r w:rsidRPr="00C5230A">
              <w:t>н</w:t>
            </w:r>
            <w:r w:rsidRPr="00C5230A">
              <w:t>тированно свое мн</w:t>
            </w:r>
            <w:r w:rsidRPr="00C5230A">
              <w:t>е</w:t>
            </w:r>
            <w:r w:rsidRPr="00C5230A">
              <w:t>ние в устном выск</w:t>
            </w:r>
            <w:r w:rsidRPr="00C5230A">
              <w:t>а</w:t>
            </w:r>
            <w:r w:rsidRPr="00C5230A">
              <w:t xml:space="preserve">зывании. 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84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9395B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  <w:spacing w:val="-6"/>
              </w:rPr>
            </w:pPr>
            <w:r w:rsidRPr="00C5230A">
              <w:rPr>
                <w:bCs/>
                <w:noProof/>
                <w:color w:val="000000"/>
                <w:spacing w:val="-6"/>
              </w:rPr>
              <w:t xml:space="preserve">Тестирование по темам «Имя </w:t>
            </w:r>
            <w:r w:rsidRPr="00C5230A">
              <w:rPr>
                <w:bCs/>
                <w:noProof/>
                <w:color w:val="000000"/>
                <w:spacing w:val="-6"/>
              </w:rPr>
              <w:lastRenderedPageBreak/>
              <w:t>суще</w:t>
            </w:r>
            <w:r w:rsidR="00167C81" w:rsidRPr="00C5230A">
              <w:rPr>
                <w:bCs/>
                <w:noProof/>
                <w:color w:val="000000"/>
                <w:spacing w:val="-6"/>
              </w:rPr>
              <w:t>ствитель-ное», «Имя прилагатель</w:t>
            </w:r>
            <w:r w:rsidRPr="00C5230A">
              <w:rPr>
                <w:bCs/>
                <w:noProof/>
                <w:color w:val="000000"/>
                <w:spacing w:val="-6"/>
              </w:rPr>
              <w:t>ное».</w:t>
            </w:r>
            <w:r w:rsidR="0059395B">
              <w:rPr>
                <w:bCs/>
                <w:noProof/>
                <w:color w:val="000000"/>
                <w:spacing w:val="-6"/>
              </w:rPr>
              <w:t xml:space="preserve"> Анализ результатов. Коррекция.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lastRenderedPageBreak/>
              <w:t xml:space="preserve">Урок контроля, </w:t>
            </w:r>
            <w:r w:rsidRPr="00C5230A">
              <w:rPr>
                <w:bCs/>
                <w:i/>
              </w:rPr>
              <w:lastRenderedPageBreak/>
              <w:t>оценки и коррекции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lastRenderedPageBreak/>
              <w:t xml:space="preserve">Проверка уровня усвоения знаний, </w:t>
            </w:r>
            <w:r w:rsidRPr="00C5230A">
              <w:rPr>
                <w:noProof/>
                <w:color w:val="000000"/>
              </w:rPr>
              <w:lastRenderedPageBreak/>
              <w:t>умений и навыков по изученным темам, навыков контроля, саморегул</w:t>
            </w:r>
            <w:r w:rsidR="00242DB6">
              <w:rPr>
                <w:noProof/>
                <w:color w:val="000000"/>
              </w:rPr>
              <w:t>яции; умение применять получен</w:t>
            </w:r>
            <w:r w:rsidRPr="00C5230A">
              <w:rPr>
                <w:noProof/>
                <w:color w:val="000000"/>
              </w:rPr>
              <w:t>ные знания прирешении грамматических задач в новых, нестандартных  ситуациях.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Умение применять полученные знания в </w:t>
            </w:r>
            <w:r w:rsidRPr="00C5230A">
              <w:lastRenderedPageBreak/>
              <w:t>самостоятельной р</w:t>
            </w:r>
            <w:r w:rsidRPr="00C5230A">
              <w:t>а</w:t>
            </w:r>
            <w:r w:rsidRPr="00C5230A">
              <w:t xml:space="preserve">боте. 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Понимание того, что правильная </w:t>
            </w:r>
            <w:r w:rsidRPr="00C5230A">
              <w:lastRenderedPageBreak/>
              <w:t>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контролир</w:t>
            </w:r>
            <w:r w:rsidRPr="00C5230A">
              <w:t>о</w:t>
            </w:r>
            <w:r w:rsidRPr="00C5230A">
              <w:t xml:space="preserve">вать свои действия в </w:t>
            </w:r>
            <w:r w:rsidRPr="00C5230A">
              <w:lastRenderedPageBreak/>
              <w:t>процессе написания проверочной работы.</w:t>
            </w:r>
          </w:p>
        </w:tc>
      </w:tr>
      <w:tr w:rsidR="00C5230A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9395B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  <w:noProof/>
                <w:color w:val="000000"/>
              </w:rPr>
              <w:lastRenderedPageBreak/>
              <w:t>Глагол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85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9395B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>
              <w:rPr>
                <w:bCs/>
                <w:noProof/>
                <w:color w:val="000000"/>
              </w:rPr>
              <w:t>Глагол.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Повторить признаки отличия глаголов от других частей речи. Формировать умение вычленять глаголы в речи. Обратить внимание на важность роли глаголов в речи посред- ством анализа художественных текстов.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сути понятия «глагол», его осно</w:t>
            </w:r>
            <w:r w:rsidRPr="00C5230A">
              <w:t>в</w:t>
            </w:r>
            <w:r w:rsidRPr="00C5230A">
              <w:t xml:space="preserve">ных отличительных признаков, умение отличать глагол от других частей речи. 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35347">
              <w:t xml:space="preserve">ского </w:t>
            </w: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зад</w:t>
            </w:r>
            <w:r w:rsidRPr="00C5230A">
              <w:t>а</w:t>
            </w:r>
            <w:r w:rsidRPr="00C5230A">
              <w:t>вать вопросы.</w:t>
            </w:r>
          </w:p>
        </w:tc>
      </w:tr>
      <w:tr w:rsidR="0059395B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67C81" w:rsidP="00C5230A">
            <w:pPr>
              <w:widowControl w:val="0"/>
              <w:spacing w:line="240" w:lineRule="atLeast"/>
              <w:jc w:val="both"/>
            </w:pPr>
            <w:r w:rsidRPr="00C5230A">
              <w:t>86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Изменение</w:t>
            </w:r>
            <w:r w:rsidR="0059395B">
              <w:rPr>
                <w:noProof/>
                <w:color w:val="000000"/>
              </w:rPr>
              <w:t xml:space="preserve"> частей речи по числам.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6"/>
              </w:rPr>
            </w:pPr>
            <w:r w:rsidRPr="00C5230A">
              <w:rPr>
                <w:noProof/>
                <w:color w:val="000000"/>
                <w:spacing w:val="-6"/>
              </w:rPr>
              <w:t xml:space="preserve">Наблюдение над форма-ми изменения </w:t>
            </w:r>
            <w:r w:rsidRPr="00C5230A">
              <w:rPr>
                <w:bCs/>
                <w:noProof/>
                <w:color w:val="000000"/>
                <w:spacing w:val="-6"/>
              </w:rPr>
              <w:t xml:space="preserve">по числамимен </w:t>
            </w:r>
            <w:r w:rsidRPr="00C5230A">
              <w:rPr>
                <w:noProof/>
                <w:color w:val="000000"/>
                <w:spacing w:val="-6"/>
              </w:rPr>
              <w:t xml:space="preserve">существительных.Упражнения в узнавании формы </w:t>
            </w:r>
            <w:r w:rsidRPr="00C5230A">
              <w:rPr>
                <w:bCs/>
                <w:noProof/>
                <w:color w:val="000000"/>
                <w:spacing w:val="-6"/>
              </w:rPr>
              <w:t>единственного</w:t>
            </w:r>
            <w:r w:rsidRPr="00C5230A">
              <w:rPr>
                <w:noProof/>
                <w:color w:val="000000"/>
                <w:spacing w:val="-6"/>
              </w:rPr>
              <w:t>и</w:t>
            </w:r>
            <w:r w:rsidRPr="00C5230A">
              <w:rPr>
                <w:bCs/>
                <w:noProof/>
                <w:color w:val="000000"/>
                <w:spacing w:val="-6"/>
              </w:rPr>
              <w:t>множественного</w:t>
            </w:r>
            <w:r w:rsidRPr="00C5230A">
              <w:rPr>
                <w:noProof/>
                <w:color w:val="000000"/>
                <w:spacing w:val="-6"/>
              </w:rPr>
              <w:t xml:space="preserve">числа существительных, упот-ребленных в формах кос- венных падежей. Наблю- дение над изменением по </w:t>
            </w:r>
            <w:r w:rsidRPr="00C5230A">
              <w:rPr>
                <w:noProof/>
                <w:color w:val="000000"/>
                <w:spacing w:val="-6"/>
              </w:rPr>
              <w:lastRenderedPageBreak/>
              <w:t>числам имен прилагатель ных и глаголов (в форме прошедшего времени), вариативностью окончаний форм множественного числа (</w:t>
            </w:r>
            <w:r w:rsidRPr="00C5230A">
              <w:rPr>
                <w:b/>
                <w:bCs/>
                <w:i/>
                <w:iCs/>
                <w:noProof/>
                <w:color w:val="000000"/>
                <w:spacing w:val="-6"/>
              </w:rPr>
              <w:t>ы-и, а-я</w:t>
            </w:r>
            <w:r w:rsidRPr="00C5230A">
              <w:rPr>
                <w:noProof/>
                <w:color w:val="000000"/>
                <w:spacing w:val="-6"/>
              </w:rPr>
              <w:t>). Установить зависимость изменения от имени существительного.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изменять по числам части речи, корректно употре</w:t>
            </w:r>
            <w:r w:rsidRPr="00C5230A">
              <w:t>б</w:t>
            </w:r>
            <w:r w:rsidRPr="00C5230A">
              <w:t>лять имена прилаг</w:t>
            </w:r>
            <w:r w:rsidRPr="00C5230A">
              <w:t>а</w:t>
            </w:r>
            <w:r w:rsidRPr="00C5230A">
              <w:t>тельные и глагол в связи с именами с</w:t>
            </w:r>
            <w:r w:rsidRPr="00C5230A">
              <w:t>у</w:t>
            </w:r>
            <w:r w:rsidRPr="00C5230A">
              <w:t>ществительными, умение различать части речи по отл</w:t>
            </w:r>
            <w:r w:rsidRPr="00C5230A">
              <w:t>и</w:t>
            </w:r>
            <w:r w:rsidRPr="00C5230A">
              <w:t>чительным призн</w:t>
            </w:r>
            <w:r w:rsidRPr="00C5230A">
              <w:t>а</w:t>
            </w:r>
            <w:r w:rsidRPr="00C5230A">
              <w:t xml:space="preserve">кам. Соблюдение правил орфоэпии </w:t>
            </w:r>
            <w:r w:rsidRPr="00C5230A">
              <w:lastRenderedPageBreak/>
              <w:t>при использовании в речи названия пр</w:t>
            </w:r>
            <w:r w:rsidRPr="00C5230A">
              <w:t>о</w:t>
            </w:r>
            <w:r w:rsidRPr="00C5230A">
              <w:t>фессий во множ</w:t>
            </w:r>
            <w:r w:rsidRPr="00C5230A">
              <w:t>е</w:t>
            </w:r>
            <w:r w:rsidRPr="00C5230A">
              <w:t xml:space="preserve">ственном числе. 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35347">
              <w:t xml:space="preserve">ского </w:t>
            </w: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умение задавать вопросы.</w:t>
            </w:r>
          </w:p>
        </w:tc>
      </w:tr>
      <w:tr w:rsidR="00C5230A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535347" w:rsidP="00535347">
            <w:pPr>
              <w:widowControl w:val="0"/>
              <w:spacing w:line="240" w:lineRule="atLeast"/>
              <w:jc w:val="center"/>
            </w:pPr>
            <w:r>
              <w:rPr>
                <w:b/>
                <w:bCs/>
                <w:noProof/>
                <w:color w:val="000000"/>
              </w:rPr>
              <w:lastRenderedPageBreak/>
              <w:t xml:space="preserve">Предлоги и союзы - </w:t>
            </w:r>
            <w:r w:rsidR="00B81501" w:rsidRPr="00C5230A">
              <w:rPr>
                <w:b/>
                <w:bCs/>
                <w:noProof/>
                <w:color w:val="000000"/>
              </w:rPr>
              <w:t>слова-связки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87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35347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Предлоги и союзы - слова-связки.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t xml:space="preserve">Углубить представление о словах-связках как служебных частях речи. Организовать наблюдение над смысловыми оттенками предлогов и союзов. 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Различение и выд</w:t>
            </w:r>
            <w:r w:rsidRPr="00C5230A">
              <w:t>е</w:t>
            </w:r>
            <w:r w:rsidRPr="00C5230A">
              <w:t>ление в тексте сл</w:t>
            </w:r>
            <w:r w:rsidRPr="00C5230A">
              <w:t>у</w:t>
            </w:r>
            <w:r w:rsidRPr="00C5230A">
              <w:t>жебных частей речи.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35347">
              <w:t xml:space="preserve">ского </w:t>
            </w: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умение задавать вопросы.</w:t>
            </w:r>
          </w:p>
        </w:tc>
      </w:tr>
      <w:tr w:rsidR="00A57126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88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35347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Упражнения в подборе предлогов.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4"/>
              </w:rPr>
            </w:pPr>
            <w:r w:rsidRPr="00C5230A">
              <w:rPr>
                <w:noProof/>
                <w:color w:val="000000"/>
                <w:spacing w:val="-4"/>
              </w:rPr>
              <w:t>Упражнения в выборе предлогов, установлении синонимичности значе-ний предлогов, составле-нии предложений и текстов по рисункам с указанием пространственных отношений между предметами (лицами).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Различение и выд</w:t>
            </w:r>
            <w:r w:rsidRPr="00C5230A">
              <w:t>е</w:t>
            </w:r>
            <w:r w:rsidRPr="00C5230A">
              <w:t>ление в тексте сл</w:t>
            </w:r>
            <w:r w:rsidRPr="00C5230A">
              <w:t>у</w:t>
            </w:r>
            <w:r w:rsidRPr="00C5230A">
              <w:t>жебных частей речи, корректное испол</w:t>
            </w:r>
            <w:r w:rsidRPr="00C5230A">
              <w:t>ь</w:t>
            </w:r>
            <w:r w:rsidRPr="00C5230A">
              <w:t>зование предлогов в речи.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35347">
              <w:t xml:space="preserve">ского </w:t>
            </w:r>
            <w:r w:rsidRPr="00C5230A">
              <w:t>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зад</w:t>
            </w:r>
            <w:r w:rsidRPr="00C5230A">
              <w:t>а</w:t>
            </w:r>
            <w:r w:rsidRPr="00C5230A">
              <w:t>вать вопросы.</w:t>
            </w:r>
          </w:p>
        </w:tc>
      </w:tr>
      <w:tr w:rsidR="00C5230A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B81501" w:rsidP="00535347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Синтаксис и пунктуация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89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Словосочетание и </w:t>
            </w:r>
            <w:r w:rsidRPr="00C5230A">
              <w:rPr>
                <w:noProof/>
                <w:color w:val="000000"/>
              </w:rPr>
              <w:lastRenderedPageBreak/>
              <w:t>его роль в пре</w:t>
            </w:r>
            <w:r w:rsidR="00535347">
              <w:rPr>
                <w:noProof/>
                <w:color w:val="000000"/>
              </w:rPr>
              <w:t>дложении («уточнять название»).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</w:rPr>
            </w:pPr>
            <w:r w:rsidRPr="00C5230A">
              <w:rPr>
                <w:bCs/>
                <w:i/>
              </w:rPr>
              <w:lastRenderedPageBreak/>
              <w:t>Урок из</w:t>
            </w:r>
            <w:r w:rsidRPr="00C5230A">
              <w:rPr>
                <w:bCs/>
                <w:i/>
              </w:rPr>
              <w:t>у</w:t>
            </w:r>
            <w:r w:rsidRPr="00C5230A">
              <w:rPr>
                <w:bCs/>
                <w:i/>
              </w:rPr>
              <w:lastRenderedPageBreak/>
              <w:t>чения и первичн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го закре</w:t>
            </w:r>
            <w:r w:rsidRPr="00C5230A">
              <w:rPr>
                <w:bCs/>
                <w:i/>
              </w:rPr>
              <w:t>п</w:t>
            </w:r>
            <w:r w:rsidRPr="00C5230A">
              <w:rPr>
                <w:bCs/>
                <w:i/>
              </w:rPr>
              <w:t>ления н</w:t>
            </w:r>
            <w:r w:rsidRPr="00C5230A">
              <w:rPr>
                <w:bCs/>
                <w:i/>
              </w:rPr>
              <w:t>о</w:t>
            </w:r>
            <w:r w:rsidRPr="00C5230A">
              <w:rPr>
                <w:bCs/>
                <w:i/>
              </w:rPr>
              <w:t>вых зн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noProof/>
                <w:color w:val="000000"/>
                <w:spacing w:val="-4"/>
              </w:rPr>
            </w:pPr>
            <w:r w:rsidRPr="00C5230A">
              <w:rPr>
                <w:rFonts w:eastAsia="Calibri"/>
                <w:noProof/>
                <w:color w:val="000000"/>
                <w:spacing w:val="-4"/>
              </w:rPr>
              <w:lastRenderedPageBreak/>
              <w:t xml:space="preserve">Обучение выделению </w:t>
            </w:r>
            <w:r w:rsidRPr="00C5230A">
              <w:rPr>
                <w:rFonts w:eastAsia="Calibri"/>
                <w:noProof/>
                <w:color w:val="000000"/>
                <w:spacing w:val="-4"/>
              </w:rPr>
              <w:lastRenderedPageBreak/>
              <w:t xml:space="preserve">словосочетаний, знакомство с признаками слово сочетаний, главными и зависимыми словами, отличиями словосочетания от предложения. 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Понимание сущн</w:t>
            </w:r>
            <w:r w:rsidRPr="00C5230A">
              <w:t>о</w:t>
            </w:r>
            <w:r w:rsidRPr="00C5230A">
              <w:lastRenderedPageBreak/>
              <w:t>сти понятия «слов</w:t>
            </w:r>
            <w:r w:rsidRPr="00C5230A">
              <w:t>о</w:t>
            </w:r>
            <w:r w:rsidRPr="00C5230A">
              <w:t>сочетание», умение отличать словосоч</w:t>
            </w:r>
            <w:r w:rsidRPr="00C5230A">
              <w:t>е</w:t>
            </w:r>
            <w:r w:rsidRPr="00C5230A">
              <w:t xml:space="preserve">тания от набора слов и от предложения. 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90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  <w:spacing w:val="-6"/>
              </w:rPr>
            </w:pPr>
            <w:r w:rsidRPr="00C5230A">
              <w:rPr>
                <w:noProof/>
                <w:color w:val="000000"/>
                <w:spacing w:val="-6"/>
              </w:rPr>
              <w:t>Предложение как средство общения. Оформление предложений в речи. Связь слов в предло-жении (по смыслу, грамматически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Повторить отличитель- ные признаки предложения, учить составлять связный текст из нескольких предложений и оформлять его на письме. 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Знание отличител</w:t>
            </w:r>
            <w:r w:rsidRPr="00C5230A">
              <w:t>ь</w:t>
            </w:r>
            <w:r w:rsidRPr="00C5230A">
              <w:t>ных признаков пре</w:t>
            </w:r>
            <w:r w:rsidRPr="00C5230A">
              <w:t>д</w:t>
            </w:r>
            <w:r w:rsidRPr="00C5230A">
              <w:t>ложения, умение оформлять предл</w:t>
            </w:r>
            <w:r w:rsidRPr="00C5230A">
              <w:t>о</w:t>
            </w:r>
            <w:r w:rsidRPr="00C5230A">
              <w:t>жения на письме.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наблюдать, анализировать яз</w:t>
            </w:r>
            <w:r w:rsidRPr="00C5230A">
              <w:t>ы</w:t>
            </w:r>
            <w:r w:rsidRPr="00C5230A">
              <w:t>ковой материал, обобщать и класс</w:t>
            </w:r>
            <w:r w:rsidRPr="00C5230A">
              <w:t>и</w:t>
            </w:r>
            <w:r w:rsidRPr="00C5230A">
              <w:t>фицировать, умение задавать вопросы.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91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35347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Предложение. Текст.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35347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з</w:t>
            </w:r>
            <w:r w:rsidRPr="00C5230A">
              <w:rPr>
                <w:bCs/>
                <w:i/>
              </w:rPr>
              <w:t>а</w:t>
            </w:r>
            <w:r w:rsidRPr="00C5230A">
              <w:rPr>
                <w:bCs/>
                <w:i/>
              </w:rPr>
              <w:t>крепления знаний и вырабо</w:t>
            </w:r>
            <w:r w:rsidRPr="00C5230A">
              <w:rPr>
                <w:bCs/>
                <w:i/>
              </w:rPr>
              <w:t>т</w:t>
            </w:r>
            <w:r w:rsidRPr="00C5230A">
              <w:rPr>
                <w:bCs/>
                <w:i/>
              </w:rPr>
              <w:t>ки ум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rFonts w:eastAsia="Calibri"/>
                <w:b/>
                <w:bCs/>
                <w:noProof/>
                <w:color w:val="000000"/>
              </w:rPr>
            </w:pPr>
            <w:r w:rsidRPr="00C5230A">
              <w:t>Учить восстанавливать л</w:t>
            </w:r>
            <w:r w:rsidR="00535347">
              <w:t>о</w:t>
            </w:r>
            <w:r w:rsidRPr="00C5230A">
              <w:t>гичность (последов</w:t>
            </w:r>
            <w:r w:rsidRPr="00C5230A">
              <w:t>а</w:t>
            </w:r>
            <w:r w:rsidRPr="00C5230A">
              <w:t>тельность частей) те</w:t>
            </w:r>
            <w:r w:rsidRPr="00C5230A">
              <w:t>к</w:t>
            </w:r>
            <w:r w:rsidRPr="00C5230A">
              <w:t>ста.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восстана</w:t>
            </w:r>
            <w:r w:rsidRPr="00C5230A">
              <w:t>в</w:t>
            </w:r>
            <w:r w:rsidRPr="00C5230A">
              <w:t>ливать логическую последовательность частей текста.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ориентир</w:t>
            </w:r>
            <w:r w:rsidRPr="00C5230A">
              <w:t>о</w:t>
            </w:r>
            <w:r w:rsidRPr="00C5230A">
              <w:t>ваться в текстовом материале, анализ</w:t>
            </w:r>
            <w:r w:rsidRPr="00C5230A">
              <w:t>и</w:t>
            </w:r>
            <w:r w:rsidRPr="00C5230A">
              <w:t>ровать, устанавл</w:t>
            </w:r>
            <w:r w:rsidRPr="00C5230A">
              <w:t>и</w:t>
            </w:r>
            <w:r w:rsidRPr="00C5230A">
              <w:t>вать логическую п</w:t>
            </w:r>
            <w:r w:rsidRPr="00C5230A">
              <w:t>о</w:t>
            </w:r>
            <w:r w:rsidRPr="00C5230A">
              <w:t>следовательность, планировать работу.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92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Развитие</w:t>
            </w:r>
            <w:r w:rsidR="00535347">
              <w:rPr>
                <w:noProof/>
              </w:rPr>
              <w:t xml:space="preserve"> речи. Изложение «Золотой луг».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менения знаний, умений и 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caps/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 xml:space="preserve">Формировать умение письменно излагать содержание </w:t>
            </w:r>
            <w:r w:rsidRPr="00C5230A">
              <w:rPr>
                <w:noProof/>
                <w:color w:val="000000"/>
              </w:rPr>
              <w:t xml:space="preserve">авторского </w:t>
            </w:r>
            <w:r w:rsidR="001163EE" w:rsidRPr="00C5230A">
              <w:rPr>
                <w:noProof/>
                <w:color w:val="000000"/>
              </w:rPr>
              <w:t>текста по готовому плану-вопросн</w:t>
            </w:r>
            <w:r w:rsidRPr="00C5230A">
              <w:rPr>
                <w:noProof/>
                <w:color w:val="000000"/>
              </w:rPr>
              <w:t>ику, а также редактировать свой текст.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тексты, опред</w:t>
            </w:r>
            <w:r w:rsidRPr="00C5230A">
              <w:t>е</w:t>
            </w:r>
            <w:r w:rsidRPr="00C5230A">
              <w:t>лять тему, озагла</w:t>
            </w:r>
            <w:r w:rsidRPr="00C5230A">
              <w:t>в</w:t>
            </w:r>
            <w:r w:rsidRPr="00C5230A">
              <w:t>ливать, составлять план пересказа, з</w:t>
            </w:r>
            <w:r w:rsidRPr="00C5230A">
              <w:t>а</w:t>
            </w:r>
            <w:r w:rsidRPr="00C5230A">
              <w:t>писывать пересказ текста с соблюден</w:t>
            </w:r>
            <w:r w:rsidRPr="00C5230A">
              <w:t>и</w:t>
            </w:r>
            <w:r w:rsidRPr="00C5230A">
              <w:t>ем авторского з</w:t>
            </w:r>
            <w:r w:rsidRPr="00C5230A">
              <w:t>а</w:t>
            </w:r>
            <w:r w:rsidRPr="00C5230A">
              <w:t xml:space="preserve">мысла и с опорой на план. 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планировать свою деятельность, оценивать правил</w:t>
            </w:r>
            <w:r w:rsidRPr="00C5230A">
              <w:t>ь</w:t>
            </w:r>
            <w:r w:rsidRPr="00C5230A">
              <w:t>ность выполнения действий и вносить коррективы, строить монологические в</w:t>
            </w:r>
            <w:r w:rsidRPr="00C5230A">
              <w:t>ы</w:t>
            </w:r>
            <w:r w:rsidRPr="00C5230A">
              <w:t>сказывания.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93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color w:val="FF0000"/>
              </w:rPr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Анализ из</w:t>
            </w:r>
            <w:r w:rsidR="00535347">
              <w:rPr>
                <w:noProof/>
                <w:color w:val="000000"/>
              </w:rPr>
              <w:t>ложения. Повторение изученного.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оценки и коррекции знаний и умений.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>Формировать умение редактировать свой текст (при анализе изло жения в качестве допол нительного материала можно использовать упражнение в составлении концовки текстапо данному началу).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оценивать свою деятельность, анализировать и в</w:t>
            </w:r>
            <w:r w:rsidRPr="00C5230A">
              <w:t>ы</w:t>
            </w:r>
            <w:r w:rsidRPr="00C5230A">
              <w:t>делять речевые ошибки и недочеты, применять изуче</w:t>
            </w:r>
            <w:r w:rsidRPr="00C5230A">
              <w:t>н</w:t>
            </w:r>
            <w:r w:rsidRPr="00C5230A">
              <w:t>ные правила при р</w:t>
            </w:r>
            <w:r w:rsidRPr="00C5230A">
              <w:t>а</w:t>
            </w:r>
            <w:r w:rsidRPr="00C5230A">
              <w:t>боте с ошибками.  Повторение изуче</w:t>
            </w:r>
            <w:r w:rsidRPr="00C5230A">
              <w:t>н</w:t>
            </w:r>
            <w:r w:rsidRPr="00C5230A">
              <w:t>ных слов из словаря.</w:t>
            </w:r>
          </w:p>
        </w:tc>
        <w:tc>
          <w:tcPr>
            <w:tcW w:w="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и оценивать р</w:t>
            </w:r>
            <w:r w:rsidRPr="00C5230A">
              <w:t>е</w:t>
            </w:r>
            <w:r w:rsidRPr="00C5230A">
              <w:t>зультаты своей де</w:t>
            </w:r>
            <w:r w:rsidRPr="00C5230A">
              <w:t>я</w:t>
            </w:r>
            <w:r w:rsidRPr="00C5230A">
              <w:t>тельности, коррек</w:t>
            </w:r>
            <w:r w:rsidRPr="00C5230A">
              <w:t>т</w:t>
            </w:r>
            <w:r w:rsidRPr="00C5230A">
              <w:t xml:space="preserve">но высказывать свое мнение, учитывать и уважать чужое </w:t>
            </w:r>
          </w:p>
          <w:p w:rsidR="00B81501" w:rsidRPr="00C5230A" w:rsidRDefault="00535347" w:rsidP="00B66F70">
            <w:pPr>
              <w:widowControl w:val="0"/>
              <w:spacing w:line="240" w:lineRule="atLeast"/>
            </w:pPr>
            <w:r>
              <w:t>мнение.</w:t>
            </w:r>
          </w:p>
        </w:tc>
      </w:tr>
      <w:tr w:rsidR="00C5230A" w:rsidRPr="00C5230A" w:rsidTr="009C0DDB"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center"/>
          </w:tcPr>
          <w:p w:rsidR="00B81501" w:rsidRPr="00C5230A" w:rsidRDefault="001163EE" w:rsidP="00535347">
            <w:pPr>
              <w:widowControl w:val="0"/>
              <w:spacing w:line="240" w:lineRule="atLeast"/>
              <w:jc w:val="center"/>
            </w:pPr>
            <w:r w:rsidRPr="00C5230A">
              <w:rPr>
                <w:b/>
                <w:bCs/>
              </w:rPr>
              <w:t>Повторение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94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«Школа г</w:t>
            </w:r>
            <w:r w:rsidR="00535347">
              <w:rPr>
                <w:noProof/>
                <w:color w:val="000000"/>
              </w:rPr>
              <w:t>рамотея». Повторяем орфограммы.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Упражнение в обнаружении в словах орфограмм и их проверке.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rPr>
                <w:bCs/>
                <w:iCs/>
                <w:noProof/>
                <w:color w:val="000000"/>
              </w:rPr>
              <w:t>Умение обнаруживать в звучащем слове «слабые» позиции, действовать по алгоритму при решении орфографической задачи.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мел</w:t>
            </w:r>
            <w:r w:rsidRPr="00C5230A">
              <w:t>о</w:t>
            </w:r>
            <w:r w:rsidRPr="00C5230A">
              <w:t>дичности звучащей русской речи.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обобщать и классифицировать.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95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Слово. Предложе</w:t>
            </w:r>
            <w:r w:rsidR="00535347">
              <w:rPr>
                <w:noProof/>
                <w:color w:val="000000"/>
              </w:rPr>
              <w:t>ние. Текст.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Совершенствовать знания об отличителных признаках основных средств языка, об образности русского слова, богатстве русского языка.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оформлять на письме предл</w:t>
            </w:r>
            <w:r w:rsidRPr="00C5230A">
              <w:t>о</w:t>
            </w:r>
            <w:r w:rsidRPr="00C5230A">
              <w:t>жения в зависимости от интонации и цели высказывания, зап</w:t>
            </w:r>
            <w:r w:rsidRPr="00C5230A">
              <w:t>и</w:t>
            </w:r>
            <w:r w:rsidRPr="00C5230A">
              <w:t>сывать связные те</w:t>
            </w:r>
            <w:r w:rsidRPr="00C5230A">
              <w:t>к</w:t>
            </w:r>
            <w:r w:rsidRPr="00C5230A">
              <w:t xml:space="preserve">сты. 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мел</w:t>
            </w:r>
            <w:r w:rsidRPr="00C5230A">
              <w:t>о</w:t>
            </w:r>
            <w:r w:rsidRPr="00C5230A">
              <w:t>дичности звучащей русской речи.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обобщать и классифицировать.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96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35347" w:rsidRDefault="001163EE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>Контрольное списывание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контроля, оценки умений.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Проверить уровень сформированности умений и навыков списывания с рукописного текста с </w:t>
            </w:r>
            <w:r w:rsidRPr="00C5230A">
              <w:rPr>
                <w:noProof/>
                <w:color w:val="000000"/>
              </w:rPr>
              <w:lastRenderedPageBreak/>
              <w:t>соблюдением графических, орфографических и пунктуационных норм.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списывать с рукописного текста с соблюдением правил графики, орфогр</w:t>
            </w:r>
            <w:r w:rsidRPr="00C5230A">
              <w:t>а</w:t>
            </w:r>
            <w:r w:rsidRPr="00C5230A">
              <w:t xml:space="preserve">фии и каллиграфии. 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lastRenderedPageBreak/>
              <w:t>альной культуры человека.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действовать по алгоритму (п</w:t>
            </w:r>
            <w:r w:rsidRPr="00C5230A">
              <w:t>а</w:t>
            </w:r>
            <w:r w:rsidRPr="00C5230A">
              <w:t>мятка для списыв</w:t>
            </w:r>
            <w:r w:rsidRPr="00C5230A">
              <w:t>а</w:t>
            </w:r>
            <w:r w:rsidRPr="00C5230A">
              <w:t>ния).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97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35347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Части речи.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35347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 xml:space="preserve">Совершенствовать знания учащихся о частях речи. </w:t>
            </w:r>
            <w:r w:rsidRPr="00C5230A">
              <w:rPr>
                <w:noProof/>
                <w:color w:val="000000"/>
              </w:rPr>
              <w:t>Работа с текстом о красноярских «Столбах».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различать части речи по осно</w:t>
            </w:r>
            <w:r w:rsidRPr="00C5230A">
              <w:t>в</w:t>
            </w:r>
            <w:r w:rsidRPr="00C5230A">
              <w:t xml:space="preserve">ным признакам. 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языка как основного средства мышления и общения людей, 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Pr="00C5230A">
              <w:t>ского языка.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обобщать и классифицировать.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98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Правописание гласных и согласных в корне слова. </w:t>
            </w:r>
            <w:r w:rsidRPr="00C5230A">
              <w:rPr>
                <w:bCs/>
                <w:noProof/>
                <w:color w:val="000000"/>
              </w:rPr>
              <w:t>Ко</w:t>
            </w:r>
            <w:r w:rsidR="001163EE" w:rsidRPr="00C5230A">
              <w:rPr>
                <w:bCs/>
                <w:noProof/>
                <w:color w:val="000000"/>
              </w:rPr>
              <w:t>нтрольный словарный диктант.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/>
                <w:bCs/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ния,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и контроля 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35347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>Повторить и проверить уровень сформированности умения</w:t>
            </w:r>
            <w:r w:rsidR="00535347">
              <w:rPr>
                <w:bCs/>
                <w:noProof/>
                <w:color w:val="000000"/>
              </w:rPr>
              <w:t xml:space="preserve"> решать орфографические задачи.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применять алгоритм проверки безударных гласных и парных согласных в корне слов.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 xml:space="preserve">Умение действовать по алгоритму. 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99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35347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t xml:space="preserve">Итоговый  </w:t>
            </w:r>
            <w:r w:rsidR="001163EE" w:rsidRPr="00C5230A">
              <w:rPr>
                <w:bCs/>
                <w:noProof/>
                <w:color w:val="000000"/>
              </w:rPr>
              <w:t>годовой контрольный диктант.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контроля знаний и умений.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iCs/>
                <w:noProof/>
                <w:color w:val="000000"/>
              </w:rPr>
              <w:t>Проверка уровня сфор- мированности орфог -рафических и пунктуационных навыков в рамках изученных тем.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применять полученные знания в самостоятельной р</w:t>
            </w:r>
            <w:r w:rsidRPr="00C5230A">
              <w:t>а</w:t>
            </w:r>
            <w:r w:rsidRPr="00C5230A">
              <w:t xml:space="preserve">боте. 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речь есть показ</w:t>
            </w:r>
            <w:r w:rsidRPr="00C5230A">
              <w:t>а</w:t>
            </w:r>
            <w:r w:rsidRPr="00C5230A">
              <w:t>тель индивидуал</w:t>
            </w:r>
            <w:r w:rsidRPr="00C5230A">
              <w:t>ь</w:t>
            </w:r>
            <w:r w:rsidRPr="00C5230A">
              <w:t>ной культуры чел</w:t>
            </w:r>
            <w:r w:rsidRPr="00C5230A">
              <w:t>о</w:t>
            </w:r>
            <w:r w:rsidRPr="00C5230A">
              <w:t>века.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контролир</w:t>
            </w:r>
            <w:r w:rsidRPr="00C5230A">
              <w:t>о</w:t>
            </w:r>
            <w:r w:rsidRPr="00C5230A">
              <w:t>вать свои действия в процессе написания проверочной работы.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100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 xml:space="preserve">Анализ ошибок. Упражнения в правописании орфограмм в корне слов. 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noProof/>
                <w:color w:val="000000"/>
              </w:rPr>
              <w:t>Выявление и коррекция допущенных ошибок, закрепление изученного на основе тренинговых упражнений.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оценивать свою деятельность, анализировать и в</w:t>
            </w:r>
            <w:r w:rsidRPr="00C5230A">
              <w:t>ы</w:t>
            </w:r>
            <w:r w:rsidRPr="00C5230A">
              <w:t>делять речевые ошибки и недочеты, применять изуче</w:t>
            </w:r>
            <w:r w:rsidRPr="00C5230A">
              <w:t>н</w:t>
            </w:r>
            <w:r w:rsidRPr="00C5230A">
              <w:t>ные правила при р</w:t>
            </w:r>
            <w:r w:rsidRPr="00C5230A">
              <w:t>а</w:t>
            </w:r>
            <w:r w:rsidRPr="00C5230A">
              <w:t xml:space="preserve">боте с ошибками. 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Понимание того, что правильная устная и письме</w:t>
            </w:r>
            <w:r w:rsidRPr="00C5230A">
              <w:t>н</w:t>
            </w:r>
            <w:r w:rsidRPr="00C5230A">
              <w:t>ная речь есть пок</w:t>
            </w:r>
            <w:r w:rsidRPr="00C5230A">
              <w:t>а</w:t>
            </w:r>
            <w:r w:rsidRPr="00C5230A">
              <w:t>затели индивид</w:t>
            </w:r>
            <w:r w:rsidRPr="00C5230A">
              <w:t>у</w:t>
            </w:r>
            <w:r w:rsidRPr="00C5230A">
              <w:t>альной культуры человека.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и оценивать р</w:t>
            </w:r>
            <w:r w:rsidRPr="00C5230A">
              <w:t>е</w:t>
            </w:r>
            <w:r w:rsidRPr="00C5230A">
              <w:t>зультаты своей де</w:t>
            </w:r>
            <w:r w:rsidRPr="00C5230A">
              <w:t>я</w:t>
            </w:r>
            <w:r w:rsidRPr="00C5230A">
              <w:t>тельности, коррек</w:t>
            </w:r>
            <w:r w:rsidRPr="00C5230A">
              <w:t>т</w:t>
            </w:r>
            <w:r w:rsidRPr="00C5230A">
              <w:t xml:space="preserve">но высказывать свое мнение, учитывать и уважать чужое </w:t>
            </w:r>
          </w:p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 xml:space="preserve">мнение.  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t>101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535347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Речь.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bCs/>
                <w:i/>
              </w:rPr>
            </w:pPr>
            <w:r w:rsidRPr="00C5230A">
              <w:rPr>
                <w:bCs/>
                <w:i/>
              </w:rPr>
              <w:t xml:space="preserve">Урок </w:t>
            </w:r>
            <w:r w:rsidRPr="00C5230A">
              <w:rPr>
                <w:bCs/>
                <w:i/>
              </w:rPr>
              <w:lastRenderedPageBreak/>
              <w:t>обобщ</w:t>
            </w:r>
            <w:r w:rsidRPr="00C5230A">
              <w:rPr>
                <w:bCs/>
                <w:i/>
              </w:rPr>
              <w:t>е</w:t>
            </w:r>
            <w:r w:rsidRPr="00C5230A">
              <w:rPr>
                <w:bCs/>
                <w:i/>
              </w:rPr>
              <w:t>ния и с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стемат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зации знаний.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535347" w:rsidRDefault="00B81501" w:rsidP="00B66F70">
            <w:pPr>
              <w:widowControl w:val="0"/>
              <w:spacing w:line="240" w:lineRule="atLeast"/>
              <w:rPr>
                <w:bCs/>
                <w:noProof/>
                <w:color w:val="000000"/>
              </w:rPr>
            </w:pPr>
            <w:r w:rsidRPr="00C5230A">
              <w:rPr>
                <w:bCs/>
                <w:noProof/>
                <w:color w:val="000000"/>
              </w:rPr>
              <w:lastRenderedPageBreak/>
              <w:t xml:space="preserve">Организовать </w:t>
            </w:r>
            <w:r w:rsidRPr="00C5230A">
              <w:rPr>
                <w:bCs/>
                <w:noProof/>
                <w:color w:val="000000"/>
              </w:rPr>
              <w:lastRenderedPageBreak/>
              <w:t>наблюдение по рис</w:t>
            </w:r>
            <w:r w:rsidR="00535347">
              <w:rPr>
                <w:bCs/>
                <w:noProof/>
                <w:color w:val="000000"/>
              </w:rPr>
              <w:t>унку о назначении языка и речи.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Понимание сущн</w:t>
            </w:r>
            <w:r w:rsidRPr="00C5230A">
              <w:t>о</w:t>
            </w:r>
            <w:r w:rsidRPr="00C5230A">
              <w:lastRenderedPageBreak/>
              <w:t>сти понятия «речь», составление устного высказывания на з</w:t>
            </w:r>
            <w:r w:rsidRPr="00C5230A">
              <w:t>а</w:t>
            </w:r>
            <w:r w:rsidRPr="00C5230A">
              <w:t xml:space="preserve">данную тему. 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 xml:space="preserve">Осознание языка </w:t>
            </w:r>
            <w:r w:rsidRPr="00C5230A">
              <w:lastRenderedPageBreak/>
              <w:t>как основного средства мышления и общения людей.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lastRenderedPageBreak/>
              <w:t>Умение аргумент</w:t>
            </w:r>
            <w:r w:rsidRPr="00C5230A">
              <w:t>и</w:t>
            </w:r>
            <w:r w:rsidRPr="00C5230A">
              <w:lastRenderedPageBreak/>
              <w:t>рованно обоснов</w:t>
            </w:r>
            <w:r w:rsidRPr="00C5230A">
              <w:t>ы</w:t>
            </w:r>
            <w:r w:rsidRPr="00C5230A">
              <w:t>вать свою позицию, задавать вопросы.</w:t>
            </w:r>
          </w:p>
        </w:tc>
      </w:tr>
      <w:tr w:rsidR="00535347" w:rsidRPr="00C5230A" w:rsidTr="00535347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81501" w:rsidRPr="00C5230A" w:rsidRDefault="001163EE" w:rsidP="00C5230A">
            <w:pPr>
              <w:widowControl w:val="0"/>
              <w:spacing w:line="240" w:lineRule="atLeast"/>
              <w:jc w:val="both"/>
            </w:pPr>
            <w:r w:rsidRPr="00C5230A">
              <w:lastRenderedPageBreak/>
              <w:t>102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</w:rPr>
            </w:pPr>
            <w:r w:rsidRPr="00C5230A">
              <w:rPr>
                <w:noProof/>
              </w:rPr>
              <w:t>Развитие речи. Сочинение-рассуж</w:t>
            </w:r>
            <w:r w:rsidR="00535347">
              <w:rPr>
                <w:noProof/>
              </w:rPr>
              <w:t>дение о летнем отдыхе.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bCs/>
                <w:i/>
              </w:rPr>
              <w:t>Урок комплек</w:t>
            </w:r>
            <w:r w:rsidRPr="00C5230A">
              <w:rPr>
                <w:bCs/>
                <w:i/>
              </w:rPr>
              <w:t>с</w:t>
            </w:r>
            <w:r w:rsidRPr="00C5230A">
              <w:rPr>
                <w:bCs/>
                <w:i/>
              </w:rPr>
              <w:t>ного пр</w:t>
            </w:r>
            <w:r w:rsidRPr="00C5230A">
              <w:rPr>
                <w:bCs/>
                <w:i/>
              </w:rPr>
              <w:t>и</w:t>
            </w:r>
            <w:r w:rsidRPr="00C5230A">
              <w:rPr>
                <w:bCs/>
                <w:i/>
              </w:rPr>
              <w:t>менения знаний, умений и навыков.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  <w:rPr>
                <w:noProof/>
                <w:color w:val="000000"/>
              </w:rPr>
            </w:pPr>
            <w:r w:rsidRPr="00C5230A">
              <w:rPr>
                <w:rFonts w:eastAsia="Calibri"/>
                <w:noProof/>
                <w:color w:val="000000"/>
              </w:rPr>
              <w:t xml:space="preserve">Учить </w:t>
            </w:r>
            <w:r w:rsidRPr="00C5230A">
              <w:rPr>
                <w:rFonts w:eastAsia="Calibri"/>
                <w:bCs/>
                <w:noProof/>
                <w:color w:val="000000"/>
              </w:rPr>
              <w:t>письменно</w:t>
            </w:r>
            <w:r w:rsidRPr="00C5230A">
              <w:rPr>
                <w:rFonts w:eastAsia="Calibri"/>
                <w:noProof/>
                <w:color w:val="000000"/>
              </w:rPr>
              <w:t xml:space="preserve"> рассказывать о летних каникулах</w:t>
            </w:r>
            <w:r w:rsidRPr="00C5230A">
              <w:rPr>
                <w:noProof/>
                <w:color w:val="000000"/>
              </w:rPr>
              <w:t xml:space="preserve">, выражая свое отношение к предмету речи. 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создавать письменные тексты на заданную темат</w:t>
            </w:r>
            <w:r w:rsidRPr="00C5230A">
              <w:t>и</w:t>
            </w:r>
            <w:r w:rsidRPr="00C5230A">
              <w:t xml:space="preserve">ку. </w:t>
            </w:r>
          </w:p>
        </w:tc>
        <w:tc>
          <w:tcPr>
            <w:tcW w:w="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Осознание бога</w:t>
            </w:r>
            <w:r w:rsidRPr="00C5230A">
              <w:t>т</w:t>
            </w:r>
            <w:r w:rsidRPr="00C5230A">
              <w:t>ства выразител</w:t>
            </w:r>
            <w:r w:rsidRPr="00C5230A">
              <w:t>ь</w:t>
            </w:r>
            <w:r w:rsidRPr="00C5230A">
              <w:t>ных средств ру</w:t>
            </w:r>
            <w:r w:rsidRPr="00C5230A">
              <w:t>с</w:t>
            </w:r>
            <w:r w:rsidR="00535347">
              <w:t xml:space="preserve">ского </w:t>
            </w:r>
            <w:r w:rsidRPr="00C5230A">
              <w:t>языка.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01" w:rsidRPr="00C5230A" w:rsidRDefault="00B81501" w:rsidP="00B66F70">
            <w:pPr>
              <w:widowControl w:val="0"/>
              <w:spacing w:line="240" w:lineRule="atLeast"/>
            </w:pPr>
            <w:r w:rsidRPr="00C5230A">
              <w:t>Умение анализир</w:t>
            </w:r>
            <w:r w:rsidRPr="00C5230A">
              <w:t>о</w:t>
            </w:r>
            <w:r w:rsidRPr="00C5230A">
              <w:t>вать языковой мат</w:t>
            </w:r>
            <w:r w:rsidRPr="00C5230A">
              <w:t>е</w:t>
            </w:r>
            <w:r w:rsidRPr="00C5230A">
              <w:t>риал, отбирать и</w:t>
            </w:r>
            <w:r w:rsidRPr="00C5230A">
              <w:t>н</w:t>
            </w:r>
            <w:r w:rsidRPr="00C5230A">
              <w:t>формацию.</w:t>
            </w:r>
          </w:p>
        </w:tc>
      </w:tr>
    </w:tbl>
    <w:p w:rsidR="00E64DD2" w:rsidRPr="00E64DD2" w:rsidRDefault="00E64DD2" w:rsidP="004B7B56">
      <w:pPr>
        <w:spacing w:line="240" w:lineRule="atLeast"/>
        <w:rPr>
          <w:i/>
          <w:iCs/>
        </w:rPr>
        <w:sectPr w:rsidR="00E64DD2" w:rsidRPr="00E64DD2" w:rsidSect="004B7B56">
          <w:footerReference w:type="default" r:id="rId11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535347" w:rsidRPr="002E78CA" w:rsidRDefault="00535347" w:rsidP="00535347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E78CA">
        <w:rPr>
          <w:rFonts w:eastAsia="Calibri"/>
          <w:b/>
          <w:color w:val="000000"/>
          <w:sz w:val="28"/>
          <w:szCs w:val="28"/>
          <w:lang w:eastAsia="en-US"/>
        </w:rPr>
        <w:lastRenderedPageBreak/>
        <w:t xml:space="preserve">Календарно-тематическое планирование </w:t>
      </w:r>
    </w:p>
    <w:p w:rsidR="00903671" w:rsidRPr="00535347" w:rsidRDefault="00535347" w:rsidP="00535347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3</w:t>
      </w:r>
      <w:r w:rsidRPr="002E78CA">
        <w:rPr>
          <w:rFonts w:eastAsia="Calibri"/>
          <w:b/>
          <w:color w:val="000000"/>
          <w:sz w:val="28"/>
          <w:szCs w:val="28"/>
          <w:lang w:eastAsia="en-US"/>
        </w:rPr>
        <w:t xml:space="preserve"> класс</w:t>
      </w:r>
    </w:p>
    <w:tbl>
      <w:tblPr>
        <w:tblW w:w="5000" w:type="pct"/>
        <w:jc w:val="center"/>
        <w:tblInd w:w="-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835"/>
        <w:gridCol w:w="2091"/>
        <w:gridCol w:w="1253"/>
        <w:gridCol w:w="2645"/>
        <w:gridCol w:w="2367"/>
        <w:gridCol w:w="2230"/>
        <w:gridCol w:w="2384"/>
      </w:tblGrid>
      <w:tr w:rsidR="006D6708" w:rsidRPr="00242DB6" w:rsidTr="006D6708">
        <w:trPr>
          <w:trHeight w:val="398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№ п/п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Дата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Тема урока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6D6708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Тип ур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ка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bCs/>
                <w:color w:val="000000"/>
                <w:lang w:eastAsia="en-US"/>
              </w:rPr>
              <w:t>Характеристика учебной деятельности учащихся</w:t>
            </w:r>
          </w:p>
        </w:tc>
        <w:tc>
          <w:tcPr>
            <w:tcW w:w="2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Планируемые результаты</w:t>
            </w:r>
          </w:p>
        </w:tc>
      </w:tr>
      <w:tr w:rsidR="006D6708" w:rsidRPr="00242DB6" w:rsidTr="006D6708">
        <w:trPr>
          <w:trHeight w:val="520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03744F">
            <w:pPr>
              <w:numPr>
                <w:ilvl w:val="0"/>
                <w:numId w:val="3"/>
              </w:num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Предметные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Личностные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903671" w:rsidRPr="00242DB6" w:rsidRDefault="00903671" w:rsidP="00903671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Метапредметные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bCs/>
                <w:color w:val="000000"/>
                <w:lang w:eastAsia="en-US"/>
              </w:rPr>
              <w:t>Речь устная и письменная</w:t>
            </w:r>
            <w:r w:rsidRPr="00242DB6">
              <w:rPr>
                <w:rFonts w:eastAsia="Calibri"/>
                <w:color w:val="000000"/>
                <w:lang w:eastAsia="en-US"/>
              </w:rPr>
              <w:t>. 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вторение орф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грамм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6D6708" w:rsidRDefault="00903671" w:rsidP="00903671">
            <w:pPr>
              <w:tabs>
                <w:tab w:val="left" w:pos="6153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Знакомство с учебн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>ком и его знаковой с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>стемой ориентиров</w:t>
            </w:r>
            <w:r w:rsidRPr="00242DB6">
              <w:rPr>
                <w:rFonts w:eastAsia="Calibri"/>
                <w:color w:val="000000"/>
              </w:rPr>
              <w:t>а</w:t>
            </w:r>
            <w:r w:rsidR="006D6708">
              <w:rPr>
                <w:rFonts w:eastAsia="Calibri"/>
                <w:color w:val="000000"/>
              </w:rPr>
              <w:t>ния. Повторе</w:t>
            </w:r>
            <w:r w:rsidRPr="00242DB6">
              <w:rPr>
                <w:rFonts w:eastAsia="Calibri"/>
                <w:color w:val="000000"/>
              </w:rPr>
              <w:t>ние св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де</w:t>
            </w:r>
            <w:r w:rsidR="006D6708">
              <w:rPr>
                <w:rFonts w:eastAsia="Calibri"/>
                <w:color w:val="000000"/>
              </w:rPr>
              <w:t>ний о фор</w:t>
            </w:r>
            <w:r w:rsidRPr="00242DB6">
              <w:rPr>
                <w:rFonts w:eastAsia="Calibri"/>
                <w:color w:val="000000"/>
              </w:rPr>
              <w:t>мах речи (уст</w:t>
            </w:r>
            <w:r w:rsidR="006D6708">
              <w:rPr>
                <w:rFonts w:eastAsia="Calibri"/>
                <w:color w:val="000000"/>
              </w:rPr>
              <w:t>ной, пись</w:t>
            </w:r>
            <w:r w:rsidRPr="00242DB6">
              <w:rPr>
                <w:rFonts w:eastAsia="Calibri"/>
                <w:color w:val="000000"/>
              </w:rPr>
              <w:t>менной; диалогической, мон</w:t>
            </w:r>
            <w:r w:rsidRPr="00242DB6">
              <w:rPr>
                <w:rFonts w:eastAsia="Calibri"/>
                <w:color w:val="000000"/>
              </w:rPr>
              <w:t>о</w:t>
            </w:r>
            <w:r w:rsidR="006D6708">
              <w:rPr>
                <w:rFonts w:eastAsia="Calibri"/>
                <w:color w:val="000000"/>
              </w:rPr>
              <w:t>логической)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Выделять отлич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тельные приз</w:t>
            </w:r>
            <w:r w:rsidR="006D6708">
              <w:rPr>
                <w:rFonts w:eastAsia="Calibri"/>
                <w:color w:val="000000"/>
                <w:lang w:eastAsia="en-US"/>
              </w:rPr>
              <w:t>наки устной и письмен</w:t>
            </w:r>
            <w:r w:rsidR="006D6708">
              <w:rPr>
                <w:rFonts w:eastAsia="Calibri"/>
                <w:color w:val="000000"/>
                <w:lang w:eastAsia="en-US"/>
              </w:rPr>
              <w:softHyphen/>
              <w:t>ной речи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Осознавать ру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ский язык как я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</w:t>
            </w:r>
            <w:r w:rsidR="006D6708">
              <w:rPr>
                <w:rFonts w:eastAsia="Calibri"/>
                <w:iCs/>
                <w:color w:val="000000"/>
                <w:lang w:eastAsia="en-US"/>
              </w:rPr>
              <w:t>ление культуры русского народа, связь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вития язы</w:t>
            </w:r>
            <w:r w:rsidR="006D6708">
              <w:rPr>
                <w:rFonts w:eastAsia="Calibri"/>
                <w:iCs/>
                <w:color w:val="000000"/>
                <w:lang w:eastAsia="en-US"/>
              </w:rPr>
              <w:t>ка с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 xml:space="preserve">витием культуры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Находить общую 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формацию в текстах разных упражнений. Высказывать свою точку зрения по 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</w:t>
            </w:r>
            <w:r w:rsidR="006D6708">
              <w:rPr>
                <w:rFonts w:eastAsia="Calibri"/>
                <w:color w:val="000000"/>
                <w:lang w:eastAsia="en-US"/>
              </w:rPr>
              <w:t>оду прочитанного</w:t>
            </w:r>
          </w:p>
        </w:tc>
      </w:tr>
      <w:tr w:rsidR="006D6708" w:rsidRPr="00242DB6" w:rsidTr="006D6708">
        <w:trPr>
          <w:trHeight w:val="1987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6D6708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Речевые действия (особенности уст</w:t>
            </w:r>
            <w:r>
              <w:rPr>
                <w:rFonts w:eastAsia="Calibri"/>
                <w:color w:val="000000"/>
                <w:lang w:eastAsia="en-US"/>
              </w:rPr>
              <w:softHyphen/>
              <w:t>ной и пись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менной речи)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6D6708" w:rsidP="00903671">
            <w:pPr>
              <w:tabs>
                <w:tab w:val="left" w:pos="6153"/>
              </w:tabs>
              <w:rPr>
                <w:rFonts w:eastAsia="Calibri"/>
                <w:noProof/>
                <w:color w:val="000000"/>
                <w:highlight w:val="lightGray"/>
              </w:rPr>
            </w:pPr>
            <w:r>
              <w:rPr>
                <w:rFonts w:eastAsia="Calibri"/>
                <w:color w:val="000000"/>
              </w:rPr>
              <w:t>Углубление представ</w:t>
            </w:r>
            <w:r>
              <w:rPr>
                <w:rFonts w:eastAsia="Calibri"/>
                <w:color w:val="000000"/>
              </w:rPr>
              <w:softHyphen/>
              <w:t>ле</w:t>
            </w:r>
            <w:r w:rsidR="00903671" w:rsidRPr="00242DB6">
              <w:rPr>
                <w:rFonts w:eastAsia="Calibri"/>
                <w:color w:val="000000"/>
              </w:rPr>
              <w:t>ний о речевых дейст</w:t>
            </w:r>
            <w:r w:rsidR="00903671" w:rsidRPr="00242DB6">
              <w:rPr>
                <w:rFonts w:eastAsia="Calibri"/>
                <w:color w:val="000000"/>
              </w:rPr>
              <w:softHyphen/>
              <w:t>виях и об основных ви</w:t>
            </w:r>
            <w:r w:rsidR="00903671" w:rsidRPr="00242DB6">
              <w:rPr>
                <w:rFonts w:eastAsia="Calibri"/>
                <w:color w:val="000000"/>
              </w:rPr>
              <w:softHyphen/>
              <w:t>дах речевой дея</w:t>
            </w:r>
            <w:r>
              <w:rPr>
                <w:rFonts w:eastAsia="Calibri"/>
                <w:color w:val="000000"/>
              </w:rPr>
              <w:t>тельно</w:t>
            </w:r>
            <w:r>
              <w:rPr>
                <w:rFonts w:eastAsia="Calibri"/>
                <w:color w:val="000000"/>
              </w:rPr>
              <w:softHyphen/>
              <w:t>сти. Актуали</w:t>
            </w:r>
            <w:r w:rsidR="00903671" w:rsidRPr="00242DB6">
              <w:rPr>
                <w:rFonts w:eastAsia="Calibri"/>
                <w:color w:val="000000"/>
              </w:rPr>
              <w:t>зация зн</w:t>
            </w:r>
            <w:r w:rsidR="00903671" w:rsidRPr="00242DB6">
              <w:rPr>
                <w:rFonts w:eastAsia="Calibri"/>
                <w:color w:val="000000"/>
              </w:rPr>
              <w:t>а</w:t>
            </w:r>
            <w:r w:rsidR="00903671" w:rsidRPr="00242DB6">
              <w:rPr>
                <w:rFonts w:eastAsia="Calibri"/>
                <w:color w:val="000000"/>
              </w:rPr>
              <w:t>ния об основных сре</w:t>
            </w:r>
            <w:r w:rsidR="00903671" w:rsidRPr="00242DB6">
              <w:rPr>
                <w:rFonts w:eastAsia="Calibri"/>
                <w:color w:val="000000"/>
              </w:rPr>
              <w:t>д</w:t>
            </w:r>
            <w:r>
              <w:rPr>
                <w:rFonts w:eastAsia="Calibri"/>
                <w:color w:val="000000"/>
              </w:rPr>
              <w:t>ствах языка -</w:t>
            </w:r>
            <w:r w:rsidR="00903671" w:rsidRPr="00242DB6">
              <w:rPr>
                <w:rFonts w:eastAsia="Calibri"/>
                <w:color w:val="000000"/>
              </w:rPr>
              <w:t xml:space="preserve"> звуке, слове, пред</w:t>
            </w:r>
            <w:r>
              <w:rPr>
                <w:rFonts w:eastAsia="Calibri"/>
                <w:color w:val="000000"/>
              </w:rPr>
              <w:t>ложе</w:t>
            </w:r>
            <w:r w:rsidR="00903671" w:rsidRPr="00242DB6">
              <w:rPr>
                <w:rFonts w:eastAsia="Calibri"/>
                <w:color w:val="000000"/>
              </w:rPr>
              <w:t>нии, тексте и их взаимо</w:t>
            </w:r>
            <w:r w:rsidR="00903671" w:rsidRPr="00242DB6">
              <w:rPr>
                <w:rFonts w:eastAsia="Calibri"/>
                <w:color w:val="000000"/>
              </w:rPr>
              <w:softHyphen/>
              <w:t xml:space="preserve">связи с речью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Систематизировать све</w:t>
            </w:r>
            <w:r w:rsidR="006D6708">
              <w:rPr>
                <w:rFonts w:eastAsia="Calibri"/>
                <w:color w:val="000000"/>
                <w:lang w:eastAsia="en-US"/>
              </w:rPr>
              <w:t>де</w:t>
            </w:r>
            <w:r w:rsidR="006D6708">
              <w:rPr>
                <w:rFonts w:eastAsia="Calibri"/>
                <w:color w:val="000000"/>
                <w:lang w:eastAsia="en-US"/>
              </w:rPr>
              <w:softHyphen/>
              <w:t>ния о языке и речи, объяс</w:t>
            </w:r>
            <w:r w:rsidRPr="00242DB6">
              <w:rPr>
                <w:rFonts w:eastAsia="Calibri"/>
                <w:color w:val="000000"/>
                <w:lang w:eastAsia="en-US"/>
              </w:rPr>
              <w:t>нять 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="006D6708">
              <w:rPr>
                <w:rFonts w:eastAsia="Calibri"/>
                <w:color w:val="000000"/>
                <w:lang w:eastAsia="en-US"/>
              </w:rPr>
              <w:t>нятие «ре</w:t>
            </w:r>
            <w:r w:rsidRPr="00242DB6">
              <w:rPr>
                <w:rFonts w:eastAsia="Calibri"/>
                <w:color w:val="000000"/>
                <w:lang w:eastAsia="en-US"/>
              </w:rPr>
              <w:t>чевые де</w:t>
            </w:r>
            <w:r w:rsidRPr="00242DB6">
              <w:rPr>
                <w:rFonts w:eastAsia="Calibri"/>
                <w:color w:val="000000"/>
                <w:lang w:eastAsia="en-US"/>
              </w:rPr>
              <w:t>й</w:t>
            </w:r>
            <w:r w:rsidR="006D6708">
              <w:rPr>
                <w:rFonts w:eastAsia="Calibri"/>
                <w:color w:val="000000"/>
                <w:lang w:eastAsia="en-US"/>
              </w:rPr>
              <w:t>ствия», выде</w:t>
            </w:r>
            <w:r w:rsidRPr="00242DB6">
              <w:rPr>
                <w:rFonts w:eastAsia="Calibri"/>
                <w:color w:val="000000"/>
                <w:lang w:eastAsia="en-US"/>
              </w:rPr>
              <w:t>лять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чевые действия в списке глаголов, ор</w:t>
            </w:r>
            <w:r w:rsidR="006D6708">
              <w:rPr>
                <w:rFonts w:eastAsia="Calibri"/>
                <w:color w:val="000000"/>
                <w:lang w:eastAsia="en-US"/>
              </w:rPr>
              <w:t>фо</w:t>
            </w:r>
            <w:r w:rsidRPr="00242DB6">
              <w:rPr>
                <w:rFonts w:eastAsia="Calibri"/>
                <w:color w:val="000000"/>
                <w:lang w:eastAsia="en-US"/>
              </w:rPr>
              <w:t>эпически гр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мотно читать слова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color w:val="000000"/>
              </w:rPr>
            </w:pPr>
            <w:r w:rsidRPr="00242DB6">
              <w:rPr>
                <w:iCs/>
                <w:color w:val="000000"/>
              </w:rPr>
              <w:t>Стремиться к со</w:t>
            </w:r>
            <w:r w:rsidRPr="00242DB6">
              <w:rPr>
                <w:iCs/>
                <w:color w:val="000000"/>
              </w:rPr>
              <w:softHyphen/>
              <w:t>блюде</w:t>
            </w:r>
            <w:r w:rsidRPr="00242DB6">
              <w:rPr>
                <w:iCs/>
                <w:color w:val="000000"/>
              </w:rPr>
              <w:softHyphen/>
              <w:t>нию языко</w:t>
            </w:r>
            <w:r w:rsidRPr="00242DB6">
              <w:rPr>
                <w:iCs/>
                <w:color w:val="000000"/>
              </w:rPr>
              <w:softHyphen/>
              <w:t>вых норм как усло</w:t>
            </w:r>
            <w:r w:rsidRPr="00242DB6">
              <w:rPr>
                <w:iCs/>
                <w:color w:val="000000"/>
              </w:rPr>
              <w:softHyphen/>
              <w:t>вию вза</w:t>
            </w:r>
            <w:r w:rsidR="006D6708">
              <w:rPr>
                <w:iCs/>
                <w:color w:val="000000"/>
              </w:rPr>
              <w:t>имопони</w:t>
            </w:r>
            <w:r w:rsidR="006D6708">
              <w:rPr>
                <w:iCs/>
                <w:color w:val="000000"/>
              </w:rPr>
              <w:softHyphen/>
              <w:t>ма</w:t>
            </w:r>
            <w:r w:rsidRPr="00242DB6">
              <w:rPr>
                <w:iCs/>
                <w:color w:val="000000"/>
              </w:rPr>
              <w:t>ния собеседни</w:t>
            </w:r>
            <w:r w:rsidRPr="00242DB6">
              <w:rPr>
                <w:iCs/>
                <w:color w:val="000000"/>
              </w:rPr>
              <w:softHyphen/>
              <w:t>ков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163EE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в таблицах</w:t>
            </w:r>
            <w:r w:rsidR="006D6708">
              <w:rPr>
                <w:rFonts w:eastAsia="Calibri"/>
                <w:color w:val="000000"/>
                <w:lang w:eastAsia="en-US"/>
              </w:rPr>
              <w:t xml:space="preserve"> и схемах, анализировать и клас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="006D6708">
              <w:rPr>
                <w:rFonts w:eastAsia="Calibri"/>
                <w:color w:val="000000"/>
                <w:lang w:eastAsia="en-US"/>
              </w:rPr>
              <w:t>ифицировать языко</w:t>
            </w:r>
            <w:r w:rsidR="001163EE" w:rsidRPr="00242DB6">
              <w:rPr>
                <w:rFonts w:eastAsia="Calibri"/>
                <w:color w:val="000000"/>
                <w:lang w:eastAsia="en-US"/>
              </w:rPr>
              <w:t>вой материал.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Проверяемые и не</w:t>
            </w:r>
            <w:r w:rsidR="006D6708">
              <w:rPr>
                <w:rFonts w:eastAsia="Calibri"/>
                <w:color w:val="000000"/>
                <w:lang w:eastAsia="en-US"/>
              </w:rPr>
              <w:t>прове</w:t>
            </w:r>
            <w:r w:rsidRPr="00242DB6">
              <w:rPr>
                <w:rFonts w:eastAsia="Calibri"/>
                <w:color w:val="000000"/>
                <w:lang w:eastAsia="en-US"/>
              </w:rPr>
              <w:t>ряемые ор</w:t>
            </w:r>
            <w:r w:rsidR="006D6708">
              <w:rPr>
                <w:rFonts w:eastAsia="Calibri"/>
                <w:color w:val="000000"/>
                <w:lang w:eastAsia="en-US"/>
              </w:rPr>
              <w:t>фо</w:t>
            </w:r>
            <w:r w:rsidRPr="00242DB6">
              <w:rPr>
                <w:rFonts w:eastAsia="Calibri"/>
                <w:color w:val="000000"/>
                <w:lang w:eastAsia="en-US"/>
              </w:rPr>
              <w:t>граммы в корне слов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Cs/>
                <w:i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keepNext/>
              <w:tabs>
                <w:tab w:val="left" w:pos="6153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Углубление предста</w:t>
            </w:r>
            <w:r w:rsidR="006D6708">
              <w:rPr>
                <w:rFonts w:eastAsia="Calibri"/>
                <w:color w:val="000000"/>
              </w:rPr>
              <w:t>в</w:t>
            </w:r>
            <w:r w:rsidR="006D6708">
              <w:rPr>
                <w:rFonts w:eastAsia="Calibri"/>
                <w:color w:val="000000"/>
              </w:rPr>
              <w:softHyphen/>
              <w:t>лений об орфограмме и актуали</w:t>
            </w:r>
            <w:r w:rsidRPr="00242DB6">
              <w:rPr>
                <w:rFonts w:eastAsia="Calibri"/>
                <w:color w:val="000000"/>
              </w:rPr>
              <w:t>зация знаний об основных орф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граммах в корне, о действиях при реш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нии орфогра</w:t>
            </w:r>
            <w:r w:rsidR="006D6708">
              <w:rPr>
                <w:rFonts w:eastAsia="Calibri"/>
                <w:color w:val="000000"/>
              </w:rPr>
              <w:t>фиче</w:t>
            </w:r>
            <w:r w:rsidRPr="00242DB6">
              <w:rPr>
                <w:rFonts w:eastAsia="Calibri"/>
                <w:color w:val="000000"/>
              </w:rPr>
              <w:t>ской задачи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провер</w:t>
            </w:r>
            <w:r w:rsidRPr="00242DB6">
              <w:rPr>
                <w:rFonts w:eastAsia="Calibri"/>
                <w:color w:val="000000"/>
                <w:lang w:eastAsia="en-US"/>
              </w:rPr>
              <w:t>я</w:t>
            </w:r>
            <w:r w:rsidRPr="00242DB6">
              <w:rPr>
                <w:rFonts w:eastAsia="Calibri"/>
                <w:color w:val="000000"/>
                <w:lang w:eastAsia="en-US"/>
              </w:rPr>
              <w:t>емые и непроверя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="006D6708">
              <w:rPr>
                <w:rFonts w:eastAsia="Calibri"/>
                <w:color w:val="000000"/>
                <w:lang w:eastAsia="en-US"/>
              </w:rPr>
              <w:t>мые орфо</w:t>
            </w:r>
            <w:r w:rsidRPr="00242DB6">
              <w:rPr>
                <w:rFonts w:eastAsia="Calibri"/>
                <w:color w:val="000000"/>
                <w:lang w:eastAsia="en-US"/>
              </w:rPr>
              <w:t>граммы, проверять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граммы с помощью про</w:t>
            </w:r>
            <w:r w:rsidR="006D6708">
              <w:rPr>
                <w:rFonts w:eastAsia="Calibri"/>
                <w:color w:val="000000"/>
                <w:lang w:eastAsia="en-US"/>
              </w:rPr>
              <w:t>ве</w:t>
            </w:r>
            <w:r w:rsidRPr="00242DB6">
              <w:rPr>
                <w:rFonts w:eastAsia="Calibri"/>
                <w:color w:val="000000"/>
                <w:lang w:eastAsia="en-US"/>
              </w:rPr>
              <w:t>рочных слов, использовать ал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тернати</w:t>
            </w:r>
            <w:r w:rsidR="006D6708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ные спос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бы проверки (мн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монические приемы)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6D6708" w:rsidRDefault="00903671" w:rsidP="00903671">
            <w:pPr>
              <w:rPr>
                <w:color w:val="000000"/>
              </w:rPr>
            </w:pPr>
            <w:r w:rsidRPr="00242DB6">
              <w:rPr>
                <w:iCs/>
                <w:color w:val="000000"/>
              </w:rPr>
              <w:t>Стремиться к со</w:t>
            </w:r>
            <w:r w:rsidRPr="00242DB6">
              <w:rPr>
                <w:iCs/>
                <w:color w:val="000000"/>
              </w:rPr>
              <w:softHyphen/>
              <w:t>блюде</w:t>
            </w:r>
            <w:r w:rsidRPr="00242DB6">
              <w:rPr>
                <w:iCs/>
                <w:color w:val="000000"/>
              </w:rPr>
              <w:softHyphen/>
              <w:t>нию языко</w:t>
            </w:r>
            <w:r w:rsidRPr="00242DB6">
              <w:rPr>
                <w:iCs/>
                <w:color w:val="000000"/>
              </w:rPr>
              <w:softHyphen/>
              <w:t>вых норм как усло</w:t>
            </w:r>
            <w:r w:rsidRPr="00242DB6">
              <w:rPr>
                <w:iCs/>
                <w:color w:val="000000"/>
              </w:rPr>
              <w:softHyphen/>
              <w:t>вию взаимопони</w:t>
            </w:r>
            <w:r w:rsidRPr="00242DB6">
              <w:rPr>
                <w:iCs/>
                <w:color w:val="000000"/>
              </w:rPr>
              <w:softHyphen/>
              <w:t>ма</w:t>
            </w:r>
            <w:r w:rsidRPr="00242DB6">
              <w:rPr>
                <w:iCs/>
                <w:color w:val="000000"/>
              </w:rPr>
              <w:softHyphen/>
              <w:t>ния собеседни</w:t>
            </w:r>
            <w:r w:rsidRPr="00242DB6">
              <w:rPr>
                <w:iCs/>
                <w:color w:val="000000"/>
              </w:rPr>
              <w:softHyphen/>
              <w:t>ков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6D6708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Анализировать и классифицировать языковой материал, осу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ществлять вза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и</w:t>
            </w:r>
            <w:r>
              <w:rPr>
                <w:rFonts w:eastAsia="Calibri"/>
                <w:color w:val="000000"/>
                <w:lang w:eastAsia="en-US"/>
              </w:rPr>
              <w:t>мопомощь, само- и взаимокон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троль, строить высказыв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а</w:t>
            </w:r>
            <w:r>
              <w:rPr>
                <w:rFonts w:eastAsia="Calibri"/>
                <w:color w:val="000000"/>
                <w:lang w:eastAsia="en-US"/>
              </w:rPr>
              <w:t>ния на задан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ную т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му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Обозначение твердых и мяг</w:t>
            </w:r>
            <w:r w:rsidR="006D6708">
              <w:rPr>
                <w:rFonts w:eastAsia="Calibri"/>
                <w:color w:val="000000"/>
                <w:lang w:eastAsia="en-US"/>
              </w:rPr>
              <w:t>ких соглас</w:t>
            </w:r>
            <w:r w:rsidRPr="00242DB6">
              <w:rPr>
                <w:rFonts w:eastAsia="Calibri"/>
                <w:color w:val="000000"/>
                <w:lang w:eastAsia="en-US"/>
              </w:rPr>
              <w:t>ных на письме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Применение правил при запи</w:t>
            </w:r>
            <w:r w:rsidR="006D6708">
              <w:rPr>
                <w:rFonts w:eastAsia="Calibri"/>
                <w:color w:val="000000"/>
                <w:lang w:eastAsia="en-US"/>
              </w:rPr>
              <w:t>си слов и предло</w:t>
            </w:r>
            <w:r w:rsidRPr="00242DB6">
              <w:rPr>
                <w:rFonts w:eastAsia="Calibri"/>
                <w:color w:val="000000"/>
                <w:lang w:eastAsia="en-US"/>
              </w:rPr>
              <w:t>жений (под ди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="006D6708">
              <w:rPr>
                <w:rFonts w:eastAsia="Calibri"/>
                <w:color w:val="000000"/>
                <w:lang w:eastAsia="en-US"/>
              </w:rPr>
              <w:t>товку, при свобод</w:t>
            </w:r>
            <w:r w:rsidRPr="00242DB6">
              <w:rPr>
                <w:rFonts w:eastAsia="Calibri"/>
                <w:color w:val="000000"/>
                <w:lang w:eastAsia="en-US"/>
              </w:rPr>
              <w:t>ном письме). Использова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орфографического словаря для с</w:t>
            </w:r>
            <w:r w:rsidR="006D6708">
              <w:rPr>
                <w:rFonts w:eastAsia="Calibri"/>
                <w:color w:val="000000"/>
                <w:lang w:eastAsia="en-US"/>
              </w:rPr>
              <w:t>правки. Обогаще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ние словаря и </w:t>
            </w:r>
            <w:r w:rsidR="006D6708">
              <w:rPr>
                <w:rFonts w:eastAsia="Calibri"/>
                <w:iCs/>
                <w:color w:val="000000"/>
                <w:lang w:eastAsia="en-US"/>
              </w:rPr>
              <w:t>расши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рение граммат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ческого строя речи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Обозначать мя</w:t>
            </w:r>
            <w:r w:rsidRPr="00242DB6">
              <w:rPr>
                <w:rFonts w:eastAsia="Calibri"/>
                <w:color w:val="000000"/>
                <w:lang w:eastAsia="en-US"/>
              </w:rPr>
              <w:t>г</w:t>
            </w:r>
            <w:r w:rsidR="006D6708">
              <w:rPr>
                <w:rFonts w:eastAsia="Calibri"/>
                <w:color w:val="000000"/>
                <w:lang w:eastAsia="en-US"/>
              </w:rPr>
              <w:t>кость со</w:t>
            </w:r>
            <w:r w:rsidRPr="00242DB6">
              <w:rPr>
                <w:rFonts w:eastAsia="Calibri"/>
                <w:color w:val="000000"/>
                <w:lang w:eastAsia="en-US"/>
              </w:rPr>
              <w:t>гласных на письме, объ</w:t>
            </w:r>
            <w:r w:rsidR="006D6708">
              <w:rPr>
                <w:rFonts w:eastAsia="Calibri"/>
                <w:color w:val="000000"/>
                <w:lang w:eastAsia="en-US"/>
              </w:rPr>
              <w:t>яс</w:t>
            </w:r>
            <w:r w:rsidRPr="00242DB6">
              <w:rPr>
                <w:rFonts w:eastAsia="Calibri"/>
                <w:color w:val="000000"/>
                <w:lang w:eastAsia="en-US"/>
              </w:rPr>
              <w:t>нять использование мяг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кого знака в словах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</w:t>
            </w:r>
            <w:r w:rsidR="006D6708">
              <w:rPr>
                <w:rFonts w:eastAsia="Calibri"/>
                <w:color w:val="000000"/>
                <w:lang w:eastAsia="en-US"/>
              </w:rPr>
              <w:t>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яз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="006D6708">
              <w:rPr>
                <w:rFonts w:eastAsia="Calibri"/>
                <w:color w:val="000000"/>
                <w:lang w:eastAsia="en-US"/>
              </w:rPr>
              <w:t>ко</w:t>
            </w:r>
            <w:r w:rsidRPr="00242DB6">
              <w:rPr>
                <w:rFonts w:eastAsia="Calibri"/>
                <w:color w:val="000000"/>
                <w:lang w:eastAsia="en-US"/>
              </w:rPr>
              <w:t>вой материал, 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лать вывод,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="006D6708">
              <w:rPr>
                <w:rFonts w:eastAsia="Calibri"/>
                <w:color w:val="000000"/>
                <w:lang w:eastAsia="en-US"/>
              </w:rPr>
              <w:t>сказывать свое мне</w:t>
            </w:r>
            <w:r w:rsidR="006D6708">
              <w:rPr>
                <w:rFonts w:eastAsia="Calibri"/>
                <w:color w:val="000000"/>
                <w:lang w:eastAsia="en-US"/>
              </w:rPr>
              <w:softHyphen/>
              <w:t>ние на задан</w:t>
            </w:r>
            <w:r w:rsidRPr="00242DB6">
              <w:rPr>
                <w:rFonts w:eastAsia="Calibri"/>
                <w:color w:val="000000"/>
                <w:lang w:eastAsia="en-US"/>
              </w:rPr>
              <w:t>ную т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му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6D6708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Большая бу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ква в именах собстве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ных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color w:val="000000"/>
                <w:highlight w:val="lightGray"/>
              </w:rPr>
            </w:pPr>
            <w:r w:rsidRPr="00242DB6">
              <w:rPr>
                <w:rFonts w:eastAsia="Calibri"/>
                <w:i/>
                <w:color w:val="000000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keepNext/>
              <w:tabs>
                <w:tab w:val="left" w:pos="6153"/>
              </w:tabs>
              <w:rPr>
                <w:rFonts w:eastAsia="Calibri"/>
                <w:noProof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Повторение сведений о соб</w:t>
            </w:r>
            <w:r w:rsidR="006D6708">
              <w:rPr>
                <w:rFonts w:eastAsia="Calibri"/>
                <w:color w:val="000000"/>
              </w:rPr>
              <w:t>ственных именах существительных, об употреб</w:t>
            </w:r>
            <w:r w:rsidRPr="00242DB6">
              <w:rPr>
                <w:rFonts w:eastAsia="Calibri"/>
                <w:color w:val="000000"/>
              </w:rPr>
              <w:t>лении в них большой буквы (сд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лать акцент на написа</w:t>
            </w:r>
            <w:r w:rsidRPr="00242DB6">
              <w:rPr>
                <w:rFonts w:eastAsia="Calibri"/>
                <w:color w:val="000000"/>
              </w:rPr>
              <w:softHyphen/>
              <w:t>ние имен, отчеств, ф</w:t>
            </w:r>
            <w:r w:rsidRPr="00242DB6">
              <w:rPr>
                <w:rFonts w:eastAsia="Calibri"/>
                <w:color w:val="000000"/>
              </w:rPr>
              <w:t>а</w:t>
            </w:r>
            <w:r w:rsidR="006D6708">
              <w:rPr>
                <w:rFonts w:eastAsia="Calibri"/>
                <w:color w:val="000000"/>
              </w:rPr>
              <w:t>милий, названий улиц, насе</w:t>
            </w:r>
            <w:r w:rsidRPr="00242DB6">
              <w:rPr>
                <w:rFonts w:eastAsia="Calibri"/>
                <w:color w:val="000000"/>
              </w:rPr>
              <w:t>ленных пунктов, кличек). Наблюде</w:t>
            </w:r>
            <w:r w:rsidR="006D6708">
              <w:rPr>
                <w:rFonts w:eastAsia="Calibri"/>
                <w:color w:val="000000"/>
              </w:rPr>
              <w:t>ние над оформ</w:t>
            </w:r>
            <w:r w:rsidRPr="00242DB6">
              <w:rPr>
                <w:rFonts w:eastAsia="Calibri"/>
                <w:color w:val="000000"/>
              </w:rPr>
              <w:t>лением на</w:t>
            </w:r>
            <w:r w:rsidRPr="00242DB6">
              <w:rPr>
                <w:rFonts w:eastAsia="Calibri"/>
                <w:color w:val="000000"/>
              </w:rPr>
              <w:softHyphen/>
              <w:t>званий книг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Грамотно записывать имена собственные, различать омофоничные слова по, корректно использовать кавычки и правильно записывать инициалы, правильно подписывать тетрадь с учетом половой принадлежности носителя фамилии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Осознавать ру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ский язык как я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</w:t>
            </w:r>
            <w:r w:rsidR="006D6708">
              <w:rPr>
                <w:rFonts w:eastAsia="Calibri"/>
                <w:iCs/>
                <w:color w:val="000000"/>
                <w:lang w:eastAsia="en-US"/>
              </w:rPr>
              <w:t>ление культуры русского народа, связь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вития язы</w:t>
            </w:r>
            <w:r w:rsidR="006D6708">
              <w:rPr>
                <w:rFonts w:eastAsia="Calibri"/>
                <w:iCs/>
                <w:color w:val="000000"/>
                <w:lang w:eastAsia="en-US"/>
              </w:rPr>
              <w:t>ка с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витием культуры и общ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Отбирать материал в соответствии с учеб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задачей, объяс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нять позицию авт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="006D6708">
              <w:rPr>
                <w:rFonts w:eastAsia="Calibri"/>
                <w:color w:val="000000"/>
                <w:lang w:eastAsia="en-US"/>
              </w:rPr>
              <w:t>ра, аргументировать свое мне</w:t>
            </w:r>
            <w:r w:rsidRPr="00242DB6">
              <w:rPr>
                <w:rFonts w:eastAsia="Calibri"/>
                <w:color w:val="000000"/>
                <w:lang w:eastAsia="en-US"/>
              </w:rPr>
              <w:t>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Значение </w:t>
            </w:r>
          </w:p>
          <w:p w:rsidR="00903671" w:rsidRPr="00242DB6" w:rsidRDefault="00903671" w:rsidP="00903671">
            <w:pPr>
              <w:rPr>
                <w:rFonts w:eastAsia="Calibri"/>
                <w:bCs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слова (лек</w:t>
            </w:r>
            <w:r w:rsidR="006D6708">
              <w:rPr>
                <w:rFonts w:eastAsia="Calibri"/>
                <w:color w:val="000000"/>
                <w:lang w:eastAsia="en-US"/>
              </w:rPr>
              <w:t>си</w:t>
            </w:r>
            <w:r w:rsidRPr="00242DB6">
              <w:rPr>
                <w:rFonts w:eastAsia="Calibri"/>
                <w:color w:val="000000"/>
                <w:lang w:eastAsia="en-US"/>
              </w:rPr>
              <w:t>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ское)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highlight w:val="lightGray"/>
                <w:u w:val="single"/>
              </w:rPr>
            </w:pPr>
            <w:r w:rsidRPr="00242DB6">
              <w:rPr>
                <w:rFonts w:eastAsia="Calibri"/>
                <w:i/>
                <w:color w:val="000000"/>
              </w:rPr>
              <w:t>Комби</w:t>
            </w:r>
            <w:r w:rsidR="006D6708">
              <w:rPr>
                <w:rFonts w:eastAsia="Calibri"/>
                <w:i/>
                <w:color w:val="000000"/>
              </w:rPr>
              <w:t>ни</w:t>
            </w:r>
            <w:r w:rsidR="006D6708">
              <w:rPr>
                <w:rFonts w:eastAsia="Calibri"/>
                <w:i/>
                <w:color w:val="000000"/>
              </w:rPr>
              <w:softHyphen/>
              <w:t>ро</w:t>
            </w:r>
            <w:r w:rsidRPr="00242DB6">
              <w:rPr>
                <w:rFonts w:eastAsia="Calibri"/>
                <w:i/>
                <w:color w:val="000000"/>
              </w:rPr>
              <w:t>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keepNext/>
              <w:tabs>
                <w:tab w:val="left" w:pos="5832"/>
              </w:tabs>
              <w:rPr>
                <w:rFonts w:eastAsia="Calibri"/>
                <w:noProof/>
                <w:color w:val="000000"/>
                <w:highlight w:val="lightGray"/>
                <w:u w:val="single"/>
              </w:rPr>
            </w:pPr>
            <w:r w:rsidRPr="00242DB6">
              <w:rPr>
                <w:rFonts w:eastAsia="Calibri"/>
                <w:color w:val="000000"/>
              </w:rPr>
              <w:t>Повторение сведений о свойствах лексическ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го значения слова, смысле устойчивых выражений и посл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виц, о толковом сло</w:t>
            </w:r>
            <w:r w:rsidRPr="00242DB6">
              <w:rPr>
                <w:rFonts w:eastAsia="Calibri"/>
                <w:color w:val="000000"/>
              </w:rPr>
              <w:softHyphen/>
              <w:t>варе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Обращать внимание на особенности словообразования, интересоваться историческим происхождением слов и их значений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6D6708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Осознавать практи</w:t>
            </w:r>
            <w:r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скую значи</w:t>
            </w:r>
            <w:r>
              <w:rPr>
                <w:rFonts w:eastAsia="Calibri"/>
                <w:color w:val="000000"/>
                <w:lang w:eastAsia="en-US"/>
              </w:rPr>
              <w:t>мость изуче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6D6708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Прогнозировать зна</w:t>
            </w:r>
            <w:r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 xml:space="preserve">ние слов </w:t>
            </w:r>
            <w:r>
              <w:rPr>
                <w:rFonts w:eastAsia="Calibri"/>
                <w:color w:val="000000"/>
                <w:lang w:eastAsia="en-US"/>
              </w:rPr>
              <w:t>по звуко</w:t>
            </w:r>
            <w:r>
              <w:rPr>
                <w:rFonts w:eastAsia="Calibri"/>
                <w:color w:val="000000"/>
                <w:lang w:eastAsia="en-US"/>
              </w:rPr>
              <w:softHyphen/>
              <w:t>вой форме, получать ин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форм</w:t>
            </w:r>
            <w:r>
              <w:rPr>
                <w:rFonts w:eastAsia="Calibri"/>
                <w:color w:val="000000"/>
                <w:lang w:eastAsia="en-US"/>
              </w:rPr>
              <w:t>ацию из раз</w:t>
            </w:r>
            <w:r>
              <w:rPr>
                <w:rFonts w:eastAsia="Calibri"/>
                <w:color w:val="000000"/>
                <w:lang w:eastAsia="en-US"/>
              </w:rPr>
              <w:softHyphen/>
              <w:t>ных источников, кор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ре</w:t>
            </w:r>
            <w:r>
              <w:rPr>
                <w:rFonts w:eastAsia="Calibri"/>
                <w:color w:val="000000"/>
                <w:lang w:eastAsia="en-US"/>
              </w:rPr>
              <w:t>ктно строить вы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сказывание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Значимые </w:t>
            </w:r>
          </w:p>
          <w:p w:rsidR="00903671" w:rsidRPr="00242DB6" w:rsidRDefault="00903671" w:rsidP="00903671">
            <w:pPr>
              <w:rPr>
                <w:rFonts w:eastAsia="Calibri"/>
                <w:bCs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части слов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keepNext/>
              <w:tabs>
                <w:tab w:val="left" w:pos="5832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Углубление представ</w:t>
            </w:r>
            <w:r w:rsidRPr="00242DB6">
              <w:rPr>
                <w:rFonts w:eastAsia="Calibri"/>
                <w:color w:val="000000"/>
              </w:rPr>
              <w:softHyphen/>
              <w:t>лений о роли оконч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ния, о форме сло</w:t>
            </w:r>
            <w:r w:rsidR="006D6708">
              <w:rPr>
                <w:rFonts w:eastAsia="Calibri"/>
                <w:color w:val="000000"/>
              </w:rPr>
              <w:t>ва и однокоренных словах. Упражнения в полном раз</w:t>
            </w:r>
            <w:r w:rsidRPr="00242DB6">
              <w:rPr>
                <w:rFonts w:eastAsia="Calibri"/>
                <w:color w:val="000000"/>
              </w:rPr>
              <w:t>боре слов по сост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ву его зна</w:t>
            </w:r>
            <w:r w:rsidR="006D6708">
              <w:rPr>
                <w:rFonts w:eastAsia="Calibri"/>
                <w:color w:val="000000"/>
              </w:rPr>
              <w:t>чимых частей (мор</w:t>
            </w:r>
            <w:r w:rsidRPr="00242DB6">
              <w:rPr>
                <w:rFonts w:eastAsia="Calibri"/>
                <w:color w:val="000000"/>
              </w:rPr>
              <w:t>фемном</w:t>
            </w:r>
            <w:r w:rsidR="006D6708">
              <w:rPr>
                <w:rFonts w:eastAsia="Calibri"/>
                <w:color w:val="000000"/>
              </w:rPr>
              <w:t xml:space="preserve"> анализе) на ос</w:t>
            </w:r>
            <w:r w:rsidRPr="00242DB6">
              <w:rPr>
                <w:rFonts w:eastAsia="Calibri"/>
                <w:color w:val="000000"/>
              </w:rPr>
              <w:t>нове памятки 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Рассказывать 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="006D6708">
              <w:rPr>
                <w:rFonts w:eastAsia="Calibri"/>
                <w:color w:val="000000"/>
                <w:lang w:eastAsia="en-US"/>
              </w:rPr>
              <w:t>ставе слова и его значимых час</w:t>
            </w:r>
            <w:r w:rsidRPr="00242DB6">
              <w:rPr>
                <w:rFonts w:eastAsia="Calibri"/>
                <w:color w:val="000000"/>
                <w:lang w:eastAsia="en-US"/>
              </w:rPr>
              <w:t>тях, подбирать слова под схемы, ис</w:t>
            </w:r>
            <w:r w:rsidR="006D6708">
              <w:rPr>
                <w:rFonts w:eastAsia="Calibri"/>
                <w:color w:val="000000"/>
                <w:lang w:eastAsia="en-US"/>
              </w:rPr>
              <w:t>пользовать па</w:t>
            </w:r>
            <w:r w:rsidRPr="00242DB6">
              <w:rPr>
                <w:rFonts w:eastAsia="Calibri"/>
                <w:color w:val="000000"/>
                <w:lang w:eastAsia="en-US"/>
              </w:rPr>
              <w:t>мятку для выпо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нения учебной зад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чи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</w:t>
            </w:r>
            <w:r w:rsidR="00CF5579">
              <w:rPr>
                <w:rFonts w:eastAsia="Calibri"/>
                <w:color w:val="000000"/>
                <w:lang w:eastAsia="en-US"/>
              </w:rPr>
              <w:t>редств для выра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в схемах, анализиро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вать, сравнивать и классифицировать и моделировать языко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следо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плану учебной деятельности, пр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="00CF5579">
              <w:rPr>
                <w:rFonts w:eastAsia="Calibri"/>
                <w:color w:val="000000"/>
                <w:lang w:eastAsia="en-US"/>
              </w:rPr>
              <w:t>во</w:t>
            </w:r>
            <w:r w:rsidRPr="00242DB6">
              <w:rPr>
                <w:rFonts w:eastAsia="Calibri"/>
                <w:color w:val="000000"/>
                <w:lang w:eastAsia="en-US"/>
              </w:rPr>
              <w:t>дить аналогии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6D6708">
            <w:pPr>
              <w:keepNext/>
              <w:tabs>
                <w:tab w:val="left" w:pos="5832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Лексическое и об</w:t>
            </w:r>
            <w:r w:rsidR="00CF5579">
              <w:rPr>
                <w:rFonts w:eastAsia="Calibri"/>
                <w:color w:val="000000"/>
              </w:rPr>
              <w:t>щее значе</w:t>
            </w:r>
            <w:r w:rsidR="006D6708">
              <w:rPr>
                <w:rFonts w:eastAsia="Calibri"/>
                <w:color w:val="000000"/>
              </w:rPr>
              <w:t>ния слов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6D6708" w:rsidRDefault="00903671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</w:t>
            </w:r>
            <w:r w:rsidR="006D6708">
              <w:rPr>
                <w:rFonts w:eastAsia="Calibri"/>
                <w:i/>
                <w:color w:val="000000"/>
                <w:lang w:eastAsia="en-US"/>
              </w:rPr>
              <w:t>ни</w:t>
            </w:r>
            <w:r w:rsidR="006D6708">
              <w:rPr>
                <w:rFonts w:eastAsia="Calibri"/>
                <w:i/>
                <w:color w:val="000000"/>
                <w:lang w:eastAsia="en-US"/>
              </w:rPr>
              <w:softHyphen/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Систематизация зн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ний о группах слов с общим (грамматич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="006D6708">
              <w:rPr>
                <w:rFonts w:eastAsia="Calibri"/>
                <w:color w:val="000000"/>
                <w:lang w:eastAsia="en-US"/>
              </w:rPr>
              <w:t>ским) значе</w:t>
            </w:r>
            <w:r w:rsidRPr="00242DB6">
              <w:rPr>
                <w:rFonts w:eastAsia="Calibri"/>
                <w:color w:val="000000"/>
                <w:lang w:eastAsia="en-US"/>
              </w:rPr>
              <w:t>нием: предметности,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знака предмета, де</w:t>
            </w:r>
            <w:r w:rsidRPr="00242DB6">
              <w:rPr>
                <w:rFonts w:eastAsia="Calibri"/>
                <w:color w:val="000000"/>
                <w:lang w:eastAsia="en-US"/>
              </w:rPr>
              <w:t>й</w:t>
            </w:r>
            <w:r w:rsidR="006D6708">
              <w:rPr>
                <w:rFonts w:eastAsia="Calibri"/>
                <w:color w:val="000000"/>
                <w:lang w:eastAsia="en-US"/>
              </w:rPr>
              <w:t>ствия предмета -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 ч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стях речи. Внимание к образности, точности, «тайнописи» язы</w:t>
            </w:r>
            <w:r w:rsidR="006D6708">
              <w:rPr>
                <w:rFonts w:eastAsia="Calibri"/>
                <w:color w:val="000000"/>
                <w:lang w:eastAsia="en-US"/>
              </w:rPr>
              <w:t>ка про</w:t>
            </w:r>
            <w:r w:rsidRPr="00242DB6">
              <w:rPr>
                <w:rFonts w:eastAsia="Calibri"/>
                <w:color w:val="000000"/>
                <w:lang w:eastAsia="en-US"/>
              </w:rPr>
              <w:t>изведе</w:t>
            </w:r>
            <w:r w:rsidR="006D6708">
              <w:rPr>
                <w:rFonts w:eastAsia="Calibri"/>
                <w:color w:val="000000"/>
                <w:lang w:eastAsia="en-US"/>
              </w:rPr>
              <w:t>ний на</w:t>
            </w:r>
            <w:r w:rsidR="006D6708">
              <w:rPr>
                <w:rFonts w:eastAsia="Calibri"/>
                <w:color w:val="000000"/>
                <w:lang w:eastAsia="en-US"/>
              </w:rPr>
              <w:softHyphen/>
              <w:t>родного творчества: зага</w:t>
            </w:r>
            <w:r w:rsidRPr="00242DB6">
              <w:rPr>
                <w:rFonts w:eastAsia="Calibri"/>
                <w:color w:val="000000"/>
                <w:lang w:eastAsia="en-US"/>
              </w:rPr>
              <w:t>док и пословиц. Словесное творчество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в лекси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ческих знач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ниях слов, подб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рать однокоренные слова, систематиз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ровать части речи по смысловой нагрузке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</w:t>
            </w:r>
            <w:r w:rsidR="00CF5579">
              <w:rPr>
                <w:rFonts w:eastAsia="Calibri"/>
                <w:color w:val="000000"/>
                <w:lang w:eastAsia="en-US"/>
              </w:rPr>
              <w:t>редств для выра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CF5579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Читать таблицу: осозна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вать содерж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а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ние граф, устана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в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ливать общее и ра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з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личие, трансформи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softHyphen/>
              <w:t>ровать информацию граф в словесный текст. Наводить справки в толковых словарях и справо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ч</w:t>
            </w:r>
            <w:r>
              <w:rPr>
                <w:rFonts w:eastAsia="Calibri"/>
                <w:color w:val="000000"/>
                <w:lang w:eastAsia="en-US"/>
              </w:rPr>
              <w:t>ник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ах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Слово в</w:t>
            </w:r>
          </w:p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пред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ложении</w:t>
            </w:r>
            <w:r w:rsidR="001163EE" w:rsidRPr="00242DB6">
              <w:rPr>
                <w:rFonts w:eastAsia="Calibri"/>
                <w:color w:val="000000"/>
                <w:lang w:eastAsia="en-US"/>
              </w:rPr>
              <w:t xml:space="preserve"> и тексте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keepNext/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Повторение сведений о предложении, тексте, о роли ча</w:t>
            </w:r>
            <w:r w:rsidR="00CF5579">
              <w:rPr>
                <w:rFonts w:eastAsia="Calibri"/>
                <w:color w:val="000000"/>
              </w:rPr>
              <w:t>стей речи в их составе. Углубление представлений о глав</w:t>
            </w:r>
            <w:r w:rsidR="00CF5579">
              <w:rPr>
                <w:rFonts w:eastAsia="Calibri"/>
                <w:color w:val="000000"/>
              </w:rPr>
              <w:softHyphen/>
              <w:t>ных чле</w:t>
            </w:r>
            <w:r w:rsidRPr="00242DB6">
              <w:rPr>
                <w:rFonts w:eastAsia="Calibri"/>
                <w:color w:val="000000"/>
              </w:rPr>
              <w:t>нах предложе</w:t>
            </w:r>
            <w:r w:rsidRPr="00242DB6">
              <w:rPr>
                <w:rFonts w:eastAsia="Calibri"/>
                <w:color w:val="000000"/>
              </w:rPr>
              <w:softHyphen/>
              <w:t>ния с в</w:t>
            </w:r>
            <w:r w:rsidR="00CF5579">
              <w:rPr>
                <w:rFonts w:eastAsia="Calibri"/>
                <w:color w:val="000000"/>
              </w:rPr>
              <w:t>веде</w:t>
            </w:r>
            <w:r w:rsidRPr="00242DB6">
              <w:rPr>
                <w:rFonts w:eastAsia="Calibri"/>
                <w:color w:val="000000"/>
              </w:rPr>
              <w:t>нием терми</w:t>
            </w:r>
            <w:r w:rsidRPr="00242DB6">
              <w:rPr>
                <w:rFonts w:eastAsia="Calibri"/>
                <w:color w:val="000000"/>
              </w:rPr>
              <w:softHyphen/>
              <w:t xml:space="preserve">нов </w:t>
            </w:r>
            <w:r w:rsidRPr="00242DB6">
              <w:rPr>
                <w:rFonts w:eastAsia="Calibri"/>
                <w:i/>
                <w:color w:val="000000"/>
              </w:rPr>
              <w:t>под</w:t>
            </w:r>
            <w:r w:rsidR="00CF5579">
              <w:rPr>
                <w:rFonts w:eastAsia="Calibri"/>
                <w:i/>
                <w:color w:val="000000"/>
              </w:rPr>
              <w:t>лежа</w:t>
            </w:r>
            <w:r w:rsidRPr="00242DB6">
              <w:rPr>
                <w:rFonts w:eastAsia="Calibri"/>
                <w:i/>
                <w:color w:val="000000"/>
              </w:rPr>
              <w:t>щее и ска</w:t>
            </w:r>
            <w:r w:rsidRPr="00242DB6">
              <w:rPr>
                <w:rFonts w:eastAsia="Calibri"/>
                <w:i/>
                <w:color w:val="000000"/>
              </w:rPr>
              <w:softHyphen/>
              <w:t>зуемое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CF5579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Устанавливать ан</w:t>
            </w:r>
            <w:r w:rsidRPr="00242DB6">
              <w:rPr>
                <w:rFonts w:eastAsia="Calibri"/>
                <w:color w:val="000000"/>
              </w:rPr>
              <w:t>а</w:t>
            </w:r>
            <w:r w:rsidR="00CF5579">
              <w:rPr>
                <w:rFonts w:eastAsia="Calibri"/>
                <w:color w:val="000000"/>
              </w:rPr>
              <w:t>логии между словом и предложением, строить ответ че</w:t>
            </w:r>
            <w:r w:rsidRPr="00242DB6">
              <w:rPr>
                <w:rFonts w:eastAsia="Calibri"/>
                <w:color w:val="000000"/>
              </w:rPr>
              <w:t>рез противопоставление признаков, анализ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 xml:space="preserve">ровать строение предложений </w:t>
            </w:r>
            <w:r w:rsidRPr="00242DB6">
              <w:rPr>
                <w:rFonts w:eastAsia="Calibri"/>
                <w:iCs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 xml:space="preserve"> с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ставлять предлож</w:t>
            </w:r>
            <w:r w:rsidRPr="00242DB6">
              <w:rPr>
                <w:rFonts w:eastAsia="Calibri"/>
                <w:color w:val="000000"/>
              </w:rPr>
              <w:t>е</w:t>
            </w:r>
            <w:r w:rsidR="00CF5579">
              <w:rPr>
                <w:rFonts w:eastAsia="Calibri"/>
                <w:color w:val="000000"/>
              </w:rPr>
              <w:t>ния и тексты.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</w:t>
            </w:r>
            <w:r w:rsidR="00CF5579">
              <w:rPr>
                <w:rFonts w:eastAsia="Calibri"/>
                <w:color w:val="000000"/>
                <w:lang w:eastAsia="en-US"/>
              </w:rPr>
              <w:t>редств для выра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Корректно строить вы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сказывание, ар</w:t>
            </w:r>
            <w:r>
              <w:rPr>
                <w:rFonts w:eastAsia="Calibri"/>
                <w:color w:val="000000"/>
                <w:lang w:eastAsia="en-US"/>
              </w:rPr>
              <w:t>гу</w:t>
            </w:r>
            <w:r>
              <w:rPr>
                <w:rFonts w:eastAsia="Calibri"/>
                <w:color w:val="000000"/>
                <w:lang w:eastAsia="en-US"/>
              </w:rPr>
              <w:softHyphen/>
              <w:t>ментировать свою позицию, обобщать и де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лать выводы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Стартовая ди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lastRenderedPageBreak/>
              <w:t>гностическая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bCs/>
                <w:i/>
                <w:color w:val="000000"/>
                <w:lang w:eastAsia="en-US"/>
              </w:rPr>
              <w:lastRenderedPageBreak/>
              <w:t>Урок кон</w:t>
            </w:r>
            <w:r w:rsidRPr="00242DB6">
              <w:rPr>
                <w:rFonts w:eastAsia="Calibri"/>
                <w:bCs/>
                <w:i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bCs/>
                <w:i/>
                <w:color w:val="000000"/>
                <w:lang w:eastAsia="en-US"/>
              </w:rPr>
              <w:lastRenderedPageBreak/>
              <w:t>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 xml:space="preserve">Демонстрация уровня </w:t>
            </w:r>
            <w:r w:rsidR="00CF5579">
              <w:rPr>
                <w:rFonts w:eastAsia="Calibri"/>
                <w:color w:val="000000"/>
                <w:spacing w:val="-4"/>
                <w:lang w:eastAsia="en-US"/>
              </w:rPr>
              <w:lastRenderedPageBreak/>
              <w:t>оста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 xml:space="preserve">точных знаний </w:t>
            </w:r>
            <w:r w:rsidR="00CF5579">
              <w:rPr>
                <w:rFonts w:eastAsia="Calibri"/>
                <w:color w:val="000000"/>
                <w:spacing w:val="-4"/>
                <w:lang w:eastAsia="en-US"/>
              </w:rPr>
              <w:t>и умений для выявления затрудне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ные правила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="00CF5579">
              <w:rPr>
                <w:rFonts w:eastAsia="Calibri"/>
                <w:color w:val="000000"/>
                <w:lang w:eastAsia="en-US"/>
              </w:rPr>
              <w:t>ритмы дей</w:t>
            </w:r>
            <w:r w:rsidRPr="00242DB6">
              <w:rPr>
                <w:rFonts w:eastAsia="Calibri"/>
                <w:color w:val="000000"/>
                <w:lang w:eastAsia="en-US"/>
              </w:rPr>
              <w:t>ствий в самостоятельной работе, осущест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="00CF5579">
              <w:rPr>
                <w:rFonts w:eastAsia="Calibri"/>
                <w:color w:val="000000"/>
                <w:lang w:eastAsia="en-US"/>
              </w:rPr>
              <w:t>лять са</w:t>
            </w:r>
            <w:r w:rsidRPr="00242DB6">
              <w:rPr>
                <w:rFonts w:eastAsia="Calibri"/>
                <w:color w:val="000000"/>
                <w:lang w:eastAsia="en-US"/>
              </w:rPr>
              <w:t>моконтроль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>
              <w:rPr>
                <w:rFonts w:eastAsia="Calibri"/>
                <w:color w:val="000000"/>
                <w:lang w:eastAsia="en-US"/>
              </w:rPr>
              <w:softHyphen/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че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скую значи</w:t>
            </w:r>
            <w:r>
              <w:rPr>
                <w:rFonts w:eastAsia="Calibri"/>
                <w:color w:val="000000"/>
                <w:lang w:eastAsia="en-US"/>
              </w:rPr>
              <w:t>мость изуче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4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lastRenderedPageBreak/>
              <w:t>Использовать изучен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lastRenderedPageBreak/>
              <w:t>ные правила, спос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бы действий при в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пол</w:t>
            </w:r>
            <w:r w:rsidR="00CF5579">
              <w:rPr>
                <w:rFonts w:eastAsia="Calibri"/>
                <w:color w:val="000000"/>
                <w:spacing w:val="-4"/>
                <w:lang w:eastAsia="en-US"/>
              </w:rPr>
              <w:t>не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нии учебных заданий, вносить н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обхо</w:t>
            </w:r>
            <w:r w:rsidR="00CF5579">
              <w:rPr>
                <w:rFonts w:eastAsia="Calibri"/>
                <w:color w:val="000000"/>
                <w:spacing w:val="-4"/>
                <w:lang w:eastAsia="en-US"/>
              </w:rPr>
              <w:t>ди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мые к</w:t>
            </w:r>
            <w:r w:rsidR="00CF5579">
              <w:rPr>
                <w:rFonts w:eastAsia="Calibri"/>
                <w:color w:val="000000"/>
                <w:spacing w:val="-4"/>
                <w:lang w:eastAsia="en-US"/>
              </w:rPr>
              <w:t>оррек</w:t>
            </w:r>
            <w:r w:rsidR="00CF5579">
              <w:rPr>
                <w:rFonts w:eastAsia="Calibri"/>
                <w:color w:val="000000"/>
                <w:spacing w:val="-4"/>
                <w:lang w:eastAsia="en-US"/>
              </w:rPr>
              <w:softHyphen/>
              <w:t>тивы в собственные действия по итогам само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проверки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Анализ и кор</w:t>
            </w:r>
            <w:r>
              <w:rPr>
                <w:rFonts w:eastAsia="Calibri"/>
                <w:color w:val="000000"/>
                <w:lang w:eastAsia="en-US"/>
              </w:rPr>
              <w:softHyphen/>
              <w:t>рекция оши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бок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коррекции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Индивидуальная раб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та с выявленными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блемами, закрепление н</w:t>
            </w:r>
            <w:r w:rsidR="00CF5579">
              <w:rPr>
                <w:rFonts w:eastAsia="Calibri"/>
                <w:color w:val="000000"/>
                <w:lang w:eastAsia="en-US"/>
              </w:rPr>
              <w:t>авыков за</w:t>
            </w:r>
            <w:r w:rsidRPr="00242DB6">
              <w:rPr>
                <w:rFonts w:eastAsia="Calibri"/>
                <w:color w:val="000000"/>
                <w:lang w:eastAsia="en-US"/>
              </w:rPr>
              <w:t>писи слов с орфограммами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свои ошибки, коррект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ровать знания и вн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сить измене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осуществлять ко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="00CF5579">
              <w:rPr>
                <w:rFonts w:eastAsia="Calibri"/>
                <w:color w:val="000000"/>
                <w:lang w:eastAsia="en-US"/>
              </w:rPr>
              <w:t>рек</w:t>
            </w:r>
            <w:r w:rsidRPr="00242DB6">
              <w:rPr>
                <w:rFonts w:eastAsia="Calibri"/>
                <w:color w:val="000000"/>
                <w:lang w:eastAsia="en-US"/>
              </w:rPr>
              <w:t>цию оши</w:t>
            </w:r>
            <w:r w:rsidR="00CF5579">
              <w:rPr>
                <w:rFonts w:eastAsia="Calibri"/>
                <w:color w:val="000000"/>
                <w:lang w:eastAsia="en-US"/>
              </w:rPr>
              <w:t>бок по ал</w:t>
            </w:r>
            <w:r w:rsidRPr="00242DB6">
              <w:rPr>
                <w:rFonts w:eastAsia="Calibri"/>
                <w:color w:val="000000"/>
                <w:lang w:eastAsia="en-US"/>
              </w:rPr>
              <w:t>горитму, выпо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="00CF5579">
              <w:rPr>
                <w:rFonts w:eastAsia="Calibri"/>
                <w:color w:val="000000"/>
                <w:lang w:eastAsia="en-US"/>
              </w:rPr>
              <w:t>нять зада</w:t>
            </w:r>
            <w:r w:rsidRPr="00242DB6">
              <w:rPr>
                <w:rFonts w:eastAsia="Calibri"/>
                <w:color w:val="000000"/>
                <w:lang w:eastAsia="en-US"/>
              </w:rPr>
              <w:t>ния по ан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логии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на по</w:t>
            </w:r>
            <w:r w:rsidR="00CF5579">
              <w:rPr>
                <w:rFonts w:eastAsia="Calibri"/>
                <w:color w:val="000000"/>
                <w:lang w:eastAsia="en-US"/>
              </w:rPr>
              <w:t>нимание при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чин личной ус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пешно</w:t>
            </w:r>
            <w:r w:rsidRPr="00242DB6">
              <w:rPr>
                <w:rFonts w:eastAsia="Calibri"/>
                <w:color w:val="000000"/>
                <w:lang w:eastAsia="en-US"/>
              </w:rPr>
              <w:t>сти/ н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успешности </w:t>
            </w:r>
            <w:r w:rsidR="00CF5579">
              <w:rPr>
                <w:rFonts w:eastAsia="Calibri"/>
                <w:color w:val="000000"/>
                <w:lang w:eastAsia="en-US"/>
              </w:rPr>
              <w:t>в ос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воении мате</w:t>
            </w:r>
            <w:r w:rsidRPr="00242DB6">
              <w:rPr>
                <w:rFonts w:eastAsia="Calibri"/>
                <w:color w:val="000000"/>
                <w:lang w:eastAsia="en-US"/>
              </w:rPr>
              <w:t>риала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Адекватно воспр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="00CF5579">
              <w:rPr>
                <w:rFonts w:eastAsia="Calibri"/>
                <w:color w:val="000000"/>
                <w:lang w:eastAsia="en-US"/>
              </w:rPr>
              <w:t>ни</w:t>
            </w:r>
            <w:r w:rsidRPr="00242DB6">
              <w:rPr>
                <w:rFonts w:eastAsia="Calibri"/>
                <w:color w:val="000000"/>
                <w:lang w:eastAsia="en-US"/>
              </w:rPr>
              <w:t>мать аргумент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="00CF5579">
              <w:rPr>
                <w:rFonts w:eastAsia="Calibri"/>
                <w:color w:val="000000"/>
                <w:lang w:eastAsia="en-US"/>
              </w:rPr>
              <w:t>рован</w:t>
            </w:r>
            <w:r w:rsidRPr="00242DB6">
              <w:rPr>
                <w:rFonts w:eastAsia="Calibri"/>
                <w:color w:val="000000"/>
                <w:lang w:eastAsia="en-US"/>
              </w:rPr>
              <w:t>ную критику ошибок и учиты</w:t>
            </w:r>
            <w:r w:rsidR="00CF5579">
              <w:rPr>
                <w:rFonts w:eastAsia="Calibri"/>
                <w:color w:val="000000"/>
                <w:lang w:eastAsia="en-US"/>
              </w:rPr>
              <w:t>вать ее в ра</w:t>
            </w:r>
            <w:r w:rsidRPr="00242DB6">
              <w:rPr>
                <w:rFonts w:eastAsia="Calibri"/>
                <w:color w:val="000000"/>
                <w:lang w:eastAsia="en-US"/>
              </w:rPr>
              <w:t>боте н</w:t>
            </w:r>
            <w:r w:rsidR="00CF5579">
              <w:rPr>
                <w:rFonts w:eastAsia="Calibri"/>
                <w:color w:val="000000"/>
                <w:lang w:eastAsia="en-US"/>
              </w:rPr>
              <w:t>ад ошибками, плани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ровать собственную коррекцион</w:t>
            </w:r>
            <w:r w:rsidRPr="00242DB6">
              <w:rPr>
                <w:rFonts w:eastAsia="Calibri"/>
                <w:color w:val="000000"/>
                <w:lang w:eastAsia="en-US"/>
              </w:rPr>
              <w:t>ную дея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тельность и де</w:t>
            </w:r>
            <w:r w:rsidRPr="00242DB6">
              <w:rPr>
                <w:rFonts w:eastAsia="Calibri"/>
                <w:color w:val="000000"/>
                <w:lang w:eastAsia="en-US"/>
              </w:rPr>
              <w:t>й</w:t>
            </w:r>
            <w:r w:rsidRPr="00242DB6">
              <w:rPr>
                <w:rFonts w:eastAsia="Calibri"/>
                <w:color w:val="000000"/>
                <w:lang w:eastAsia="en-US"/>
              </w:rPr>
              <w:t>ствия.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CF5579" w:rsidP="00903671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Слово. Пред</w:t>
            </w:r>
            <w:r>
              <w:rPr>
                <w:rFonts w:eastAsia="Calibri"/>
                <w:bCs/>
                <w:color w:val="000000"/>
                <w:lang w:eastAsia="en-US"/>
              </w:rPr>
              <w:softHyphen/>
              <w:t>ложение. Текст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Наблюдение над сред</w:t>
            </w:r>
            <w:r>
              <w:rPr>
                <w:rFonts w:eastAsia="Calibri"/>
                <w:color w:val="000000"/>
                <w:lang w:eastAsia="en-US"/>
              </w:rPr>
              <w:softHyphen/>
              <w:t>ст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вами языка с поз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и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ций их роли в ре</w:t>
            </w:r>
            <w:r>
              <w:rPr>
                <w:rFonts w:eastAsia="Calibri"/>
                <w:color w:val="000000"/>
                <w:lang w:eastAsia="en-US"/>
              </w:rPr>
              <w:t>чи, взаимодействия друг с другом, особенностей употреб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ления в со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б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ственных высказыва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softHyphen/>
              <w:t>ниях, чтобы мысль б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ы</w:t>
            </w:r>
            <w:r>
              <w:rPr>
                <w:rFonts w:eastAsia="Calibri"/>
                <w:color w:val="000000"/>
                <w:lang w:eastAsia="en-US"/>
              </w:rPr>
              <w:t>ла понята дру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гими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Различать основные струк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турные един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и</w:t>
            </w:r>
            <w:r>
              <w:rPr>
                <w:rFonts w:eastAsia="Calibri"/>
                <w:color w:val="000000"/>
                <w:lang w:eastAsia="en-US"/>
              </w:rPr>
              <w:t>цы языка, иметь представле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ние о многозначных</w:t>
            </w:r>
          </w:p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сло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вах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Осознавать практи</w:t>
            </w:r>
            <w:r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скую значи</w:t>
            </w:r>
            <w:r>
              <w:rPr>
                <w:rFonts w:eastAsia="Calibri"/>
                <w:color w:val="000000"/>
                <w:lang w:eastAsia="en-US"/>
              </w:rPr>
              <w:t>мость изуче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Использоват</w:t>
            </w:r>
            <w:r w:rsidR="00CF5579">
              <w:rPr>
                <w:rFonts w:eastAsia="Calibri"/>
                <w:color w:val="000000"/>
                <w:lang w:eastAsia="en-US"/>
              </w:rPr>
              <w:t>ь зна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ково-символьное мо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делиро</w:t>
            </w:r>
            <w:r w:rsidRPr="00242DB6">
              <w:rPr>
                <w:rFonts w:eastAsia="Calibri"/>
                <w:color w:val="000000"/>
                <w:lang w:eastAsia="en-US"/>
              </w:rPr>
              <w:t>вание, от</w:t>
            </w:r>
            <w:r w:rsidR="00CF5579">
              <w:rPr>
                <w:rFonts w:eastAsia="Calibri"/>
                <w:color w:val="000000"/>
                <w:lang w:eastAsia="en-US"/>
              </w:rPr>
              <w:t>би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рать рече</w:t>
            </w:r>
            <w:r w:rsidRPr="00242DB6">
              <w:rPr>
                <w:rFonts w:eastAsia="Calibri"/>
                <w:color w:val="000000"/>
                <w:lang w:eastAsia="en-US"/>
              </w:rPr>
              <w:t>вой ма</w:t>
            </w:r>
            <w:r w:rsidR="00CF5579">
              <w:rPr>
                <w:rFonts w:eastAsia="Calibri"/>
                <w:color w:val="000000"/>
                <w:lang w:eastAsia="en-US"/>
              </w:rPr>
              <w:t>те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риал в соответствии с речевой задачей, строить пись</w:t>
            </w:r>
            <w:r w:rsidRPr="00242DB6">
              <w:rPr>
                <w:rFonts w:eastAsia="Calibri"/>
                <w:color w:val="000000"/>
                <w:lang w:eastAsia="en-US"/>
              </w:rPr>
              <w:t>менное высказывание с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блюдением норм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CF5579">
            <w:pPr>
              <w:outlineLvl w:val="8"/>
              <w:rPr>
                <w:bCs/>
                <w:color w:val="000000"/>
                <w:lang w:eastAsia="en-US"/>
              </w:rPr>
            </w:pPr>
            <w:r w:rsidRPr="00242DB6">
              <w:rPr>
                <w:bCs/>
                <w:color w:val="000000"/>
                <w:lang w:eastAsia="en-US"/>
              </w:rPr>
              <w:t>Слово и его роль в речи</w:t>
            </w:r>
            <w:r w:rsidR="00CF5579">
              <w:rPr>
                <w:bCs/>
                <w:color w:val="000000"/>
                <w:lang w:eastAsia="en-US"/>
              </w:rPr>
              <w:t>. Слово и сло</w:t>
            </w:r>
            <w:r w:rsidR="001163EE" w:rsidRPr="00242DB6">
              <w:rPr>
                <w:bCs/>
                <w:color w:val="000000"/>
                <w:lang w:eastAsia="en-US"/>
              </w:rPr>
              <w:t>восочета</w:t>
            </w:r>
            <w:r w:rsidR="00CF5579">
              <w:rPr>
                <w:bCs/>
                <w:color w:val="000000"/>
                <w:lang w:eastAsia="en-US"/>
              </w:rPr>
              <w:t>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</w:t>
            </w:r>
            <w:r w:rsidR="00CF5579">
              <w:rPr>
                <w:rFonts w:eastAsia="Calibri"/>
                <w:i/>
                <w:color w:val="000000"/>
                <w:lang w:eastAsia="en-US"/>
              </w:rPr>
              <w:t>ни</w:t>
            </w:r>
            <w:r w:rsidR="00CF5579">
              <w:rPr>
                <w:rFonts w:eastAsia="Calibri"/>
                <w:i/>
                <w:color w:val="000000"/>
                <w:lang w:eastAsia="en-US"/>
              </w:rPr>
              <w:softHyphen/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>
              <w:rPr>
                <w:rFonts w:eastAsia="Calibri"/>
                <w:color w:val="000000"/>
              </w:rPr>
              <w:t>Усвоение понятия о словосочетании как распростра</w:t>
            </w:r>
            <w:r w:rsidR="00903671" w:rsidRPr="00242DB6">
              <w:rPr>
                <w:rFonts w:eastAsia="Calibri"/>
                <w:color w:val="000000"/>
              </w:rPr>
              <w:t>ненном сл</w:t>
            </w:r>
            <w:r w:rsidR="00903671" w:rsidRPr="00242DB6">
              <w:rPr>
                <w:rFonts w:eastAsia="Calibri"/>
                <w:color w:val="000000"/>
              </w:rPr>
              <w:t>о</w:t>
            </w:r>
            <w:r>
              <w:rPr>
                <w:rFonts w:eastAsia="Calibri"/>
                <w:color w:val="000000"/>
              </w:rPr>
              <w:t>ве: его роли назы</w:t>
            </w:r>
            <w:r w:rsidR="00903671" w:rsidRPr="00242DB6">
              <w:rPr>
                <w:rFonts w:eastAsia="Calibri"/>
                <w:color w:val="000000"/>
              </w:rPr>
              <w:t>вать предмет, действие б</w:t>
            </w:r>
            <w:r w:rsidR="00903671" w:rsidRPr="00242DB6">
              <w:rPr>
                <w:rFonts w:eastAsia="Calibri"/>
                <w:color w:val="000000"/>
              </w:rPr>
              <w:t>о</w:t>
            </w:r>
            <w:r w:rsidR="00903671" w:rsidRPr="00242DB6">
              <w:rPr>
                <w:rFonts w:eastAsia="Calibri"/>
                <w:color w:val="000000"/>
              </w:rPr>
              <w:t xml:space="preserve">лее конкретно, чем слово, его структуре и </w:t>
            </w:r>
            <w:r w:rsidR="00903671" w:rsidRPr="00242DB6">
              <w:rPr>
                <w:rFonts w:eastAsia="Calibri"/>
                <w:color w:val="000000"/>
              </w:rPr>
              <w:lastRenderedPageBreak/>
              <w:t>связи в нем частей р</w:t>
            </w:r>
            <w:r w:rsidR="00903671" w:rsidRPr="00242DB6">
              <w:rPr>
                <w:rFonts w:eastAsia="Calibri"/>
                <w:color w:val="000000"/>
              </w:rPr>
              <w:t>е</w:t>
            </w:r>
            <w:r w:rsidR="00903671" w:rsidRPr="00242DB6">
              <w:rPr>
                <w:rFonts w:eastAsia="Calibri"/>
                <w:color w:val="000000"/>
              </w:rPr>
              <w:t>чи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Рассказывать о роли слов в речи, подб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рать слова, объед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ненные общей 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мой, угадывать 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во по толкованию или описанию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предмета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</w:t>
            </w:r>
            <w:r w:rsidR="00CF5579">
              <w:rPr>
                <w:rFonts w:eastAsia="Calibri"/>
                <w:color w:val="000000"/>
                <w:lang w:eastAsia="en-US"/>
              </w:rPr>
              <w:t>редств для выра</w:t>
            </w:r>
            <w:r w:rsidR="00CF5579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CF5579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и языковой м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="00CF5579">
              <w:rPr>
                <w:rFonts w:eastAsia="Calibri"/>
                <w:color w:val="000000"/>
                <w:lang w:eastAsia="en-US"/>
              </w:rPr>
              <w:t>те</w:t>
            </w:r>
            <w:r w:rsidRPr="00242DB6">
              <w:rPr>
                <w:rFonts w:eastAsia="Calibri"/>
                <w:color w:val="000000"/>
                <w:lang w:eastAsia="en-US"/>
              </w:rPr>
              <w:t>риал, отбирать м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териал в соотве</w:t>
            </w:r>
            <w:r w:rsidRPr="00242DB6">
              <w:rPr>
                <w:rFonts w:eastAsia="Calibri"/>
                <w:color w:val="000000"/>
                <w:lang w:eastAsia="en-US"/>
              </w:rPr>
              <w:t>т</w:t>
            </w:r>
            <w:r w:rsidRPr="00242DB6">
              <w:rPr>
                <w:rFonts w:eastAsia="Calibri"/>
                <w:color w:val="000000"/>
                <w:lang w:eastAsia="en-US"/>
              </w:rPr>
              <w:t>ствии с задачей, 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="00CF5579">
              <w:rPr>
                <w:rFonts w:eastAsia="Calibri"/>
                <w:color w:val="000000"/>
                <w:lang w:eastAsia="en-US"/>
              </w:rPr>
              <w:t>ганизовы</w:t>
            </w:r>
            <w:r w:rsidRPr="00242DB6">
              <w:rPr>
                <w:rFonts w:eastAsia="Calibri"/>
                <w:color w:val="000000"/>
                <w:lang w:eastAsia="en-US"/>
              </w:rPr>
              <w:t>вать ко</w:t>
            </w:r>
            <w:r w:rsidRPr="00242DB6">
              <w:rPr>
                <w:rFonts w:eastAsia="Calibri"/>
                <w:color w:val="000000"/>
                <w:lang w:eastAsia="en-US"/>
              </w:rPr>
              <w:t>м</w:t>
            </w:r>
            <w:r w:rsidR="00CF5579">
              <w:rPr>
                <w:rFonts w:eastAsia="Calibri"/>
                <w:color w:val="000000"/>
                <w:lang w:eastAsia="en-US"/>
              </w:rPr>
              <w:t>муника</w:t>
            </w:r>
            <w:r w:rsidRPr="00242DB6">
              <w:rPr>
                <w:rFonts w:eastAsia="Calibri"/>
                <w:color w:val="000000"/>
                <w:lang w:eastAsia="en-US"/>
              </w:rPr>
              <w:t>цию в паре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14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Части речи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ро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ванный урок</w:t>
            </w:r>
          </w:p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Повторение сведений об изученных частях речи. Наблюдение над употреб</w:t>
            </w:r>
            <w:r w:rsidRPr="00242DB6">
              <w:rPr>
                <w:rFonts w:eastAsia="Calibri"/>
                <w:color w:val="000000"/>
              </w:rPr>
              <w:softHyphen/>
              <w:t>лением разных частей речи в составе словосочетаний, пред</w:t>
            </w:r>
            <w:r w:rsidRPr="00242DB6">
              <w:rPr>
                <w:rFonts w:eastAsia="Calibri"/>
                <w:color w:val="000000"/>
              </w:rPr>
              <w:softHyphen/>
              <w:t>ложений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Узнавать часть речи по существенным призна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кам, опис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вать части речи по плану, подбирать словосо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четания по схеме, образо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вывать формы множест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венного числа ра</w:t>
            </w:r>
            <w:r w:rsidRPr="00242DB6">
              <w:rPr>
                <w:rFonts w:eastAsia="Calibri"/>
                <w:color w:val="000000"/>
                <w:lang w:eastAsia="en-US"/>
              </w:rPr>
              <w:t>з</w:t>
            </w:r>
            <w:r w:rsidRPr="00242DB6">
              <w:rPr>
                <w:rFonts w:eastAsia="Calibri"/>
                <w:color w:val="000000"/>
                <w:lang w:eastAsia="en-US"/>
              </w:rPr>
              <w:t>ных час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тей речи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903671">
            <w:pPr>
              <w:rPr>
                <w:rFonts w:eastAsia="Calibri"/>
                <w:iCs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 сво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е</w:t>
            </w:r>
            <w:r w:rsidR="00CF5579">
              <w:rPr>
                <w:rFonts w:eastAsia="Calibri"/>
                <w:iCs/>
                <w:color w:val="000000"/>
                <w:lang w:eastAsia="en-US"/>
              </w:rPr>
              <w:t xml:space="preserve">го 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на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рода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яз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с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матизировать и обоб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щать информа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цию, распределять обязан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ности в паре, органи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зовывать вз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имодей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Род имен </w:t>
            </w:r>
          </w:p>
          <w:p w:rsidR="00903671" w:rsidRPr="00242DB6" w:rsidRDefault="004A0DAF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су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t>ществитель</w:t>
            </w:r>
            <w:r w:rsidR="00903671" w:rsidRPr="00242DB6">
              <w:rPr>
                <w:rFonts w:eastAsia="Calibri"/>
                <w:color w:val="000000"/>
                <w:lang w:eastAsia="en-US"/>
              </w:rPr>
              <w:softHyphen/>
              <w:t>ных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изу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чения и первич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ного 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Наблюдение над язы</w:t>
            </w:r>
            <w:r w:rsidRPr="00242DB6">
              <w:rPr>
                <w:rFonts w:eastAsia="Calibri"/>
                <w:color w:val="000000"/>
              </w:rPr>
              <w:softHyphen/>
              <w:t>ковым фактом: зависи</w:t>
            </w:r>
            <w:r w:rsidRPr="00242DB6">
              <w:rPr>
                <w:rFonts w:eastAsia="Calibri"/>
                <w:color w:val="000000"/>
              </w:rPr>
              <w:softHyphen/>
              <w:t>мостью связи слов при согласова</w:t>
            </w:r>
            <w:r w:rsidRPr="00242DB6">
              <w:rPr>
                <w:rFonts w:eastAsia="Calibri"/>
                <w:color w:val="000000"/>
              </w:rPr>
              <w:softHyphen/>
              <w:t>нии от рода имен сущест</w:t>
            </w:r>
            <w:r w:rsidRPr="00242DB6">
              <w:rPr>
                <w:rFonts w:eastAsia="Calibri"/>
                <w:color w:val="000000"/>
              </w:rPr>
              <w:softHyphen/>
              <w:t>вительных. Усвоение поня</w:t>
            </w:r>
            <w:r w:rsidRPr="00242DB6">
              <w:rPr>
                <w:rFonts w:eastAsia="Calibri"/>
                <w:color w:val="000000"/>
              </w:rPr>
              <w:softHyphen/>
              <w:t>тия о роде имени существи</w:t>
            </w:r>
            <w:r w:rsidRPr="00242DB6">
              <w:rPr>
                <w:rFonts w:eastAsia="Calibri"/>
                <w:color w:val="000000"/>
              </w:rPr>
              <w:softHyphen/>
              <w:t xml:space="preserve">тельного как его </w:t>
            </w:r>
            <w:r w:rsidRPr="00CF5579">
              <w:rPr>
                <w:rFonts w:eastAsia="Calibri"/>
                <w:color w:val="000000"/>
              </w:rPr>
              <w:t>посто</w:t>
            </w:r>
            <w:r w:rsidRPr="00CF5579">
              <w:rPr>
                <w:rFonts w:eastAsia="Calibri"/>
                <w:color w:val="000000"/>
              </w:rPr>
              <w:softHyphen/>
              <w:t xml:space="preserve">янном </w:t>
            </w:r>
            <w:r w:rsidRPr="00242DB6">
              <w:rPr>
                <w:rFonts w:eastAsia="Calibri"/>
                <w:color w:val="000000"/>
              </w:rPr>
              <w:t>пр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>знаке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Рассказывать о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знаках и различиях формы рода имен существительных, различать родовые формы имен сущ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сис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тематизировать и классифицировать языковой материал, осознавать границы незнания, объяснять причины затрудне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ний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мягкого знака 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сле шипя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щих на конце существи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жен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ского рода (в имен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тельном падеже)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изу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чения и первич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ного 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CF5579">
            <w:pPr>
              <w:tabs>
                <w:tab w:val="left" w:pos="5751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Знакомство с новой ор</w:t>
            </w:r>
            <w:r w:rsidRPr="00242DB6">
              <w:rPr>
                <w:rFonts w:eastAsia="Calibri"/>
                <w:color w:val="000000"/>
              </w:rPr>
              <w:softHyphen/>
              <w:t>фо</w:t>
            </w:r>
            <w:r w:rsidRPr="00242DB6">
              <w:rPr>
                <w:rFonts w:eastAsia="Calibri"/>
                <w:color w:val="000000"/>
              </w:rPr>
              <w:softHyphen/>
              <w:t>граммой и услови</w:t>
            </w:r>
            <w:r w:rsidRPr="00242DB6">
              <w:rPr>
                <w:rFonts w:eastAsia="Calibri"/>
                <w:color w:val="000000"/>
              </w:rPr>
              <w:t>я</w:t>
            </w:r>
            <w:r w:rsidRPr="00242DB6">
              <w:rPr>
                <w:rFonts w:eastAsia="Calibri"/>
                <w:color w:val="000000"/>
              </w:rPr>
              <w:t>ми ее проявления, ор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>ен</w:t>
            </w:r>
            <w:r w:rsidRPr="00242DB6">
              <w:rPr>
                <w:rFonts w:eastAsia="Calibri"/>
                <w:color w:val="000000"/>
              </w:rPr>
              <w:softHyphen/>
              <w:t>тирова</w:t>
            </w:r>
            <w:r w:rsidRPr="00242DB6">
              <w:rPr>
                <w:rFonts w:eastAsia="Calibri"/>
                <w:color w:val="000000"/>
              </w:rPr>
              <w:softHyphen/>
              <w:t>ние на всю сово</w:t>
            </w:r>
            <w:r w:rsidRPr="00242DB6">
              <w:rPr>
                <w:rFonts w:eastAsia="Calibri"/>
                <w:color w:val="000000"/>
              </w:rPr>
              <w:softHyphen/>
              <w:t>купность призн</w:t>
            </w:r>
            <w:r w:rsidRPr="00242DB6">
              <w:rPr>
                <w:rFonts w:eastAsia="Calibri"/>
                <w:color w:val="000000"/>
              </w:rPr>
              <w:t>а</w:t>
            </w:r>
            <w:r w:rsidR="00CF5579">
              <w:rPr>
                <w:rFonts w:eastAsia="Calibri"/>
                <w:color w:val="000000"/>
              </w:rPr>
              <w:t>ков этой орфо</w:t>
            </w:r>
            <w:r w:rsidR="00CF5579">
              <w:rPr>
                <w:rFonts w:eastAsia="Calibri"/>
                <w:color w:val="000000"/>
              </w:rPr>
              <w:softHyphen/>
              <w:t xml:space="preserve">граммы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Записывать имена суще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ствительные женского и мужск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го рода с шипя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щими на конце, объяс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нять свои действия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CF5579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163EE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сравнивать, делать выводы, обозначать границы незнания, искать способы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проблемы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Упражнения в записи имен 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жен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ского рода с мягким знаком на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конце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lastRenderedPageBreak/>
              <w:t>Урок закрепления изучен</w:t>
            </w:r>
            <w:r w:rsidR="00CF5579">
              <w:rPr>
                <w:rFonts w:eastAsia="Calibri"/>
                <w:i/>
                <w:noProof/>
                <w:color w:val="000000"/>
                <w:lang w:eastAsia="en-US"/>
              </w:rPr>
              <w:t>-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ного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Упражнения в опреде</w:t>
            </w:r>
            <w:r w:rsidRPr="00242DB6">
              <w:rPr>
                <w:rFonts w:eastAsia="Calibri"/>
                <w:color w:val="000000"/>
              </w:rPr>
              <w:softHyphen/>
              <w:t>лении рода имен суще</w:t>
            </w:r>
            <w:r w:rsidRPr="00242DB6">
              <w:rPr>
                <w:rFonts w:eastAsia="Calibri"/>
                <w:color w:val="000000"/>
              </w:rPr>
              <w:softHyphen/>
              <w:t>ствитель</w:t>
            </w:r>
            <w:r w:rsidRPr="00242DB6">
              <w:rPr>
                <w:rFonts w:eastAsia="Calibri"/>
                <w:color w:val="000000"/>
              </w:rPr>
              <w:softHyphen/>
              <w:t>ных, в выборе мягкого знака, в под</w:t>
            </w:r>
            <w:r w:rsidRPr="00242DB6">
              <w:rPr>
                <w:rFonts w:eastAsia="Calibri"/>
                <w:color w:val="000000"/>
              </w:rPr>
              <w:softHyphen/>
              <w:t>боре нужных по смы</w:t>
            </w:r>
            <w:r w:rsidRPr="00242DB6">
              <w:rPr>
                <w:rFonts w:eastAsia="Calibri"/>
                <w:color w:val="000000"/>
              </w:rPr>
              <w:t>с</w:t>
            </w:r>
            <w:r w:rsidRPr="00242DB6">
              <w:rPr>
                <w:rFonts w:eastAsia="Calibri"/>
                <w:color w:val="000000"/>
              </w:rPr>
              <w:lastRenderedPageBreak/>
              <w:t>лу слов, в письме под дик</w:t>
            </w:r>
            <w:r w:rsidRPr="00242DB6">
              <w:rPr>
                <w:rFonts w:eastAsia="Calibri"/>
                <w:color w:val="000000"/>
              </w:rPr>
              <w:softHyphen/>
              <w:t>товку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Записывать имена суще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ствительные женского и мужск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го рода с шипя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щими на конце, объяс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нять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свои действия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4A0DAF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изучен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способы дейст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вий в самостоятель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работе, контр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ли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ровать качество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полнения задания, оценивать свою дея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тельность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Изменение имен прилага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по родам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изу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чения и первич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ного 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Углубление представ</w:t>
            </w:r>
            <w:r w:rsidRPr="00242DB6">
              <w:rPr>
                <w:rFonts w:eastAsia="Calibri"/>
                <w:color w:val="000000"/>
              </w:rPr>
              <w:softHyphen/>
              <w:t>лений о непостоянных признаках прилаг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тель</w:t>
            </w:r>
            <w:r w:rsidRPr="00242DB6">
              <w:rPr>
                <w:rFonts w:eastAsia="Calibri"/>
                <w:color w:val="000000"/>
              </w:rPr>
              <w:softHyphen/>
              <w:t>ных (измене</w:t>
            </w:r>
            <w:r w:rsidRPr="00242DB6">
              <w:rPr>
                <w:rFonts w:eastAsia="Calibri"/>
                <w:color w:val="000000"/>
              </w:rPr>
              <w:softHyphen/>
              <w:t>ние по чис</w:t>
            </w:r>
            <w:r w:rsidRPr="00242DB6">
              <w:rPr>
                <w:rFonts w:eastAsia="Calibri"/>
                <w:color w:val="000000"/>
              </w:rPr>
              <w:softHyphen/>
              <w:t>лам и родам).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Знакомство с новой 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граммой – родов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ми окон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чаниями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лага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и спос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бом их проверки (по окончанию вопроса). Уп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ражнения в соглас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вании с сущест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вительными имен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лагательных, решение как орфографических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дач, так и задач по культуре речи (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как ска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зать пра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 xml:space="preserve">вильно: 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… ужасный / ужас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ная не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ряха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?)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Объяснять взаим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связь имен сущ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ствительных и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лагательных, опр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род имен прилага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по роду имен сущ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ствительных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 сво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го на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рода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Использовать алго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ритм для решения учебной задачи, ори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ентироваться в таб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лице, обосновывать выбор способа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ствия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Связь частей речи в словосоче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noProof/>
                <w:color w:val="000000"/>
                <w:lang w:eastAsia="en-US"/>
              </w:rPr>
              <w:t>таниях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CF5579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t>Комбини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ро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Наблюдение над сп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со</w:t>
            </w:r>
            <w:r w:rsidRPr="00242DB6">
              <w:rPr>
                <w:rFonts w:eastAsia="Calibri"/>
                <w:color w:val="000000"/>
              </w:rPr>
              <w:softHyphen/>
              <w:t>бами связи сущ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стви</w:t>
            </w:r>
            <w:r w:rsidRPr="00242DB6">
              <w:rPr>
                <w:rFonts w:eastAsia="Calibri"/>
                <w:color w:val="000000"/>
              </w:rPr>
              <w:softHyphen/>
              <w:t>тель</w:t>
            </w:r>
            <w:r w:rsidRPr="00242DB6">
              <w:rPr>
                <w:rFonts w:eastAsia="Calibri"/>
                <w:color w:val="000000"/>
              </w:rPr>
              <w:softHyphen/>
              <w:t>ных и прил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гатель</w:t>
            </w:r>
            <w:r w:rsidRPr="00242DB6">
              <w:rPr>
                <w:rFonts w:eastAsia="Calibri"/>
                <w:color w:val="000000"/>
              </w:rPr>
              <w:softHyphen/>
              <w:t>ных, в частности согла</w:t>
            </w:r>
            <w:r w:rsidRPr="00242DB6">
              <w:rPr>
                <w:rFonts w:eastAsia="Calibri"/>
                <w:color w:val="000000"/>
              </w:rPr>
              <w:softHyphen/>
              <w:t>сования в формах числа и рода. Упра</w:t>
            </w:r>
            <w:r w:rsidRPr="00242DB6">
              <w:rPr>
                <w:rFonts w:eastAsia="Calibri"/>
                <w:color w:val="000000"/>
              </w:rPr>
              <w:t>ж</w:t>
            </w:r>
            <w:r w:rsidRPr="00242DB6">
              <w:rPr>
                <w:rFonts w:eastAsia="Calibri"/>
                <w:color w:val="000000"/>
              </w:rPr>
              <w:t>нение в употребле</w:t>
            </w:r>
            <w:r w:rsidRPr="00242DB6">
              <w:rPr>
                <w:rFonts w:eastAsia="Calibri"/>
                <w:color w:val="000000"/>
              </w:rPr>
              <w:softHyphen/>
              <w:t>нии словосо</w:t>
            </w:r>
            <w:r w:rsidRPr="00242DB6">
              <w:rPr>
                <w:rFonts w:eastAsia="Calibri"/>
                <w:color w:val="000000"/>
              </w:rPr>
              <w:softHyphen/>
              <w:t>четаний с при</w:t>
            </w:r>
            <w:r w:rsidRPr="00242DB6">
              <w:rPr>
                <w:rFonts w:eastAsia="Calibri"/>
                <w:color w:val="000000"/>
              </w:rPr>
              <w:softHyphen/>
              <w:t>лагатель</w:t>
            </w:r>
            <w:r w:rsidRPr="00242DB6">
              <w:rPr>
                <w:rFonts w:eastAsia="Calibri"/>
                <w:color w:val="000000"/>
              </w:rPr>
              <w:softHyphen/>
              <w:t>ными в пре</w:t>
            </w:r>
            <w:r w:rsidRPr="00242DB6">
              <w:rPr>
                <w:rFonts w:eastAsia="Calibri"/>
                <w:color w:val="000000"/>
              </w:rPr>
              <w:t>д</w:t>
            </w:r>
            <w:r w:rsidRPr="00242DB6">
              <w:rPr>
                <w:rFonts w:eastAsia="Calibri"/>
                <w:color w:val="000000"/>
              </w:rPr>
              <w:t>ложе</w:t>
            </w:r>
            <w:r w:rsidRPr="00242DB6">
              <w:rPr>
                <w:rFonts w:eastAsia="Calibri"/>
                <w:color w:val="000000"/>
              </w:rPr>
              <w:softHyphen/>
              <w:t>ниях, текстах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CF5579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Объяснять взаим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связь частей речи в словосоче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тании,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гласовывать формы имен существи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и прилаг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ных, иметь представле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о с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="00CF5579">
              <w:rPr>
                <w:rFonts w:eastAsia="Calibri"/>
                <w:color w:val="000000"/>
                <w:lang w:eastAsia="en-US"/>
              </w:rPr>
              <w:t>нонимичности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 сво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го на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рода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являть закономер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ность, действовать по аналогии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Устойчивые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четания слов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ро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в</w:t>
            </w:r>
            <w:r w:rsidR="00CF5579">
              <w:rPr>
                <w:rFonts w:eastAsia="Calibri"/>
                <w:i/>
                <w:color w:val="000000"/>
                <w:lang w:eastAsia="en-US"/>
              </w:rPr>
              <w:t>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Углубление представ</w:t>
            </w:r>
            <w:r w:rsidRPr="00242DB6">
              <w:rPr>
                <w:rFonts w:eastAsia="Calibri"/>
                <w:color w:val="000000"/>
              </w:rPr>
              <w:softHyphen/>
              <w:t>лений о наличии в рус</w:t>
            </w:r>
            <w:r w:rsidRPr="00242DB6">
              <w:rPr>
                <w:rFonts w:eastAsia="Calibri"/>
                <w:color w:val="000000"/>
              </w:rPr>
              <w:softHyphen/>
              <w:t>ском языке особого рода словосочета</w:t>
            </w:r>
            <w:r w:rsidRPr="00242DB6">
              <w:rPr>
                <w:rFonts w:eastAsia="Calibri"/>
                <w:color w:val="000000"/>
              </w:rPr>
              <w:softHyphen/>
              <w:t>ний — устойчивых выр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же</w:t>
            </w:r>
            <w:r w:rsidRPr="00242DB6">
              <w:rPr>
                <w:rFonts w:eastAsia="Calibri"/>
                <w:color w:val="000000"/>
              </w:rPr>
              <w:softHyphen/>
              <w:t>ний, смысл которых не оп</w:t>
            </w:r>
            <w:r w:rsidRPr="00242DB6">
              <w:rPr>
                <w:rFonts w:eastAsia="Calibri"/>
                <w:color w:val="000000"/>
              </w:rPr>
              <w:softHyphen/>
              <w:t>ре</w:t>
            </w:r>
            <w:r w:rsidRPr="00242DB6">
              <w:rPr>
                <w:rFonts w:eastAsia="Calibri"/>
                <w:color w:val="000000"/>
              </w:rPr>
              <w:softHyphen/>
              <w:t>деляется знач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ниями входящих в них слов. Уп</w:t>
            </w:r>
            <w:r w:rsidRPr="00242DB6">
              <w:rPr>
                <w:rFonts w:eastAsia="Calibri"/>
                <w:color w:val="000000"/>
              </w:rPr>
              <w:softHyphen/>
              <w:t>ражнение в установ</w:t>
            </w:r>
            <w:r w:rsidRPr="00242DB6">
              <w:rPr>
                <w:rFonts w:eastAsia="Calibri"/>
                <w:color w:val="000000"/>
              </w:rPr>
              <w:softHyphen/>
              <w:t>лении значений фра</w:t>
            </w:r>
            <w:r w:rsidRPr="00242DB6">
              <w:rPr>
                <w:rFonts w:eastAsia="Calibri"/>
                <w:color w:val="000000"/>
              </w:rPr>
              <w:softHyphen/>
              <w:t>зеологизмов (с и</w:t>
            </w:r>
            <w:r w:rsidRPr="00242DB6">
              <w:rPr>
                <w:rFonts w:eastAsia="Calibri"/>
                <w:color w:val="000000"/>
              </w:rPr>
              <w:t>с</w:t>
            </w:r>
            <w:r w:rsidRPr="00242DB6">
              <w:rPr>
                <w:rFonts w:eastAsia="Calibri"/>
                <w:color w:val="000000"/>
              </w:rPr>
              <w:t>поль</w:t>
            </w:r>
            <w:r w:rsidRPr="00242DB6">
              <w:rPr>
                <w:rFonts w:eastAsia="Calibri"/>
                <w:color w:val="000000"/>
              </w:rPr>
              <w:softHyphen/>
              <w:t>зованием фра</w:t>
            </w:r>
            <w:r w:rsidRPr="00242DB6">
              <w:rPr>
                <w:rFonts w:eastAsia="Calibri"/>
                <w:color w:val="000000"/>
              </w:rPr>
              <w:softHyphen/>
              <w:t>зеологи</w:t>
            </w:r>
            <w:r w:rsidRPr="00242DB6">
              <w:rPr>
                <w:rFonts w:eastAsia="Calibri"/>
                <w:color w:val="000000"/>
              </w:rPr>
              <w:softHyphen/>
              <w:t>ческих слов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рей), в си</w:t>
            </w:r>
            <w:r w:rsidRPr="00242DB6">
              <w:rPr>
                <w:rFonts w:eastAsia="Calibri"/>
                <w:color w:val="000000"/>
              </w:rPr>
              <w:softHyphen/>
              <w:t>нонимической замене одним словом или с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че</w:t>
            </w:r>
            <w:r w:rsidRPr="00242DB6">
              <w:rPr>
                <w:rFonts w:eastAsia="Calibri"/>
                <w:color w:val="000000"/>
              </w:rPr>
              <w:softHyphen/>
              <w:t>та</w:t>
            </w:r>
            <w:r w:rsidRPr="00242DB6">
              <w:rPr>
                <w:rFonts w:eastAsia="Calibri"/>
                <w:color w:val="000000"/>
              </w:rPr>
              <w:softHyphen/>
              <w:t>нием слов, в нахож</w:t>
            </w:r>
            <w:r w:rsidRPr="00242DB6">
              <w:rPr>
                <w:rFonts w:eastAsia="Calibri"/>
                <w:color w:val="000000"/>
              </w:rPr>
              <w:softHyphen/>
              <w:t>дении рифмы, в упот</w:t>
            </w:r>
            <w:r w:rsidRPr="00242DB6">
              <w:rPr>
                <w:rFonts w:eastAsia="Calibri"/>
                <w:color w:val="000000"/>
              </w:rPr>
              <w:softHyphen/>
              <w:t>реблении фразе</w:t>
            </w:r>
            <w:r w:rsidRPr="00242DB6">
              <w:rPr>
                <w:rFonts w:eastAsia="Calibri"/>
                <w:color w:val="000000"/>
              </w:rPr>
              <w:t>о</w:t>
            </w:r>
            <w:r w:rsidR="00CF5579">
              <w:rPr>
                <w:rFonts w:eastAsia="Calibri"/>
                <w:color w:val="000000"/>
              </w:rPr>
              <w:t>логиз</w:t>
            </w:r>
            <w:r w:rsidR="00CF5579">
              <w:rPr>
                <w:rFonts w:eastAsia="Calibri"/>
                <w:color w:val="000000"/>
              </w:rPr>
              <w:softHyphen/>
              <w:t>мов в речи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Иметь представл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 об устойчивых сочетаниях слов (фразеологизмах), корректно прим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нять фразеологизмы в речи, объяснять значение наи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более употребляемых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четаний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Использовать 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ково-символическое моделирование,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гнозировать значе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ние, устанавливать смысловые анало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21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CF5579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>
              <w:rPr>
                <w:rFonts w:eastAsia="Calibri"/>
                <w:noProof/>
                <w:color w:val="000000"/>
                <w:lang w:eastAsia="en-US"/>
              </w:rPr>
              <w:t>Предложение (вводный урок)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CF5579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t>Комбини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ро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Усвоение понятия о пред</w:t>
            </w:r>
            <w:r w:rsidRPr="00242DB6">
              <w:rPr>
                <w:rFonts w:eastAsia="Calibri"/>
                <w:color w:val="000000"/>
              </w:rPr>
              <w:softHyphen/>
              <w:t>ложении как ком</w:t>
            </w:r>
            <w:r w:rsidRPr="00242DB6">
              <w:rPr>
                <w:rFonts w:eastAsia="Calibri"/>
                <w:color w:val="000000"/>
              </w:rPr>
              <w:softHyphen/>
              <w:t>муникатив</w:t>
            </w:r>
            <w:r w:rsidRPr="00242DB6">
              <w:rPr>
                <w:rFonts w:eastAsia="Calibri"/>
                <w:color w:val="000000"/>
              </w:rPr>
              <w:softHyphen/>
              <w:t>ном сре</w:t>
            </w:r>
            <w:r w:rsidRPr="00242DB6">
              <w:rPr>
                <w:rFonts w:eastAsia="Calibri"/>
                <w:color w:val="000000"/>
              </w:rPr>
              <w:t>д</w:t>
            </w:r>
            <w:r w:rsidRPr="00242DB6">
              <w:rPr>
                <w:rFonts w:eastAsia="Calibri"/>
                <w:color w:val="000000"/>
              </w:rPr>
              <w:t>стве, с помощью кот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рого можно решать различ</w:t>
            </w:r>
            <w:r w:rsidRPr="00242DB6">
              <w:rPr>
                <w:rFonts w:eastAsia="Calibri"/>
                <w:color w:val="000000"/>
              </w:rPr>
              <w:softHyphen/>
              <w:t>ные речевые за</w:t>
            </w:r>
            <w:r w:rsidRPr="00242DB6">
              <w:rPr>
                <w:rFonts w:eastAsia="Calibri"/>
                <w:color w:val="000000"/>
              </w:rPr>
              <w:softHyphen/>
              <w:t>дачи. Систематизация из</w:t>
            </w:r>
            <w:r w:rsidRPr="00242DB6">
              <w:rPr>
                <w:rFonts w:eastAsia="Calibri"/>
                <w:color w:val="000000"/>
              </w:rPr>
              <w:softHyphen/>
              <w:t>вестных детям пр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>зна</w:t>
            </w:r>
            <w:r w:rsidRPr="00242DB6">
              <w:rPr>
                <w:rFonts w:eastAsia="Calibri"/>
                <w:color w:val="000000"/>
              </w:rPr>
              <w:softHyphen/>
              <w:t>ков предложения. Пред</w:t>
            </w:r>
            <w:r w:rsidRPr="00242DB6">
              <w:rPr>
                <w:rFonts w:eastAsia="Calibri"/>
                <w:color w:val="000000"/>
              </w:rPr>
              <w:softHyphen/>
              <w:t>ставле</w:t>
            </w:r>
            <w:r w:rsidRPr="00242DB6">
              <w:rPr>
                <w:rFonts w:eastAsia="Calibri"/>
                <w:color w:val="000000"/>
              </w:rPr>
              <w:softHyphen/>
              <w:t>ние о гра</w:t>
            </w:r>
            <w:r w:rsidRPr="00242DB6">
              <w:rPr>
                <w:rFonts w:eastAsia="Calibri"/>
                <w:color w:val="000000"/>
              </w:rPr>
              <w:t>м</w:t>
            </w:r>
            <w:r w:rsidRPr="00242DB6">
              <w:rPr>
                <w:rFonts w:eastAsia="Calibri"/>
                <w:color w:val="000000"/>
              </w:rPr>
              <w:t>матике как раз</w:t>
            </w:r>
            <w:r w:rsidRPr="00242DB6">
              <w:rPr>
                <w:rFonts w:eastAsia="Calibri"/>
                <w:color w:val="000000"/>
              </w:rPr>
              <w:softHyphen/>
              <w:t>деле науки о языке, ее со</w:t>
            </w:r>
            <w:r w:rsidRPr="00242DB6">
              <w:rPr>
                <w:rFonts w:eastAsia="Calibri"/>
                <w:color w:val="000000"/>
              </w:rPr>
              <w:softHyphen/>
              <w:t>ставных частях: мо</w:t>
            </w:r>
            <w:r w:rsidRPr="00242DB6">
              <w:rPr>
                <w:rFonts w:eastAsia="Calibri"/>
                <w:color w:val="000000"/>
              </w:rPr>
              <w:t>р</w:t>
            </w:r>
            <w:r w:rsidRPr="00242DB6">
              <w:rPr>
                <w:rFonts w:eastAsia="Calibri"/>
                <w:color w:val="000000"/>
              </w:rPr>
              <w:t>фоло</w:t>
            </w:r>
            <w:r w:rsidRPr="00242DB6">
              <w:rPr>
                <w:rFonts w:eastAsia="Calibri"/>
                <w:color w:val="000000"/>
              </w:rPr>
              <w:softHyphen/>
              <w:t>гии, синтаксисе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Квалифицировать пред</w:t>
            </w:r>
            <w:r w:rsidRPr="00242DB6">
              <w:rPr>
                <w:rFonts w:eastAsia="Calibri"/>
                <w:color w:val="000000"/>
              </w:rPr>
              <w:softHyphen/>
              <w:t xml:space="preserve">ложение и текст по </w:t>
            </w:r>
            <w:r w:rsidRPr="00242DB6">
              <w:rPr>
                <w:rFonts w:eastAsia="Calibri"/>
                <w:iCs/>
                <w:color w:val="000000"/>
              </w:rPr>
              <w:t>сово</w:t>
            </w:r>
            <w:r w:rsidRPr="00242DB6">
              <w:rPr>
                <w:rFonts w:eastAsia="Calibri"/>
                <w:iCs/>
                <w:color w:val="000000"/>
              </w:rPr>
              <w:softHyphen/>
              <w:t xml:space="preserve">купности признаков. </w:t>
            </w:r>
            <w:r w:rsidRPr="00242DB6">
              <w:rPr>
                <w:rFonts w:eastAsia="Calibri"/>
                <w:color w:val="000000"/>
              </w:rPr>
              <w:t>Объ</w:t>
            </w:r>
            <w:r w:rsidRPr="00242DB6">
              <w:rPr>
                <w:rFonts w:eastAsia="Calibri"/>
                <w:color w:val="000000"/>
              </w:rPr>
              <w:softHyphen/>
              <w:t>яснять функции единиц речи: у слова и словосо</w:t>
            </w:r>
            <w:r w:rsidRPr="00242DB6">
              <w:rPr>
                <w:rFonts w:eastAsia="Calibri"/>
                <w:color w:val="000000"/>
              </w:rPr>
              <w:softHyphen/>
              <w:t xml:space="preserve">четания – назывные </w:t>
            </w:r>
            <w:r w:rsidRPr="00242DB6">
              <w:rPr>
                <w:rFonts w:eastAsia="Calibri"/>
                <w:color w:val="000000"/>
                <w:spacing w:val="-2"/>
              </w:rPr>
              <w:t>функции, у предложения –</w:t>
            </w:r>
            <w:r w:rsidRPr="00242DB6">
              <w:rPr>
                <w:rFonts w:eastAsia="Calibri"/>
                <w:color w:val="000000"/>
              </w:rPr>
              <w:t xml:space="preserve"> коммуникативные. Вы</w:t>
            </w:r>
            <w:r w:rsidRPr="00242DB6">
              <w:rPr>
                <w:rFonts w:eastAsia="Calibri"/>
                <w:color w:val="000000"/>
              </w:rPr>
              <w:softHyphen/>
              <w:t>являть смысл</w:t>
            </w:r>
            <w:r w:rsidRPr="00242DB6">
              <w:rPr>
                <w:rFonts w:eastAsia="Calibri"/>
                <w:color w:val="000000"/>
              </w:rPr>
              <w:t>о</w:t>
            </w:r>
            <w:r w:rsidR="00CF5579">
              <w:rPr>
                <w:rFonts w:eastAsia="Calibri"/>
                <w:color w:val="000000"/>
              </w:rPr>
              <w:t>вые части текста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Устанавливать ана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логии, извлекать из научного текста 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вую информацию, связно излагать 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формацию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22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Вопроситель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и повест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вовательные предложения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CF5579" w:rsidP="00903671">
            <w:pPr>
              <w:rPr>
                <w:rFonts w:eastAsia="Calibri"/>
                <w:i/>
                <w:color w:val="000000"/>
                <w:lang w:eastAsia="en-US"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t>Комбини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ро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spacing w:val="-4"/>
              </w:rPr>
            </w:pPr>
            <w:r w:rsidRPr="00242DB6">
              <w:rPr>
                <w:rFonts w:eastAsia="Calibri"/>
                <w:color w:val="000000"/>
                <w:spacing w:val="-4"/>
              </w:rPr>
              <w:t>Дифференциация пред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ло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жений с позиций ц</w:t>
            </w:r>
            <w:r w:rsidRPr="00242DB6">
              <w:rPr>
                <w:rFonts w:eastAsia="Calibri"/>
                <w:color w:val="000000"/>
                <w:spacing w:val="-4"/>
              </w:rPr>
              <w:t>е</w:t>
            </w:r>
            <w:r w:rsidRPr="00242DB6">
              <w:rPr>
                <w:rFonts w:eastAsia="Calibri"/>
                <w:color w:val="000000"/>
                <w:spacing w:val="-4"/>
              </w:rPr>
              <w:t>ли вы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сказывания, реч</w:t>
            </w:r>
            <w:r w:rsidRPr="00242DB6">
              <w:rPr>
                <w:rFonts w:eastAsia="Calibri"/>
                <w:color w:val="000000"/>
                <w:spacing w:val="-4"/>
              </w:rPr>
              <w:t>е</w:t>
            </w:r>
            <w:r w:rsidRPr="00242DB6">
              <w:rPr>
                <w:rFonts w:eastAsia="Calibri"/>
                <w:color w:val="000000"/>
                <w:spacing w:val="-4"/>
              </w:rPr>
              <w:t>вой за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дачи, вычленять во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проси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тельные и п</w:t>
            </w:r>
            <w:r w:rsidRPr="00242DB6">
              <w:rPr>
                <w:rFonts w:eastAsia="Calibri"/>
                <w:color w:val="000000"/>
                <w:spacing w:val="-4"/>
              </w:rPr>
              <w:t>о</w:t>
            </w:r>
            <w:r w:rsidRPr="00242DB6">
              <w:rPr>
                <w:rFonts w:eastAsia="Calibri"/>
                <w:color w:val="000000"/>
                <w:spacing w:val="-4"/>
              </w:rPr>
              <w:t>вест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вователь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ные пре</w:t>
            </w:r>
            <w:r w:rsidRPr="00242DB6">
              <w:rPr>
                <w:rFonts w:eastAsia="Calibri"/>
                <w:color w:val="000000"/>
                <w:spacing w:val="-4"/>
              </w:rPr>
              <w:t>д</w:t>
            </w:r>
            <w:r w:rsidRPr="00242DB6">
              <w:rPr>
                <w:rFonts w:eastAsia="Calibri"/>
                <w:color w:val="000000"/>
                <w:spacing w:val="-4"/>
              </w:rPr>
              <w:t>ложе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ния по цели выск</w:t>
            </w:r>
            <w:r w:rsidRPr="00242DB6">
              <w:rPr>
                <w:rFonts w:eastAsia="Calibri"/>
                <w:color w:val="000000"/>
                <w:spacing w:val="-4"/>
              </w:rPr>
              <w:t>а</w:t>
            </w:r>
            <w:r w:rsidRPr="00242DB6">
              <w:rPr>
                <w:rFonts w:eastAsia="Calibri"/>
                <w:color w:val="000000"/>
                <w:spacing w:val="-4"/>
              </w:rPr>
              <w:t>зыва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ния: задаем во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просы, отвечаем, сооб</w:t>
            </w:r>
            <w:r w:rsidRPr="00242DB6">
              <w:rPr>
                <w:rFonts w:eastAsia="Calibri"/>
                <w:color w:val="000000"/>
                <w:spacing w:val="-4"/>
              </w:rPr>
              <w:softHyphen/>
              <w:t>щаем; по интонацио</w:t>
            </w:r>
            <w:r w:rsidRPr="00242DB6">
              <w:rPr>
                <w:rFonts w:eastAsia="Calibri"/>
                <w:color w:val="000000"/>
                <w:spacing w:val="-4"/>
              </w:rPr>
              <w:t>н</w:t>
            </w:r>
            <w:r w:rsidRPr="00242DB6">
              <w:rPr>
                <w:rFonts w:eastAsia="Calibri"/>
                <w:color w:val="000000"/>
                <w:spacing w:val="-4"/>
              </w:rPr>
              <w:t>ной окраске.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Наблюдение над нали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чием внешних призна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ков: а) во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просительных предложе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ний: вопроси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тельной инто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нации, во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просительного знака, наличием вопроси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тель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ных слов, частиц; б) по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вествовательных пред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ложений: повествова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тель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ной интонации, то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ч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ки в конце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жения по цели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сказывания. Иметь представление о в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просительных 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вах в предложении. Объяснять знаки препинания в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ложениях разных типов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блюдать и делать выводы, получать информацию из тек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ста, связно объяс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нять свои действия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23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отрицатель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ча</w:t>
            </w:r>
            <w:r w:rsidR="00CF5579">
              <w:rPr>
                <w:rFonts w:eastAsia="Calibri"/>
                <w:color w:val="000000"/>
                <w:lang w:eastAsia="en-US"/>
              </w:rPr>
              <w:t>стицы НЕ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изу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чения и первич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ного 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i/>
                <w:color w:val="000000"/>
                <w:spacing w:val="-6"/>
              </w:rPr>
            </w:pPr>
            <w:r w:rsidRPr="00242DB6">
              <w:rPr>
                <w:rFonts w:eastAsia="Calibri"/>
                <w:color w:val="000000"/>
                <w:spacing w:val="-6"/>
              </w:rPr>
              <w:t>Углубление представ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ления о разнообразии функций повествова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тельных пред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ложений: сообщать, утвер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ждая или отрицая информа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цию. Знакомство со спо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собами выражения 1) утверждения или отри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ца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ния с помощью слов-пред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 xml:space="preserve">ложений </w:t>
            </w:r>
            <w:r w:rsidRPr="00242DB6">
              <w:rPr>
                <w:rFonts w:eastAsia="Calibri"/>
                <w:i/>
                <w:color w:val="000000"/>
                <w:spacing w:val="-6"/>
              </w:rPr>
              <w:t xml:space="preserve">ДА. НЕТ.  </w:t>
            </w:r>
          </w:p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spacing w:val="-6"/>
                <w:highlight w:val="lightGray"/>
              </w:rPr>
            </w:pPr>
            <w:r w:rsidRPr="00242DB6">
              <w:rPr>
                <w:rFonts w:eastAsia="Calibri"/>
                <w:color w:val="000000"/>
                <w:spacing w:val="-6"/>
              </w:rPr>
              <w:lastRenderedPageBreak/>
              <w:t>2) отрицания с помощью частицы НЕ (отсюда о</w:t>
            </w:r>
            <w:r w:rsidRPr="00242DB6">
              <w:rPr>
                <w:rFonts w:eastAsia="Calibri"/>
                <w:color w:val="000000"/>
                <w:spacing w:val="-6"/>
              </w:rPr>
              <w:t>т</w:t>
            </w:r>
            <w:r w:rsidRPr="00242DB6">
              <w:rPr>
                <w:rFonts w:eastAsia="Calibri"/>
                <w:color w:val="000000"/>
                <w:spacing w:val="-6"/>
              </w:rPr>
              <w:t>ри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цательная частица) и ее раздельным напи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санием с частями речи, особенно с глаголами. Наблюдение над упот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реблением час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 xml:space="preserve">тицы </w:t>
            </w:r>
            <w:r w:rsidRPr="00242DB6">
              <w:rPr>
                <w:rFonts w:eastAsia="Calibri"/>
                <w:i/>
                <w:iCs/>
                <w:color w:val="000000"/>
                <w:spacing w:val="-6"/>
              </w:rPr>
              <w:t>не</w:t>
            </w:r>
            <w:r w:rsidRPr="00242DB6">
              <w:rPr>
                <w:rFonts w:eastAsia="Calibri"/>
                <w:color w:val="000000"/>
                <w:spacing w:val="-6"/>
              </w:rPr>
              <w:t xml:space="preserve"> перед словами в худо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жественных текстах, з</w:t>
            </w:r>
            <w:r w:rsidRPr="00242DB6">
              <w:rPr>
                <w:rFonts w:eastAsia="Calibri"/>
                <w:color w:val="000000"/>
                <w:spacing w:val="-6"/>
              </w:rPr>
              <w:t>а</w:t>
            </w:r>
            <w:r w:rsidRPr="00242DB6">
              <w:rPr>
                <w:rFonts w:eastAsia="Calibri"/>
                <w:color w:val="000000"/>
                <w:spacing w:val="-6"/>
              </w:rPr>
              <w:t>гадках, пословицах, ее смысловой нагруз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кой, на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писанием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Корректно польз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ваться в речи отр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цательными слов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ми, частицами. Гр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мотно записывать гла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голы с отриц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тельной частицей НЕ, иметь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ставление об уп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требле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частицы НЕ с 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ч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стями речи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вую культуру как часть 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щей куль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туры личности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Отбирать материал в соответствии с учеб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задачей, аргу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ментировано выска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зывать свое мнение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24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Побудитель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изу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чения и первич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ного 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spacing w:val="-6"/>
              </w:rPr>
            </w:pPr>
            <w:r w:rsidRPr="00242DB6">
              <w:rPr>
                <w:rFonts w:eastAsia="Calibri"/>
                <w:color w:val="000000"/>
                <w:spacing w:val="-6"/>
              </w:rPr>
              <w:t>Знакомство с призна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ками побудительных предложе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ний: их рече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выми задачами (просьба, приказ, совет, за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прет и пр.), особой «пове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лительной фор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мой» гл</w:t>
            </w:r>
            <w:r w:rsidRPr="00242DB6">
              <w:rPr>
                <w:rFonts w:eastAsia="Calibri"/>
                <w:color w:val="000000"/>
                <w:spacing w:val="-6"/>
              </w:rPr>
              <w:t>а</w:t>
            </w:r>
            <w:r w:rsidRPr="00242DB6">
              <w:rPr>
                <w:rFonts w:eastAsia="Calibri"/>
                <w:color w:val="000000"/>
                <w:spacing w:val="-6"/>
              </w:rPr>
              <w:t>го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лов, нали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чием обр</w:t>
            </w:r>
            <w:r w:rsidRPr="00242DB6">
              <w:rPr>
                <w:rFonts w:eastAsia="Calibri"/>
                <w:color w:val="000000"/>
                <w:spacing w:val="-6"/>
              </w:rPr>
              <w:t>а</w:t>
            </w:r>
            <w:r w:rsidRPr="00242DB6">
              <w:rPr>
                <w:rFonts w:eastAsia="Calibri"/>
                <w:color w:val="000000"/>
                <w:spacing w:val="-6"/>
              </w:rPr>
              <w:t>щений. На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блюдение над употреб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 xml:space="preserve">лением частицы </w:t>
            </w:r>
            <w:r w:rsidRPr="00242DB6">
              <w:rPr>
                <w:rFonts w:eastAsia="Calibri"/>
                <w:i/>
                <w:iCs/>
                <w:color w:val="000000"/>
                <w:spacing w:val="-6"/>
              </w:rPr>
              <w:t>не</w:t>
            </w:r>
            <w:r w:rsidRPr="00242DB6">
              <w:rPr>
                <w:rFonts w:eastAsia="Calibri"/>
                <w:color w:val="000000"/>
                <w:spacing w:val="-6"/>
              </w:rPr>
              <w:t xml:space="preserve"> с гла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голами, слов-обра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щений в побуд</w:t>
            </w:r>
            <w:r w:rsidRPr="00242DB6">
              <w:rPr>
                <w:rFonts w:eastAsia="Calibri"/>
                <w:color w:val="000000"/>
                <w:spacing w:val="-6"/>
              </w:rPr>
              <w:t>и</w:t>
            </w:r>
            <w:r w:rsidRPr="00242DB6">
              <w:rPr>
                <w:rFonts w:eastAsia="Calibri"/>
                <w:color w:val="000000"/>
                <w:spacing w:val="-6"/>
              </w:rPr>
              <w:t>тельных предложе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ниях, в посло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вицах типа «</w:t>
            </w:r>
            <w:r w:rsidRPr="00242DB6">
              <w:rPr>
                <w:rFonts w:eastAsia="Calibri"/>
                <w:i/>
                <w:color w:val="000000"/>
                <w:spacing w:val="-6"/>
              </w:rPr>
              <w:t>Семь раз от</w:t>
            </w:r>
            <w:r w:rsidRPr="00242DB6">
              <w:rPr>
                <w:rFonts w:eastAsia="Calibri"/>
                <w:i/>
                <w:color w:val="000000"/>
                <w:spacing w:val="-6"/>
              </w:rPr>
              <w:softHyphen/>
              <w:t>мерь — один отрежь»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Отличать побуд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тельные по цели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сказывания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жения, определять тип предложения по цели высказывания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Наблюдать, анали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зировать и делать выводы, отбирать материал в соответ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ствии с учебной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дачей, аргументиро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вано высказывать мнение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Восклица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тельные предложе</w:t>
            </w:r>
            <w:r w:rsidR="00CF5579">
              <w:rPr>
                <w:rFonts w:eastAsia="Calibri"/>
                <w:color w:val="000000"/>
                <w:lang w:eastAsia="en-US"/>
              </w:rPr>
              <w:t>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изу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чения и первич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ного 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 xml:space="preserve">крепления 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lastRenderedPageBreak/>
              <w:t>Углубление представ</w:t>
            </w:r>
            <w:r w:rsidRPr="00242DB6">
              <w:rPr>
                <w:rFonts w:eastAsia="Calibri"/>
                <w:color w:val="000000"/>
              </w:rPr>
              <w:softHyphen/>
              <w:t>лений о восклицатель</w:t>
            </w:r>
            <w:r w:rsidRPr="00242DB6">
              <w:rPr>
                <w:rFonts w:eastAsia="Calibri"/>
                <w:color w:val="000000"/>
              </w:rPr>
              <w:softHyphen/>
              <w:t>ных пред</w:t>
            </w:r>
            <w:r w:rsidRPr="00242DB6">
              <w:rPr>
                <w:rFonts w:eastAsia="Calibri"/>
                <w:color w:val="000000"/>
              </w:rPr>
              <w:softHyphen/>
              <w:t>ложениях как предложе</w:t>
            </w:r>
            <w:r w:rsidRPr="00242DB6">
              <w:rPr>
                <w:rFonts w:eastAsia="Calibri"/>
                <w:color w:val="000000"/>
              </w:rPr>
              <w:softHyphen/>
              <w:t>ниях, прои</w:t>
            </w:r>
            <w:r w:rsidRPr="00242DB6">
              <w:rPr>
                <w:rFonts w:eastAsia="Calibri"/>
                <w:color w:val="000000"/>
              </w:rPr>
              <w:t>з</w:t>
            </w:r>
            <w:r w:rsidRPr="00242DB6">
              <w:rPr>
                <w:rFonts w:eastAsia="Calibri"/>
                <w:color w:val="000000"/>
              </w:rPr>
              <w:t>но</w:t>
            </w:r>
            <w:r w:rsidRPr="00242DB6">
              <w:rPr>
                <w:rFonts w:eastAsia="Calibri"/>
                <w:color w:val="000000"/>
              </w:rPr>
              <w:softHyphen/>
              <w:t xml:space="preserve">симых с сильным </w:t>
            </w:r>
            <w:r w:rsidRPr="00242DB6">
              <w:rPr>
                <w:rFonts w:eastAsia="Calibri"/>
                <w:color w:val="000000"/>
              </w:rPr>
              <w:lastRenderedPageBreak/>
              <w:t>чувст</w:t>
            </w:r>
            <w:r w:rsidRPr="00242DB6">
              <w:rPr>
                <w:rFonts w:eastAsia="Calibri"/>
                <w:color w:val="000000"/>
              </w:rPr>
              <w:softHyphen/>
              <w:t>вом, воскли</w:t>
            </w:r>
            <w:r w:rsidRPr="00242DB6">
              <w:rPr>
                <w:rFonts w:eastAsia="Calibri"/>
                <w:color w:val="000000"/>
              </w:rPr>
              <w:softHyphen/>
              <w:t>цательной интонацией (характе</w:t>
            </w:r>
            <w:r w:rsidRPr="00242DB6">
              <w:rPr>
                <w:rFonts w:eastAsia="Calibri"/>
                <w:color w:val="000000"/>
              </w:rPr>
              <w:softHyphen/>
              <w:t>ристика по и</w:t>
            </w:r>
            <w:r w:rsidRPr="00242DB6">
              <w:rPr>
                <w:rFonts w:eastAsia="Calibri"/>
                <w:color w:val="000000"/>
              </w:rPr>
              <w:t>н</w:t>
            </w:r>
            <w:r w:rsidRPr="00242DB6">
              <w:rPr>
                <w:rFonts w:eastAsia="Calibri"/>
                <w:color w:val="000000"/>
              </w:rPr>
              <w:t>тона</w:t>
            </w:r>
            <w:r w:rsidRPr="00242DB6">
              <w:rPr>
                <w:rFonts w:eastAsia="Calibri"/>
                <w:color w:val="000000"/>
              </w:rPr>
              <w:softHyphen/>
              <w:t>ции). Понимание, что вос</w:t>
            </w:r>
            <w:r w:rsidRPr="00242DB6">
              <w:rPr>
                <w:rFonts w:eastAsia="Calibri"/>
                <w:color w:val="000000"/>
              </w:rPr>
              <w:softHyphen/>
              <w:t>кли</w:t>
            </w:r>
            <w:r w:rsidRPr="00242DB6">
              <w:rPr>
                <w:rFonts w:eastAsia="Calibri"/>
                <w:color w:val="000000"/>
              </w:rPr>
              <w:softHyphen/>
              <w:t>цательными могут быть любые предложения по цели высказывания. Уп</w:t>
            </w:r>
            <w:r w:rsidRPr="00242DB6">
              <w:rPr>
                <w:rFonts w:eastAsia="Calibri"/>
                <w:color w:val="000000"/>
              </w:rPr>
              <w:softHyphen/>
              <w:t>ражнения в определе</w:t>
            </w:r>
            <w:r w:rsidRPr="00242DB6">
              <w:rPr>
                <w:rFonts w:eastAsia="Calibri"/>
                <w:color w:val="000000"/>
              </w:rPr>
              <w:softHyphen/>
              <w:t>нии речевой задачи, ос</w:t>
            </w:r>
            <w:r w:rsidRPr="00242DB6">
              <w:rPr>
                <w:rFonts w:eastAsia="Calibri"/>
                <w:color w:val="000000"/>
              </w:rPr>
              <w:softHyphen/>
              <w:t>новного чувства и с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от</w:t>
            </w:r>
            <w:r w:rsidRPr="00242DB6">
              <w:rPr>
                <w:rFonts w:eastAsia="Calibri"/>
                <w:color w:val="000000"/>
              </w:rPr>
              <w:softHyphen/>
              <w:t>ветствую</w:t>
            </w:r>
            <w:r w:rsidRPr="00242DB6">
              <w:rPr>
                <w:rFonts w:eastAsia="Calibri"/>
                <w:color w:val="000000"/>
              </w:rPr>
              <w:softHyphen/>
              <w:t>щем инт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ниро</w:t>
            </w:r>
            <w:r w:rsidRPr="00242DB6">
              <w:rPr>
                <w:rFonts w:eastAsia="Calibri"/>
                <w:color w:val="000000"/>
              </w:rPr>
              <w:softHyphen/>
              <w:t>вании читае</w:t>
            </w:r>
            <w:r w:rsidRPr="00242DB6">
              <w:rPr>
                <w:rFonts w:eastAsia="Calibri"/>
                <w:color w:val="000000"/>
              </w:rPr>
              <w:softHyphen/>
              <w:t>мых пред</w:t>
            </w:r>
            <w:r w:rsidRPr="00242DB6">
              <w:rPr>
                <w:rFonts w:eastAsia="Calibri"/>
                <w:color w:val="000000"/>
              </w:rPr>
              <w:softHyphen/>
              <w:t>ложений, собст</w:t>
            </w:r>
            <w:r w:rsidRPr="00242DB6">
              <w:rPr>
                <w:rFonts w:eastAsia="Calibri"/>
                <w:color w:val="000000"/>
              </w:rPr>
              <w:softHyphen/>
              <w:t>венных высказываний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Иметь представл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 об интонации предложений, отл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чать восклицатель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ные предложения,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читать предложения и тексты с соблюд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нием интонации, оформлять воскл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ца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тельные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жения на письме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вую культуру как часть 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щей куль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туры личности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Выдвигать предпо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ложения, проверять свое мнение, полу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чать информацию из текста, классифици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ровать материал по разным основаниям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26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CF5579">
            <w:pPr>
              <w:keepNext/>
              <w:outlineLvl w:val="6"/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Знаки препи</w:t>
            </w:r>
            <w:r w:rsidRPr="00242DB6">
              <w:rPr>
                <w:rFonts w:eastAsia="Calibri"/>
                <w:color w:val="000000"/>
              </w:rPr>
              <w:softHyphen/>
              <w:t>нания в конце предл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жений (обобщ</w:t>
            </w:r>
            <w:r w:rsidRPr="00242DB6">
              <w:rPr>
                <w:rFonts w:eastAsia="Calibri"/>
                <w:color w:val="000000"/>
              </w:rPr>
              <w:t>е</w:t>
            </w:r>
            <w:r w:rsidR="00CF5579">
              <w:rPr>
                <w:rFonts w:eastAsia="Calibri"/>
                <w:color w:val="000000"/>
              </w:rPr>
              <w:t>ние)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CF5579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Наблюдение и сопос</w:t>
            </w:r>
            <w:r w:rsidRPr="00242DB6">
              <w:rPr>
                <w:rFonts w:eastAsia="Calibri"/>
                <w:color w:val="000000"/>
              </w:rPr>
              <w:softHyphen/>
              <w:t>тавле</w:t>
            </w:r>
            <w:r w:rsidRPr="00242DB6">
              <w:rPr>
                <w:rFonts w:eastAsia="Calibri"/>
                <w:color w:val="000000"/>
              </w:rPr>
              <w:softHyphen/>
              <w:t>ние цели выска</w:t>
            </w:r>
            <w:r w:rsidRPr="00242DB6">
              <w:rPr>
                <w:rFonts w:eastAsia="Calibri"/>
                <w:color w:val="000000"/>
              </w:rPr>
              <w:softHyphen/>
              <w:t>зывания, интонацион</w:t>
            </w:r>
            <w:r w:rsidRPr="00242DB6">
              <w:rPr>
                <w:rFonts w:eastAsia="Calibri"/>
                <w:color w:val="000000"/>
              </w:rPr>
              <w:softHyphen/>
              <w:t>ного выделения в уст</w:t>
            </w:r>
            <w:r w:rsidRPr="00242DB6">
              <w:rPr>
                <w:rFonts w:eastAsia="Calibri"/>
                <w:color w:val="000000"/>
              </w:rPr>
              <w:softHyphen/>
              <w:t>ной речи и пунктуаци</w:t>
            </w:r>
            <w:r w:rsidRPr="00242DB6">
              <w:rPr>
                <w:rFonts w:eastAsia="Calibri"/>
                <w:color w:val="000000"/>
              </w:rPr>
              <w:softHyphen/>
              <w:t>он</w:t>
            </w:r>
            <w:r w:rsidRPr="00242DB6">
              <w:rPr>
                <w:rFonts w:eastAsia="Calibri"/>
                <w:color w:val="000000"/>
              </w:rPr>
              <w:softHyphen/>
              <w:t>ного в письменной речи. Упражнение в «чтении» знаков пр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пинания в конце пре</w:t>
            </w:r>
            <w:r w:rsidRPr="00242DB6">
              <w:rPr>
                <w:rFonts w:eastAsia="Calibri"/>
                <w:color w:val="000000"/>
              </w:rPr>
              <w:t>д</w:t>
            </w:r>
            <w:r w:rsidRPr="00242DB6">
              <w:rPr>
                <w:rFonts w:eastAsia="Calibri"/>
                <w:color w:val="000000"/>
              </w:rPr>
              <w:t xml:space="preserve">ложений </w:t>
            </w:r>
            <w:r w:rsidR="00CF5579">
              <w:rPr>
                <w:rFonts w:eastAsia="Calibri"/>
                <w:color w:val="000000"/>
              </w:rPr>
              <w:t>и постановке их само</w:t>
            </w:r>
            <w:r w:rsidR="00CF5579">
              <w:rPr>
                <w:rFonts w:eastAsia="Calibri"/>
                <w:color w:val="000000"/>
              </w:rPr>
              <w:softHyphen/>
              <w:t>стоятельно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Грамотно офор</w:t>
            </w:r>
            <w:r w:rsidRPr="00242DB6">
              <w:rPr>
                <w:rFonts w:eastAsia="Calibri"/>
                <w:color w:val="000000"/>
                <w:lang w:eastAsia="en-US"/>
              </w:rPr>
              <w:t>м</w:t>
            </w:r>
            <w:r w:rsidRPr="00242DB6">
              <w:rPr>
                <w:rFonts w:eastAsia="Calibri"/>
                <w:color w:val="000000"/>
                <w:lang w:eastAsia="en-US"/>
              </w:rPr>
              <w:t>лять предложения на письме в завис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мости от цели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сказывания и инт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нации произнош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ния, класси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фицировать пре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ложения по разным основаниям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в таблице, системати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зировать и класси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фицировать, объяс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нять способ дейст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вия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27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 xml:space="preserve">Контрольный диктант </w:t>
            </w:r>
          </w:p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за первую че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т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верть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bCs/>
                <w:i/>
                <w:color w:val="000000"/>
                <w:lang w:eastAsia="en-US"/>
              </w:rPr>
              <w:t>Урок контроля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Демонстрация уровня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обретенных нав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ков и умений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правила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ритмы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ствий в самостоятельной работе, осущест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моконтроль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ind w:right="-114"/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Использовать изучен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ные правила, способы действий при выполне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нии учебных заданий, вносить необходи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мые коррективы в собст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венные дейст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вия по итогам само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проверки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28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 и кор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рекция ошибок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коррекции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Индивидуальная раб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та с выявленными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блемами, закрепление навыков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писи слов с орфограммами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свои ошибки, коррект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ровать знания и вн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сить измене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осуществлять ко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рек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ошибок по ал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горитму, выпо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нять зада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по ан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логии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на понима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ние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чин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пешно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сти/ н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успешности в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воении мате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Адекватно восприни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мать аргументирован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ную критику ошибок и учитывать ее в ра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боте над ошибками, плани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ровать собст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венную коррекцион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ную дея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тельность и действия, необходи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мые для ре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шения 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фографиче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ской зад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чи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29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Текст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keepNext/>
              <w:outlineLvl w:val="6"/>
              <w:rPr>
                <w:rFonts w:eastAsia="Calibri"/>
                <w:i/>
                <w:iCs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Обобщение признаков тек</w:t>
            </w:r>
            <w:r w:rsidRPr="00242DB6">
              <w:rPr>
                <w:rFonts w:eastAsia="Calibri"/>
                <w:color w:val="000000"/>
              </w:rPr>
              <w:softHyphen/>
              <w:t>ста (тематическое един</w:t>
            </w:r>
            <w:r w:rsidRPr="00242DB6">
              <w:rPr>
                <w:rFonts w:eastAsia="Calibri"/>
                <w:color w:val="000000"/>
              </w:rPr>
              <w:softHyphen/>
              <w:t>ство, состоит из взаимо</w:t>
            </w:r>
            <w:r w:rsidRPr="00242DB6">
              <w:rPr>
                <w:rFonts w:eastAsia="Calibri"/>
                <w:color w:val="000000"/>
              </w:rPr>
              <w:softHyphen/>
              <w:t>связанных пред</w:t>
            </w:r>
            <w:r w:rsidRPr="00242DB6">
              <w:rPr>
                <w:rFonts w:eastAsia="Calibri"/>
                <w:color w:val="000000"/>
              </w:rPr>
              <w:softHyphen/>
              <w:t>ложений). Углубление представлений о функ</w:t>
            </w:r>
            <w:r w:rsidRPr="00242DB6">
              <w:rPr>
                <w:rFonts w:eastAsia="Calibri"/>
                <w:color w:val="000000"/>
              </w:rPr>
              <w:softHyphen/>
              <w:t>циях (речевых зада</w:t>
            </w:r>
            <w:r w:rsidRPr="00242DB6">
              <w:rPr>
                <w:rFonts w:eastAsia="Calibri"/>
                <w:color w:val="000000"/>
              </w:rPr>
              <w:softHyphen/>
              <w:t>чах) текстов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Называть особенн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сти текста, озагла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ливать текст, опр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делять тему и о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новную мысль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ста, делить текст на смысловые части, составлять план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ста, корректировать имеющийся, иметь представление о 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писи текста диалога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163EE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Моделировать воо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б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ражаемую ситуацию, подбирать заголовок на основе анализа выразительных средств текста, 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б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суж</w:t>
            </w:r>
            <w:r w:rsidR="008C0F15" w:rsidRPr="00242DB6">
              <w:rPr>
                <w:rFonts w:eastAsia="Calibri"/>
                <w:color w:val="000000"/>
                <w:spacing w:val="-6"/>
                <w:lang w:eastAsia="en-US"/>
              </w:rPr>
              <w:t>дать, приходить к единому мнению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1163EE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Повество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noProof/>
                <w:color w:val="000000"/>
                <w:lang w:eastAsia="en-US"/>
              </w:rPr>
              <w:t>вание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tabs>
                <w:tab w:val="left" w:pos="5751"/>
              </w:tabs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Знакомство с диффе</w:t>
            </w:r>
            <w:r w:rsidRPr="00242DB6">
              <w:rPr>
                <w:rFonts w:eastAsia="Calibri"/>
                <w:color w:val="000000"/>
              </w:rPr>
              <w:softHyphen/>
              <w:t>рен</w:t>
            </w:r>
            <w:r w:rsidRPr="00242DB6">
              <w:rPr>
                <w:rFonts w:eastAsia="Calibri"/>
                <w:color w:val="000000"/>
              </w:rPr>
              <w:softHyphen/>
              <w:t>циацией текстов по их на</w:t>
            </w:r>
            <w:r w:rsidRPr="00242DB6">
              <w:rPr>
                <w:rFonts w:eastAsia="Calibri"/>
                <w:color w:val="000000"/>
              </w:rPr>
              <w:softHyphen/>
              <w:t>значению (реч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вой задаче). Наблюд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ние над особен</w:t>
            </w:r>
            <w:r w:rsidRPr="00242DB6">
              <w:rPr>
                <w:rFonts w:eastAsia="Calibri"/>
                <w:color w:val="000000"/>
              </w:rPr>
              <w:softHyphen/>
              <w:t>ностями и структурой тек</w:t>
            </w:r>
            <w:r w:rsidRPr="00242DB6">
              <w:rPr>
                <w:rFonts w:eastAsia="Calibri"/>
                <w:color w:val="000000"/>
              </w:rPr>
              <w:softHyphen/>
              <w:t>ста-пове</w:t>
            </w:r>
            <w:r w:rsidRPr="00242DB6">
              <w:rPr>
                <w:rFonts w:eastAsia="Calibri"/>
                <w:color w:val="000000"/>
              </w:rPr>
              <w:softHyphen/>
              <w:t>ствования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тип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 по существе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ным признакам, называть отлич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тельные признаки текста-повествования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Анализировать, кла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сифицировать, выд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лять существенные признаки, обсуждать, учитывать позицию собеседника, прих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дить к общему выв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ду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Описание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 xml:space="preserve">рованный 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Знакомство с диффе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циацией текстов по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их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значению (реч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вой задаче). Наблюд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 над особен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ностями и структурой тек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ста-опи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сания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Различать тип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 по существе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ным признакам, называть отлич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тельные признаки текста-описания, использовать знак многоточия при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здании высказыв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ний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скую значимость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4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lastRenderedPageBreak/>
              <w:t>Анализировать, д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лать выводы, соста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lastRenderedPageBreak/>
              <w:t>лять собственные высказывания с с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блюдением заданн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го сюжета, соста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лять коллективное высказывание, дог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вариваться, прих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дить к общему реш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нию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32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Рассуждение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Знакомство с диффе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циацией текстов по их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значению (реч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вой задаче). Наблюд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 над особен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ностями и структурой тек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ста-рас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суждения. Сравни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ная характерист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ка 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типов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тип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 по существе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ным признакам, называть отлич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тельные признаки текста-рассуждения, использовать пол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ченные знания при анализе текста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обобщать, делать выводы, аргумент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ровано объяснять свою позицию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Списывание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 с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="00CF5579">
              <w:rPr>
                <w:rFonts w:eastAsia="Calibri"/>
                <w:color w:val="000000"/>
                <w:lang w:eastAsia="en-US"/>
              </w:rPr>
              <w:t>дачей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комплексного применения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Проверка уровня гра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ской зоркости и степени понимания т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мы текста (выбор бо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лее точного заго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ловка) или выделение в тексте предложений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Определять границы предложения, сп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сывать с соблюд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нием орфографич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ских и пунктуац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онных норм, выд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лять орфограммы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Адекватно оцен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вать свои возмо</w:t>
            </w:r>
            <w:r w:rsidRPr="00242DB6">
              <w:rPr>
                <w:rFonts w:eastAsia="Calibri"/>
                <w:color w:val="000000"/>
                <w:lang w:eastAsia="en-US"/>
              </w:rPr>
              <w:t>ж</w:t>
            </w:r>
            <w:r w:rsidRPr="00242DB6">
              <w:rPr>
                <w:rFonts w:eastAsia="Calibri"/>
                <w:color w:val="000000"/>
                <w:lang w:eastAsia="en-US"/>
              </w:rPr>
              <w:t>ности, соотносить их со сложностью задания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Понимать цель и 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дачи учебной де</w:t>
            </w:r>
            <w:r w:rsidRPr="00242DB6">
              <w:rPr>
                <w:rFonts w:eastAsia="Calibri"/>
                <w:color w:val="000000"/>
                <w:lang w:eastAsia="en-US"/>
              </w:rPr>
              <w:t>я</w:t>
            </w:r>
            <w:r w:rsidRPr="00242DB6">
              <w:rPr>
                <w:rFonts w:eastAsia="Calibri"/>
                <w:color w:val="000000"/>
                <w:lang w:eastAsia="en-US"/>
              </w:rPr>
              <w:t>тельности, ос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ществлять промеж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точный и итоговый самоконтроль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Творческая раб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та: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ставление текста (за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гадки или дру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гого жа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ра) о зи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ме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комплексного применения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Анализ особенностей со</w:t>
            </w:r>
            <w:r w:rsidRPr="00242DB6">
              <w:rPr>
                <w:rFonts w:eastAsia="Calibri"/>
                <w:color w:val="000000"/>
              </w:rPr>
              <w:softHyphen/>
              <w:t>держания, структуры и языка текста загадки (о снежинке, первом снеге) и составление собственных текстов (по желанию). Оценка за</w:t>
            </w:r>
            <w:r w:rsidRPr="00242DB6">
              <w:rPr>
                <w:rFonts w:eastAsia="Calibri"/>
                <w:color w:val="000000"/>
              </w:rPr>
              <w:softHyphen/>
              <w:t>гадок, состав</w:t>
            </w:r>
            <w:r w:rsidRPr="00242DB6">
              <w:rPr>
                <w:rFonts w:eastAsia="Calibri"/>
                <w:color w:val="000000"/>
              </w:rPr>
              <w:softHyphen/>
              <w:t xml:space="preserve">ленных </w:t>
            </w:r>
            <w:r w:rsidRPr="00242DB6">
              <w:rPr>
                <w:rFonts w:eastAsia="Calibri"/>
                <w:color w:val="000000"/>
              </w:rPr>
              <w:lastRenderedPageBreak/>
              <w:t>одноклассниками, со</w:t>
            </w:r>
            <w:r w:rsidRPr="00242DB6">
              <w:rPr>
                <w:rFonts w:eastAsia="Calibri"/>
                <w:color w:val="000000"/>
              </w:rPr>
              <w:softHyphen/>
              <w:t>веты по их корректи</w:t>
            </w:r>
            <w:r w:rsidRPr="00242DB6">
              <w:rPr>
                <w:rFonts w:eastAsia="Calibri"/>
                <w:color w:val="000000"/>
              </w:rPr>
              <w:softHyphen/>
              <w:t>ровке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Отличать загадку от других текстов,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ставлять загадку по аналогии, высказ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вать в письменной форме личные вп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чатления, воображ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="00CF5579">
              <w:rPr>
                <w:rFonts w:eastAsia="Calibri"/>
                <w:color w:val="000000"/>
                <w:lang w:eastAsia="en-US"/>
              </w:rPr>
              <w:t xml:space="preserve">емые </w:t>
            </w:r>
            <w:r w:rsidRPr="00242DB6">
              <w:rPr>
                <w:rFonts w:eastAsia="Calibri"/>
                <w:color w:val="000000"/>
                <w:lang w:eastAsia="en-US"/>
              </w:rPr>
              <w:t>образы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A0DAF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сущест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венные признаки, учитывать ориен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тиры при созда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авторского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дукта, осуществлять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 xml:space="preserve"> само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контроль и с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а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lastRenderedPageBreak/>
              <w:t>мо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про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верку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35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bCs/>
                <w:color w:val="000000"/>
                <w:lang w:eastAsia="en-US"/>
              </w:rPr>
              <w:t>Главные части в средствах языка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4A0DAF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Представление о глав</w:t>
            </w:r>
            <w:r w:rsidRPr="00242DB6">
              <w:rPr>
                <w:rFonts w:eastAsia="Calibri"/>
                <w:color w:val="000000"/>
              </w:rPr>
              <w:softHyphen/>
              <w:t>ных частях в строении разных средств языка (в слове, словосочет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нии, предло</w:t>
            </w:r>
            <w:r w:rsidRPr="00242DB6">
              <w:rPr>
                <w:rFonts w:eastAsia="Calibri"/>
                <w:color w:val="000000"/>
              </w:rPr>
              <w:softHyphen/>
              <w:t>жении, тексте) с помощью таблицы. Анализ мате</w:t>
            </w:r>
            <w:r w:rsidRPr="00242DB6">
              <w:rPr>
                <w:rFonts w:eastAsia="Calibri"/>
                <w:color w:val="000000"/>
              </w:rPr>
              <w:softHyphen/>
              <w:t>риала таб</w:t>
            </w:r>
            <w:r w:rsidRPr="00242DB6">
              <w:rPr>
                <w:rFonts w:eastAsia="Calibri"/>
                <w:color w:val="000000"/>
              </w:rPr>
              <w:softHyphen/>
              <w:t>лицы и выв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ды о нали</w:t>
            </w:r>
            <w:r w:rsidRPr="00242DB6">
              <w:rPr>
                <w:rFonts w:eastAsia="Calibri"/>
                <w:color w:val="000000"/>
              </w:rPr>
              <w:softHyphen/>
              <w:t>чии в осно</w:t>
            </w:r>
            <w:r w:rsidRPr="00242DB6">
              <w:rPr>
                <w:rFonts w:eastAsia="Calibri"/>
                <w:color w:val="000000"/>
              </w:rPr>
              <w:t>в</w:t>
            </w:r>
            <w:r w:rsidRPr="00242DB6">
              <w:rPr>
                <w:rFonts w:eastAsia="Calibri"/>
                <w:color w:val="000000"/>
              </w:rPr>
              <w:t>ных средст</w:t>
            </w:r>
            <w:r w:rsidRPr="00242DB6">
              <w:rPr>
                <w:rFonts w:eastAsia="Calibri"/>
                <w:color w:val="000000"/>
              </w:rPr>
              <w:softHyphen/>
              <w:t xml:space="preserve">вах языка главных структурных частей.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главные части в слове, пре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ложении, тексте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м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териал таблицы, осознавать границы нез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нания, делать выводы, обобщать.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 xml:space="preserve">Корень  - </w:t>
            </w:r>
            <w:r w:rsidR="00903671" w:rsidRPr="00242DB6">
              <w:rPr>
                <w:rFonts w:eastAsia="Calibri"/>
                <w:noProof/>
                <w:color w:val="000000"/>
                <w:lang w:eastAsia="en-US"/>
              </w:rPr>
              <w:t xml:space="preserve">главная значимая часть слова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Расширение понятия о корне как смысловом ядре слова, об истори</w:t>
            </w:r>
            <w:r w:rsidRPr="00242DB6">
              <w:rPr>
                <w:rFonts w:eastAsia="Calibri"/>
                <w:color w:val="000000"/>
              </w:rPr>
              <w:softHyphen/>
              <w:t>ческом корне слова.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Упражнения в выделе</w:t>
            </w:r>
            <w:r w:rsidRPr="00242DB6">
              <w:rPr>
                <w:rFonts w:eastAsia="Calibri"/>
                <w:color w:val="000000"/>
              </w:rPr>
              <w:softHyphen/>
              <w:t>нии корня в однок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рен</w:t>
            </w:r>
            <w:r w:rsidRPr="00242DB6">
              <w:rPr>
                <w:rFonts w:eastAsia="Calibri"/>
                <w:color w:val="000000"/>
              </w:rPr>
              <w:softHyphen/>
              <w:t>ных сло</w:t>
            </w:r>
            <w:r w:rsidRPr="00242DB6">
              <w:rPr>
                <w:rFonts w:eastAsia="Calibri"/>
                <w:color w:val="000000"/>
              </w:rPr>
              <w:softHyphen/>
              <w:t>вах, в о</w:t>
            </w:r>
            <w:r w:rsidRPr="00242DB6">
              <w:rPr>
                <w:rFonts w:eastAsia="Calibri"/>
                <w:color w:val="000000"/>
              </w:rPr>
              <w:t>т</w:t>
            </w:r>
            <w:r w:rsidRPr="00242DB6">
              <w:rPr>
                <w:rFonts w:eastAsia="Calibri"/>
                <w:color w:val="000000"/>
              </w:rPr>
              <w:t>дель</w:t>
            </w:r>
            <w:r w:rsidRPr="00242DB6">
              <w:rPr>
                <w:rFonts w:eastAsia="Calibri"/>
                <w:color w:val="000000"/>
              </w:rPr>
              <w:softHyphen/>
              <w:t>ном слове, в мод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лиро</w:t>
            </w:r>
            <w:r w:rsidRPr="00242DB6">
              <w:rPr>
                <w:rFonts w:eastAsia="Calibri"/>
                <w:color w:val="000000"/>
              </w:rPr>
              <w:softHyphen/>
              <w:t>вании слов, в от</w:t>
            </w:r>
            <w:r w:rsidRPr="00242DB6">
              <w:rPr>
                <w:rFonts w:eastAsia="Calibri"/>
                <w:color w:val="000000"/>
              </w:rPr>
              <w:softHyphen/>
              <w:t>личии однокоренных слов 1) от форм одного и того же слова, 2) от синони</w:t>
            </w:r>
            <w:r w:rsidR="004A0DAF" w:rsidRPr="00242DB6">
              <w:rPr>
                <w:rFonts w:eastAsia="Calibri"/>
                <w:color w:val="000000"/>
              </w:rPr>
              <w:t>мов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Определять знач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мые части слова, выделять корень, различать форму слова и однокоре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слова, объя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нять словообразов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ние форм и однок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ренных слов, отл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чать сложные слова, соотносить слово и схему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Наблюдать, анал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зировать, использ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вать знаково-символическое 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делирование, выд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лять существенную информацию, об</w:t>
            </w:r>
            <w:r w:rsidRPr="00242DB6">
              <w:rPr>
                <w:rFonts w:eastAsia="Calibri"/>
                <w:color w:val="000000"/>
                <w:lang w:eastAsia="en-US"/>
              </w:rPr>
              <w:t>ъ</w:t>
            </w:r>
            <w:r w:rsidRPr="00242DB6">
              <w:rPr>
                <w:rFonts w:eastAsia="Calibri"/>
                <w:color w:val="000000"/>
                <w:lang w:eastAsia="en-US"/>
              </w:rPr>
              <w:t>яснять свою поз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цию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Правописание корня. </w:t>
            </w:r>
          </w:p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Повто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Упражнения в прав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пи</w:t>
            </w:r>
            <w:r w:rsidRPr="00242DB6">
              <w:rPr>
                <w:rFonts w:eastAsia="Calibri"/>
                <w:color w:val="000000"/>
              </w:rPr>
              <w:softHyphen/>
              <w:t>са</w:t>
            </w:r>
            <w:r w:rsidRPr="00242DB6">
              <w:rPr>
                <w:rFonts w:eastAsia="Calibri"/>
                <w:color w:val="000000"/>
              </w:rPr>
              <w:softHyphen/>
              <w:t>нии безударных глас</w:t>
            </w:r>
            <w:r w:rsidRPr="00242DB6">
              <w:rPr>
                <w:rFonts w:eastAsia="Calibri"/>
                <w:color w:val="000000"/>
              </w:rPr>
              <w:softHyphen/>
              <w:t>ных, парных зво</w:t>
            </w:r>
            <w:r w:rsidRPr="00242DB6">
              <w:rPr>
                <w:rFonts w:eastAsia="Calibri"/>
                <w:color w:val="000000"/>
              </w:rPr>
              <w:t>н</w:t>
            </w:r>
            <w:r w:rsidRPr="00242DB6">
              <w:rPr>
                <w:rFonts w:eastAsia="Calibri"/>
                <w:color w:val="000000"/>
              </w:rPr>
              <w:t>ких и глухих согла</w:t>
            </w:r>
            <w:r w:rsidRPr="00242DB6">
              <w:rPr>
                <w:rFonts w:eastAsia="Calibri"/>
                <w:color w:val="000000"/>
              </w:rPr>
              <w:t>с</w:t>
            </w:r>
            <w:r w:rsidRPr="00242DB6">
              <w:rPr>
                <w:rFonts w:eastAsia="Calibri"/>
                <w:color w:val="000000"/>
              </w:rPr>
              <w:t>ных, не</w:t>
            </w:r>
            <w:r w:rsidRPr="00242DB6">
              <w:rPr>
                <w:rFonts w:eastAsia="Calibri"/>
                <w:color w:val="000000"/>
              </w:rPr>
              <w:softHyphen/>
              <w:t>произноси</w:t>
            </w:r>
            <w:r w:rsidRPr="00242DB6">
              <w:rPr>
                <w:rFonts w:eastAsia="Calibri"/>
                <w:color w:val="000000"/>
              </w:rPr>
              <w:softHyphen/>
              <w:t>мых, двойных соглас</w:t>
            </w:r>
            <w:r w:rsidR="004A0DAF" w:rsidRPr="00242DB6">
              <w:rPr>
                <w:rFonts w:eastAsia="Calibri"/>
                <w:color w:val="000000"/>
              </w:rPr>
              <w:t xml:space="preserve">ных в </w:t>
            </w:r>
            <w:r w:rsidR="004A0DAF" w:rsidRPr="00242DB6">
              <w:rPr>
                <w:rFonts w:eastAsia="Calibri"/>
                <w:color w:val="000000"/>
              </w:rPr>
              <w:lastRenderedPageBreak/>
              <w:t>корнях слов.</w:t>
            </w:r>
            <w:r w:rsidR="002A6F44">
              <w:rPr>
                <w:rFonts w:eastAsia="Calibri"/>
                <w:color w:val="000000"/>
              </w:rPr>
              <w:t xml:space="preserve"> </w:t>
            </w:r>
            <w:r w:rsidRPr="00242DB6">
              <w:rPr>
                <w:rFonts w:eastAsia="Calibri"/>
                <w:color w:val="000000"/>
              </w:rPr>
              <w:t>Наблюд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ние над напи</w:t>
            </w:r>
            <w:r w:rsidRPr="00242DB6">
              <w:rPr>
                <w:rFonts w:eastAsia="Calibri"/>
                <w:color w:val="000000"/>
              </w:rPr>
              <w:softHyphen/>
              <w:t>са</w:t>
            </w:r>
            <w:r w:rsidRPr="00242DB6">
              <w:rPr>
                <w:rFonts w:eastAsia="Calibri"/>
                <w:color w:val="000000"/>
              </w:rPr>
              <w:softHyphen/>
              <w:t>нием корней, в кото</w:t>
            </w:r>
            <w:r w:rsidRPr="00242DB6">
              <w:rPr>
                <w:rFonts w:eastAsia="Calibri"/>
                <w:color w:val="000000"/>
              </w:rPr>
              <w:softHyphen/>
              <w:t xml:space="preserve">рых имеется </w:t>
            </w:r>
            <w:r w:rsidRPr="00242DB6">
              <w:rPr>
                <w:rFonts w:eastAsia="Calibri"/>
                <w:iCs/>
                <w:color w:val="000000"/>
              </w:rPr>
              <w:t>чередова</w:t>
            </w:r>
            <w:r w:rsidRPr="00242DB6">
              <w:rPr>
                <w:rFonts w:eastAsia="Calibri"/>
                <w:iCs/>
                <w:color w:val="000000"/>
              </w:rPr>
              <w:softHyphen/>
              <w:t>ние со</w:t>
            </w:r>
            <w:r w:rsidRPr="00242DB6">
              <w:rPr>
                <w:rFonts w:eastAsia="Calibri"/>
                <w:iCs/>
                <w:color w:val="000000"/>
              </w:rPr>
              <w:softHyphen/>
              <w:t>гласных</w:t>
            </w:r>
            <w:r w:rsidR="002A6F44">
              <w:rPr>
                <w:rFonts w:eastAsia="Calibri"/>
                <w:iCs/>
                <w:color w:val="000000"/>
              </w:rPr>
              <w:t xml:space="preserve"> </w:t>
            </w:r>
            <w:r w:rsidRPr="00242DB6">
              <w:rPr>
                <w:rFonts w:eastAsia="Calibri"/>
                <w:b/>
                <w:i/>
                <w:color w:val="000000"/>
              </w:rPr>
              <w:t>к//ч, х//ш, г//з//ж</w:t>
            </w:r>
            <w:r w:rsidRPr="00242DB6">
              <w:rPr>
                <w:rFonts w:eastAsia="Calibri"/>
                <w:color w:val="000000"/>
              </w:rPr>
              <w:t>и др., безуда</w:t>
            </w:r>
            <w:r w:rsidRPr="00242DB6">
              <w:rPr>
                <w:rFonts w:eastAsia="Calibri"/>
                <w:color w:val="000000"/>
              </w:rPr>
              <w:t>р</w:t>
            </w:r>
            <w:r w:rsidRPr="00242DB6">
              <w:rPr>
                <w:rFonts w:eastAsia="Calibri"/>
                <w:color w:val="000000"/>
              </w:rPr>
              <w:t xml:space="preserve">ный гласный </w:t>
            </w:r>
            <w:r w:rsidR="004A0DAF" w:rsidRPr="00242DB6">
              <w:rPr>
                <w:rFonts w:eastAsia="Calibri"/>
                <w:i/>
                <w:iCs/>
                <w:color w:val="000000"/>
              </w:rPr>
              <w:t>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Применять правила проверки орф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грамм в корне слова, иметь представл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 об историч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ском чередовании в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корнях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яз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ковой материал,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сказывать и арг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ментировать свое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мнение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38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Способы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верки без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ударных глас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в корне слова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A6F44" w:rsidRDefault="00903671" w:rsidP="00903671">
            <w:pPr>
              <w:rPr>
                <w:rFonts w:eastAsia="Calibri"/>
                <w:i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Повторение и расшире</w:t>
            </w:r>
            <w:r w:rsidRPr="00242DB6">
              <w:rPr>
                <w:rFonts w:eastAsia="Calibri"/>
                <w:color w:val="000000"/>
              </w:rPr>
              <w:softHyphen/>
              <w:t>ние способов проверки двух безударных глас</w:t>
            </w:r>
            <w:r w:rsidRPr="00242DB6">
              <w:rPr>
                <w:rFonts w:eastAsia="Calibri"/>
                <w:color w:val="000000"/>
              </w:rPr>
              <w:softHyphen/>
              <w:t>ных в слове: 1) подбор двух про</w:t>
            </w:r>
            <w:r w:rsidRPr="00242DB6">
              <w:rPr>
                <w:rFonts w:eastAsia="Calibri"/>
                <w:color w:val="000000"/>
              </w:rPr>
              <w:softHyphen/>
              <w:t xml:space="preserve">верочных слов </w:t>
            </w:r>
            <w:r w:rsidRPr="00242DB6">
              <w:rPr>
                <w:rFonts w:eastAsia="Calibri"/>
                <w:i/>
                <w:color w:val="000000"/>
              </w:rPr>
              <w:t xml:space="preserve">вечереет, колосок; 2) </w:t>
            </w:r>
            <w:r w:rsidRPr="00242DB6">
              <w:rPr>
                <w:rFonts w:eastAsia="Calibri"/>
                <w:color w:val="000000"/>
              </w:rPr>
              <w:t xml:space="preserve">запоминание, сверка со словарем </w:t>
            </w:r>
            <w:r w:rsidR="002A6F44">
              <w:rPr>
                <w:rFonts w:eastAsia="Calibri"/>
                <w:i/>
                <w:color w:val="000000"/>
              </w:rPr>
              <w:t>соло</w:t>
            </w:r>
            <w:r w:rsidR="002A6F44">
              <w:rPr>
                <w:rFonts w:eastAsia="Calibri"/>
                <w:i/>
                <w:color w:val="000000"/>
              </w:rPr>
              <w:softHyphen/>
              <w:t>вей, ого</w:t>
            </w:r>
            <w:r w:rsidR="002A6F44">
              <w:rPr>
                <w:rFonts w:eastAsia="Calibri"/>
                <w:i/>
                <w:color w:val="000000"/>
              </w:rPr>
              <w:softHyphen/>
              <w:t>род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Выделять орф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граммы в слове, подбирать пров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рочные слова под каждую орфогра</w:t>
            </w:r>
            <w:r w:rsidRPr="00242DB6">
              <w:rPr>
                <w:rFonts w:eastAsia="Calibri"/>
                <w:color w:val="000000"/>
                <w:lang w:eastAsia="en-US"/>
              </w:rPr>
              <w:t>м</w:t>
            </w:r>
            <w:r w:rsidRPr="00242DB6">
              <w:rPr>
                <w:rFonts w:eastAsia="Calibri"/>
                <w:color w:val="000000"/>
                <w:lang w:eastAsia="en-US"/>
              </w:rPr>
              <w:t>му, грамотно зап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сывать слова с дв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мя безударными гласными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яз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ковой материал, пользоваться слов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рями и справочн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ками.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74F4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39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Слова с пол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ногласными и н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полноглас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сочета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ниями оро//ра, оло//ла, ере//ре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Знакомство с новым спосо</w:t>
            </w:r>
            <w:r w:rsidRPr="00242DB6">
              <w:rPr>
                <w:rFonts w:eastAsia="Calibri"/>
                <w:color w:val="000000"/>
              </w:rPr>
              <w:softHyphen/>
              <w:t>бом проверки: со</w:t>
            </w:r>
            <w:r w:rsidRPr="00242DB6">
              <w:rPr>
                <w:rFonts w:eastAsia="Calibri"/>
                <w:color w:val="000000"/>
              </w:rPr>
              <w:softHyphen/>
              <w:t>поставле</w:t>
            </w:r>
            <w:r w:rsidRPr="00242DB6">
              <w:rPr>
                <w:rFonts w:eastAsia="Calibri"/>
                <w:color w:val="000000"/>
              </w:rPr>
              <w:softHyphen/>
              <w:t>ние возможно</w:t>
            </w:r>
            <w:r w:rsidRPr="00242DB6">
              <w:rPr>
                <w:rFonts w:eastAsia="Calibri"/>
                <w:color w:val="000000"/>
              </w:rPr>
              <w:softHyphen/>
              <w:t>сти чередо</w:t>
            </w:r>
            <w:r w:rsidRPr="00242DB6">
              <w:rPr>
                <w:rFonts w:eastAsia="Calibri"/>
                <w:color w:val="000000"/>
              </w:rPr>
              <w:softHyphen/>
              <w:t>вания букво</w:t>
            </w:r>
            <w:r w:rsidRPr="00242DB6">
              <w:rPr>
                <w:rFonts w:eastAsia="Calibri"/>
                <w:color w:val="000000"/>
              </w:rPr>
              <w:softHyphen/>
              <w:t xml:space="preserve">сочетаний </w:t>
            </w:r>
            <w:r w:rsidRPr="00242DB6">
              <w:rPr>
                <w:rFonts w:eastAsia="Calibri"/>
                <w:i/>
                <w:color w:val="000000"/>
              </w:rPr>
              <w:t>оро//ра, оло//ла, ере//ре.</w:t>
            </w:r>
            <w:r w:rsidRPr="00242DB6">
              <w:rPr>
                <w:rFonts w:eastAsia="Calibri"/>
                <w:color w:val="000000"/>
              </w:rPr>
              <w:t xml:space="preserve"> Зна</w:t>
            </w:r>
            <w:r w:rsidRPr="00242DB6">
              <w:rPr>
                <w:rFonts w:eastAsia="Calibri"/>
                <w:color w:val="000000"/>
              </w:rPr>
              <w:softHyphen/>
              <w:t>комство с историей раз</w:t>
            </w:r>
            <w:r w:rsidRPr="00242DB6">
              <w:rPr>
                <w:rFonts w:eastAsia="Calibri"/>
                <w:color w:val="000000"/>
              </w:rPr>
              <w:softHyphen/>
              <w:t>вития языка: нал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>чие в со</w:t>
            </w:r>
            <w:r w:rsidRPr="00242DB6">
              <w:rPr>
                <w:rFonts w:eastAsia="Calibri"/>
                <w:color w:val="000000"/>
              </w:rPr>
              <w:softHyphen/>
              <w:t>временном языке пар слов, пр</w:t>
            </w:r>
            <w:r w:rsidRPr="00242DB6">
              <w:rPr>
                <w:rFonts w:eastAsia="Calibri"/>
                <w:color w:val="000000"/>
              </w:rPr>
              <w:t>и</w:t>
            </w:r>
            <w:r w:rsidRPr="00242DB6">
              <w:rPr>
                <w:rFonts w:eastAsia="Calibri"/>
                <w:color w:val="000000"/>
              </w:rPr>
              <w:t>шедших в язык из ста</w:t>
            </w:r>
            <w:r w:rsidRPr="00242DB6">
              <w:rPr>
                <w:rFonts w:eastAsia="Calibri"/>
                <w:color w:val="000000"/>
              </w:rPr>
              <w:softHyphen/>
              <w:t>рославянского языка (с не</w:t>
            </w:r>
            <w:r w:rsidRPr="00242DB6">
              <w:rPr>
                <w:rFonts w:eastAsia="Calibri"/>
                <w:color w:val="000000"/>
              </w:rPr>
              <w:softHyphen/>
              <w:t>полногласными с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четаниями) и древне</w:t>
            </w:r>
            <w:r w:rsidRPr="00242DB6">
              <w:rPr>
                <w:rFonts w:eastAsia="Calibri"/>
                <w:color w:val="000000"/>
              </w:rPr>
              <w:softHyphen/>
              <w:t>русского языка (с по</w:t>
            </w:r>
            <w:r w:rsidRPr="00242DB6">
              <w:rPr>
                <w:rFonts w:eastAsia="Calibri"/>
                <w:color w:val="000000"/>
              </w:rPr>
              <w:t>л</w:t>
            </w:r>
            <w:r w:rsidRPr="00242DB6">
              <w:rPr>
                <w:rFonts w:eastAsia="Calibri"/>
                <w:color w:val="000000"/>
              </w:rPr>
              <w:t>но</w:t>
            </w:r>
            <w:r w:rsidRPr="00242DB6">
              <w:rPr>
                <w:rFonts w:eastAsia="Calibri"/>
                <w:color w:val="000000"/>
              </w:rPr>
              <w:softHyphen/>
              <w:t>гласными сочета</w:t>
            </w:r>
            <w:r w:rsidRPr="00242DB6">
              <w:rPr>
                <w:rFonts w:eastAsia="Calibri"/>
                <w:color w:val="000000"/>
              </w:rPr>
              <w:softHyphen/>
              <w:t>ниями), стилевое ра</w:t>
            </w:r>
            <w:r w:rsidRPr="00242DB6">
              <w:rPr>
                <w:rFonts w:eastAsia="Calibri"/>
                <w:color w:val="000000"/>
              </w:rPr>
              <w:t>з</w:t>
            </w:r>
            <w:r w:rsidRPr="00242DB6">
              <w:rPr>
                <w:rFonts w:eastAsia="Calibri"/>
                <w:color w:val="000000"/>
              </w:rPr>
              <w:t>личие си</w:t>
            </w:r>
            <w:r w:rsidRPr="00242DB6">
              <w:rPr>
                <w:rFonts w:eastAsia="Calibri"/>
                <w:color w:val="000000"/>
              </w:rPr>
              <w:softHyphen/>
              <w:t xml:space="preserve">нонимов: </w:t>
            </w:r>
            <w:r w:rsidRPr="00242DB6">
              <w:rPr>
                <w:rFonts w:eastAsia="Calibri"/>
                <w:i/>
                <w:color w:val="000000"/>
              </w:rPr>
              <w:t>г</w:t>
            </w:r>
            <w:r w:rsidRPr="00242DB6">
              <w:rPr>
                <w:rFonts w:eastAsia="Calibri"/>
                <w:i/>
                <w:color w:val="000000"/>
              </w:rPr>
              <w:t>о</w:t>
            </w:r>
            <w:r w:rsidRPr="00242DB6">
              <w:rPr>
                <w:rFonts w:eastAsia="Calibri"/>
                <w:i/>
                <w:color w:val="000000"/>
              </w:rPr>
              <w:lastRenderedPageBreak/>
              <w:t>род-град, зо</w:t>
            </w:r>
            <w:r w:rsidRPr="00242DB6">
              <w:rPr>
                <w:rFonts w:eastAsia="Calibri"/>
                <w:i/>
                <w:color w:val="000000"/>
              </w:rPr>
              <w:softHyphen/>
              <w:t>лото-злато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Грамотно запис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вать слова с непо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ногласными сочет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ниями, использовать слова с неполн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гласными сочетан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ями (историческими чередованиями) для проверки безуда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ных гласных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Осознавать ру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ский язык как я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ление куль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туры русского народа, связь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вития языка с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витием культуры и общ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яз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ковой материал, сравнивать, делать выводы, использ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вать правила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ритмы в новых условиях, корректно строить речевое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сказывание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40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Способы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верки двух (о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ной) без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ударных глас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в словах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повторения и закрепления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Упражнения в написа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слов из словаря. Примене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возмо</w:t>
            </w:r>
            <w:r w:rsidRPr="00242DB6">
              <w:rPr>
                <w:rFonts w:eastAsia="Calibri"/>
                <w:color w:val="000000"/>
                <w:lang w:eastAsia="en-US"/>
              </w:rPr>
              <w:t>ж</w:t>
            </w:r>
            <w:r w:rsidRPr="00242DB6">
              <w:rPr>
                <w:rFonts w:eastAsia="Calibri"/>
                <w:color w:val="000000"/>
                <w:lang w:eastAsia="en-US"/>
              </w:rPr>
              <w:t>ных способов проверки слов: 1) сопос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тавлением слов с 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гласными и 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полноглас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сочета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ниями, 2) 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иском и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рического корня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Использовать пр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вила проверки бе</w:t>
            </w:r>
            <w:r w:rsidRPr="00242DB6">
              <w:rPr>
                <w:rFonts w:eastAsia="Calibri"/>
                <w:color w:val="000000"/>
                <w:lang w:eastAsia="en-US"/>
              </w:rPr>
              <w:t>з</w:t>
            </w:r>
            <w:r w:rsidRPr="00242DB6">
              <w:rPr>
                <w:rFonts w:eastAsia="Calibri"/>
                <w:color w:val="000000"/>
                <w:lang w:eastAsia="en-US"/>
              </w:rPr>
              <w:t>ударных гласных при записи слов и предложений, пис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менно пересказ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вать текст с предв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рительной подг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товкой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Действовать по а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горитму, отбирать способ проверки в зависимости от ос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бенностей матери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ла, осуществлять контроль учебной деятельности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41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Главное слово в словосоче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тании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spacing w:val="-6"/>
                <w:highlight w:val="lightGray"/>
              </w:rPr>
            </w:pPr>
            <w:r w:rsidRPr="00242DB6">
              <w:rPr>
                <w:rFonts w:eastAsia="Calibri"/>
                <w:color w:val="000000"/>
                <w:spacing w:val="-6"/>
              </w:rPr>
              <w:t>Углубление представ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лений о словосочета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нии: роли в нем глав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ного слова — от него задае</w:t>
            </w:r>
            <w:r w:rsidRPr="00242DB6">
              <w:rPr>
                <w:rFonts w:eastAsia="Calibri"/>
                <w:color w:val="000000"/>
                <w:spacing w:val="-6"/>
              </w:rPr>
              <w:t>т</w:t>
            </w:r>
            <w:r w:rsidRPr="00242DB6">
              <w:rPr>
                <w:rFonts w:eastAsia="Calibri"/>
                <w:color w:val="000000"/>
                <w:spacing w:val="-6"/>
              </w:rPr>
              <w:t>ся вопрос, с ним сопр</w:t>
            </w:r>
            <w:r w:rsidRPr="00242DB6">
              <w:rPr>
                <w:rFonts w:eastAsia="Calibri"/>
                <w:color w:val="000000"/>
                <w:spacing w:val="-6"/>
              </w:rPr>
              <w:t>я</w:t>
            </w:r>
            <w:r w:rsidRPr="00242DB6">
              <w:rPr>
                <w:rFonts w:eastAsia="Calibri"/>
                <w:color w:val="000000"/>
                <w:spacing w:val="-6"/>
              </w:rPr>
              <w:t>жена форма зави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симого слова. Диффе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ренцирование словосо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че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тания по средствам выра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жения главного слова (гла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гольные, именные, нареч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ные). Упражнения в ана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лизе словосочетаний по сх</w:t>
            </w:r>
            <w:r w:rsidRPr="00242DB6">
              <w:rPr>
                <w:rFonts w:eastAsia="Calibri"/>
                <w:color w:val="000000"/>
                <w:spacing w:val="-6"/>
              </w:rPr>
              <w:t>е</w:t>
            </w:r>
            <w:r w:rsidRPr="00242DB6">
              <w:rPr>
                <w:rFonts w:eastAsia="Calibri"/>
                <w:color w:val="000000"/>
                <w:spacing w:val="-6"/>
              </w:rPr>
              <w:t>ме (памятке). Повто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ре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ние способов реше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ния за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дач по проверке орфо</w:t>
            </w:r>
            <w:r w:rsidRPr="00242DB6">
              <w:rPr>
                <w:rFonts w:eastAsia="Calibri"/>
                <w:color w:val="000000"/>
                <w:spacing w:val="-6"/>
              </w:rPr>
              <w:softHyphen/>
              <w:t>грамм в корнях слов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Определять части р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чи в словосочетаниях, классифицировать словосочетания по заданным основан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ям, анализировать предложения, соста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лять словосочетания из набора слов, с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ставлять синоними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ч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ные словосочетания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классифицировать, синтезировать на основе анализа, строить речевое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сказывание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42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Главные члены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ложения как грамматиче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ская основа предлож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Углубление представ</w:t>
            </w:r>
            <w:r w:rsidRPr="00242DB6">
              <w:rPr>
                <w:rFonts w:eastAsia="Calibri"/>
                <w:color w:val="000000"/>
              </w:rPr>
              <w:softHyphen/>
              <w:t>лений о структуре пред</w:t>
            </w:r>
            <w:r w:rsidRPr="00242DB6">
              <w:rPr>
                <w:rFonts w:eastAsia="Calibri"/>
                <w:color w:val="000000"/>
              </w:rPr>
              <w:softHyphen/>
              <w:t>ложения: о гла</w:t>
            </w:r>
            <w:r w:rsidRPr="00242DB6">
              <w:rPr>
                <w:rFonts w:eastAsia="Calibri"/>
                <w:color w:val="000000"/>
              </w:rPr>
              <w:t>в</w:t>
            </w:r>
            <w:r w:rsidRPr="00242DB6">
              <w:rPr>
                <w:rFonts w:eastAsia="Calibri"/>
                <w:color w:val="000000"/>
              </w:rPr>
              <w:t>ных членах предложе</w:t>
            </w:r>
            <w:r w:rsidRPr="00242DB6">
              <w:rPr>
                <w:rFonts w:eastAsia="Calibri"/>
                <w:color w:val="000000"/>
              </w:rPr>
              <w:softHyphen/>
            </w:r>
            <w:r w:rsidRPr="00242DB6">
              <w:rPr>
                <w:rFonts w:eastAsia="Calibri"/>
                <w:color w:val="000000"/>
              </w:rPr>
              <w:lastRenderedPageBreak/>
              <w:t>ния как основной части предло</w:t>
            </w:r>
            <w:r w:rsidRPr="00242DB6">
              <w:rPr>
                <w:rFonts w:eastAsia="Calibri"/>
                <w:color w:val="000000"/>
              </w:rPr>
              <w:softHyphen/>
              <w:t>жения (грамм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тиче</w:t>
            </w:r>
            <w:r w:rsidRPr="00242DB6">
              <w:rPr>
                <w:rFonts w:eastAsia="Calibri"/>
                <w:color w:val="000000"/>
              </w:rPr>
              <w:softHyphen/>
              <w:t>ской основе), о второсте</w:t>
            </w:r>
            <w:r w:rsidRPr="00242DB6">
              <w:rPr>
                <w:rFonts w:eastAsia="Calibri"/>
                <w:color w:val="000000"/>
              </w:rPr>
              <w:softHyphen/>
              <w:t>пен</w:t>
            </w:r>
            <w:r w:rsidRPr="00242DB6">
              <w:rPr>
                <w:rFonts w:eastAsia="Calibri"/>
                <w:color w:val="000000"/>
              </w:rPr>
              <w:softHyphen/>
              <w:t>ных чл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нах предложе</w:t>
            </w:r>
            <w:r w:rsidRPr="00242DB6">
              <w:rPr>
                <w:rFonts w:eastAsia="Calibri"/>
                <w:color w:val="000000"/>
              </w:rPr>
              <w:softHyphen/>
              <w:t>ния (с введением тер</w:t>
            </w:r>
            <w:r w:rsidRPr="00242DB6">
              <w:rPr>
                <w:rFonts w:eastAsia="Calibri"/>
                <w:color w:val="000000"/>
              </w:rPr>
              <w:softHyphen/>
              <w:t>мина)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Определять грамм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тическую основу предложения, уст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навливать связи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слов в предложении, определять втор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степенные члены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и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пользовать знаково-символическое 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делирование, уст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навливать взаим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связи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43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Подлежащее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 xml:space="preserve"> и сказуемое </w:t>
            </w:r>
            <w:r w:rsidRPr="00242DB6">
              <w:rPr>
                <w:rFonts w:eastAsia="Calibri"/>
                <w:color w:val="000000"/>
                <w:lang w:eastAsia="en-US"/>
              </w:rPr>
              <w:t>гра</w:t>
            </w:r>
            <w:r w:rsidRPr="00242DB6">
              <w:rPr>
                <w:rFonts w:eastAsia="Calibri"/>
                <w:color w:val="000000"/>
                <w:lang w:eastAsia="en-US"/>
              </w:rPr>
              <w:t>м</w:t>
            </w:r>
            <w:r w:rsidRPr="00242DB6">
              <w:rPr>
                <w:rFonts w:eastAsia="Calibri"/>
                <w:color w:val="000000"/>
                <w:lang w:eastAsia="en-US"/>
              </w:rPr>
              <w:t>матиче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ские сре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ства их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 выраж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Углубление понятия о под</w:t>
            </w:r>
            <w:r w:rsidRPr="00242DB6">
              <w:rPr>
                <w:rFonts w:eastAsia="Calibri"/>
                <w:color w:val="000000"/>
              </w:rPr>
              <w:softHyphen/>
              <w:t>лежащем, о частот</w:t>
            </w:r>
            <w:r w:rsidRPr="00242DB6">
              <w:rPr>
                <w:rFonts w:eastAsia="Calibri"/>
                <w:color w:val="000000"/>
              </w:rPr>
              <w:softHyphen/>
              <w:t>ных средствах выраже</w:t>
            </w:r>
            <w:r w:rsidRPr="00242DB6">
              <w:rPr>
                <w:rFonts w:eastAsia="Calibri"/>
                <w:color w:val="000000"/>
              </w:rPr>
              <w:softHyphen/>
              <w:t>ния под</w:t>
            </w:r>
            <w:r w:rsidRPr="00242DB6">
              <w:rPr>
                <w:rFonts w:eastAsia="Calibri"/>
                <w:color w:val="000000"/>
              </w:rPr>
              <w:softHyphen/>
              <w:t>лежащего</w:t>
            </w:r>
            <w:r w:rsidR="008C0F15" w:rsidRPr="00242DB6">
              <w:rPr>
                <w:rFonts w:eastAsia="Calibri"/>
                <w:color w:val="000000"/>
              </w:rPr>
              <w:t>.</w:t>
            </w:r>
            <w:r w:rsidR="008C0F15" w:rsidRPr="00242DB6">
              <w:rPr>
                <w:rFonts w:eastAsia="Calibri"/>
                <w:color w:val="000000"/>
                <w:spacing w:val="-6"/>
              </w:rPr>
              <w:t xml:space="preserve"> Углубление понятия о ска</w:t>
            </w:r>
            <w:r w:rsidR="008C0F15" w:rsidRPr="00242DB6">
              <w:rPr>
                <w:rFonts w:eastAsia="Calibri"/>
                <w:color w:val="000000"/>
                <w:spacing w:val="-6"/>
              </w:rPr>
              <w:softHyphen/>
              <w:t>зуемом: о частотных сред</w:t>
            </w:r>
            <w:r w:rsidR="008C0F15" w:rsidRPr="00242DB6">
              <w:rPr>
                <w:rFonts w:eastAsia="Calibri"/>
                <w:color w:val="000000"/>
                <w:spacing w:val="-6"/>
              </w:rPr>
              <w:softHyphen/>
              <w:t>ствах выражения сказуе</w:t>
            </w:r>
            <w:r w:rsidR="008C0F15" w:rsidRPr="00242DB6">
              <w:rPr>
                <w:rFonts w:eastAsia="Calibri"/>
                <w:color w:val="000000"/>
                <w:spacing w:val="-6"/>
              </w:rPr>
              <w:softHyphen/>
              <w:t>мого, об обозна</w:t>
            </w:r>
            <w:r w:rsidR="008C0F15" w:rsidRPr="00242DB6">
              <w:rPr>
                <w:rFonts w:eastAsia="Calibri"/>
                <w:color w:val="000000"/>
                <w:spacing w:val="-6"/>
              </w:rPr>
              <w:softHyphen/>
              <w:t>чении ска</w:t>
            </w:r>
            <w:r w:rsidR="008C0F15" w:rsidRPr="00242DB6">
              <w:rPr>
                <w:rFonts w:eastAsia="Calibri"/>
                <w:color w:val="000000"/>
                <w:spacing w:val="-6"/>
              </w:rPr>
              <w:softHyphen/>
              <w:t>зуемым не только дейст</w:t>
            </w:r>
            <w:r w:rsidR="008C0F15" w:rsidRPr="00242DB6">
              <w:rPr>
                <w:rFonts w:eastAsia="Calibri"/>
                <w:color w:val="000000"/>
                <w:spacing w:val="-6"/>
              </w:rPr>
              <w:softHyphen/>
              <w:t>вия, но и состояния субъ</w:t>
            </w:r>
            <w:r w:rsidR="008C0F15" w:rsidRPr="00242DB6">
              <w:rPr>
                <w:rFonts w:eastAsia="Calibri"/>
                <w:color w:val="000000"/>
                <w:spacing w:val="-6"/>
              </w:rPr>
              <w:softHyphen/>
              <w:t>екта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Определять подл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жащее в предлож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нии, устанавливать связи слов, соста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текст из набора предложений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. Опр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е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делять сказуемое в предложении, уст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а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навливать связи слов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Наблюдать, анал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зировать, обобщать, 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44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Контрольное списывание те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ста «Русь»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контроля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2A6F44">
            <w:pPr>
              <w:widowControl w:val="0"/>
              <w:rPr>
                <w:rFonts w:eastAsia="Calibri"/>
                <w:color w:val="000000"/>
                <w:spacing w:val="-6"/>
                <w:highlight w:val="lightGray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Применение навыков вни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мательного чтения и спи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сывания. Прове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ка уровня графической и орфографи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ческой зор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кости, а также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стовых умений (допол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ное задание)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Списывать с собл</w:t>
            </w:r>
            <w:r w:rsidRPr="00242DB6">
              <w:rPr>
                <w:rFonts w:eastAsia="Calibri"/>
                <w:color w:val="000000"/>
                <w:lang w:eastAsia="en-US"/>
              </w:rPr>
              <w:t>ю</w:t>
            </w:r>
            <w:r w:rsidRPr="00242DB6">
              <w:rPr>
                <w:rFonts w:eastAsia="Calibri"/>
                <w:color w:val="000000"/>
                <w:lang w:eastAsia="en-US"/>
              </w:rPr>
              <w:t>дением орфограф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ческих и пунктуац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онных норм, выд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лять орфограммы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Адекватно оцен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вать свои возмо</w:t>
            </w:r>
            <w:r w:rsidRPr="00242DB6">
              <w:rPr>
                <w:rFonts w:eastAsia="Calibri"/>
                <w:color w:val="000000"/>
                <w:lang w:eastAsia="en-US"/>
              </w:rPr>
              <w:t>ж</w:t>
            </w:r>
            <w:r w:rsidRPr="00242DB6">
              <w:rPr>
                <w:rFonts w:eastAsia="Calibri"/>
                <w:color w:val="000000"/>
                <w:lang w:eastAsia="en-US"/>
              </w:rPr>
              <w:t>ности, соотносить их со сложностью задания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Понимать цель и 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дачи учебной де</w:t>
            </w:r>
            <w:r w:rsidRPr="00242DB6">
              <w:rPr>
                <w:rFonts w:eastAsia="Calibri"/>
                <w:color w:val="000000"/>
                <w:lang w:eastAsia="en-US"/>
              </w:rPr>
              <w:t>я</w:t>
            </w:r>
            <w:r w:rsidRPr="00242DB6">
              <w:rPr>
                <w:rFonts w:eastAsia="Calibri"/>
                <w:color w:val="000000"/>
                <w:lang w:eastAsia="en-US"/>
              </w:rPr>
              <w:t>тельности, ос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ществлять промеж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точный и итоговый самоконтроль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45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Тема и основ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ная мысль текста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Анализ текстов с точки зрения цели высказы</w:t>
            </w:r>
            <w:r w:rsidRPr="00242DB6">
              <w:rPr>
                <w:rFonts w:eastAsia="Calibri"/>
                <w:color w:val="000000"/>
              </w:rPr>
              <w:softHyphen/>
              <w:t>вания, темы, основной мысли, от</w:t>
            </w:r>
            <w:r w:rsidRPr="00242DB6">
              <w:rPr>
                <w:rFonts w:eastAsia="Calibri"/>
                <w:color w:val="000000"/>
              </w:rPr>
              <w:softHyphen/>
              <w:t>ношения к описываемому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ind w:right="-165"/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Различать и определять тему и основную мысль текста, спис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вать текст орфограф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чески правильно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Получать информ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цию из текста,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делять существенное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46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Способы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ражения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новной мысли в художест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венных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произ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ведениях 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жанров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Наблюдение над прие</w:t>
            </w:r>
            <w:r w:rsidRPr="00242DB6">
              <w:rPr>
                <w:rFonts w:eastAsia="Calibri"/>
                <w:color w:val="000000"/>
              </w:rPr>
              <w:softHyphen/>
              <w:t>мами выражения о</w:t>
            </w:r>
            <w:r w:rsidRPr="00242DB6">
              <w:rPr>
                <w:rFonts w:eastAsia="Calibri"/>
                <w:color w:val="000000"/>
              </w:rPr>
              <w:t>с</w:t>
            </w:r>
            <w:r w:rsidRPr="00242DB6">
              <w:rPr>
                <w:rFonts w:eastAsia="Calibri"/>
                <w:color w:val="000000"/>
              </w:rPr>
              <w:t>нов</w:t>
            </w:r>
            <w:r w:rsidRPr="00242DB6">
              <w:rPr>
                <w:rFonts w:eastAsia="Calibri"/>
                <w:color w:val="000000"/>
              </w:rPr>
              <w:softHyphen/>
              <w:t>ной мысли, осно</w:t>
            </w:r>
            <w:r w:rsidRPr="00242DB6">
              <w:rPr>
                <w:rFonts w:eastAsia="Calibri"/>
                <w:color w:val="000000"/>
              </w:rPr>
              <w:t>в</w:t>
            </w:r>
            <w:r w:rsidRPr="00242DB6">
              <w:rPr>
                <w:rFonts w:eastAsia="Calibri"/>
                <w:color w:val="000000"/>
              </w:rPr>
              <w:t xml:space="preserve">ного чувства в баснях и </w:t>
            </w:r>
            <w:r w:rsidRPr="00242DB6">
              <w:rPr>
                <w:rFonts w:eastAsia="Calibri"/>
                <w:color w:val="000000"/>
              </w:rPr>
              <w:lastRenderedPageBreak/>
              <w:t>дру</w:t>
            </w:r>
            <w:r w:rsidRPr="00242DB6">
              <w:rPr>
                <w:rFonts w:eastAsia="Calibri"/>
                <w:color w:val="000000"/>
              </w:rPr>
              <w:softHyphen/>
              <w:t>гих жанрах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Иметь представл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 о морали, изр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чении как выраж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нии основной мысли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в басне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lastRenderedPageBreak/>
              <w:t>Осознавать язык как явление куль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туры народа, связь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 xml:space="preserve">вития языка с 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lastRenderedPageBreak/>
              <w:t>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витием культ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ры и общества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Получать информ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цию из текста,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делять существенное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47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 xml:space="preserve">Контрольный диктант </w:t>
            </w:r>
          </w:p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за вторую че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т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верть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контроля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Демонстрация уровня предметных учебных действий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правила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ритмы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ствий в самостоятельной работе, осущест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моконтроль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Использовать из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чен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правила, способы действий при выполне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учебных заданий, вносить необходи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мые коррективы в собст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венные де</w:t>
            </w:r>
            <w:r w:rsidR="003E19D5" w:rsidRPr="00242DB6">
              <w:rPr>
                <w:rFonts w:eastAsia="Calibri"/>
                <w:color w:val="000000"/>
                <w:lang w:eastAsia="en-US"/>
              </w:rPr>
              <w:t>йст</w:t>
            </w:r>
            <w:r w:rsidR="003E19D5" w:rsidRPr="00242DB6">
              <w:rPr>
                <w:rFonts w:eastAsia="Calibri"/>
                <w:color w:val="000000"/>
                <w:lang w:eastAsia="en-US"/>
              </w:rPr>
              <w:softHyphen/>
              <w:t>вия по итогам сам</w:t>
            </w:r>
            <w:r w:rsidR="003E19D5" w:rsidRPr="00242DB6">
              <w:rPr>
                <w:rFonts w:eastAsia="Calibri"/>
                <w:color w:val="000000"/>
                <w:lang w:eastAsia="en-US"/>
              </w:rPr>
              <w:t>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проверки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48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 и кор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рекция ошибок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анализа и коррекции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Индивидуальная раб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та с выявленными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блемами, закрепление навыков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писи слов с орфограммами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свои ошибки, коррект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ровать знания и вн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сить измене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осуществлять ко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рек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ошибок по ал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горитму, выпо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нять зада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по ан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логии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на понима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чин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ус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пешно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сти/ н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успешности в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воении мате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4A0DAF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Адекватно воспр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мать аргумент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ную критику ошибок и учитывать ее в 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боте над ошибками, плани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собст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венную коррекцио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н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ную дея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тельность и де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й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ствия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49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Главные части слова и сло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восочетания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Упражнения в морфем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ном анализе слова, в восста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новлении и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ставлении словосочета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ний, в анализе слова и словосочетаний, в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шении орфографич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ских задач при записи слов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Показывать звук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вое и бу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квенное строение слов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Оценивать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собст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венную учебную деятельность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клас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сифицировать и синте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териал, стро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ить ло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ги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ческое в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сказывание, строить схемы</w:t>
            </w:r>
          </w:p>
        </w:tc>
      </w:tr>
      <w:tr w:rsidR="006D6708" w:rsidRPr="00242DB6" w:rsidTr="006D6708">
        <w:trPr>
          <w:trHeight w:val="1637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50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Части речи в роли главных членов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ложения.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A6F44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</w:rPr>
              <w:t>Углубление понятий о предложении как ко</w:t>
            </w:r>
            <w:r w:rsidRPr="00242DB6">
              <w:rPr>
                <w:rFonts w:eastAsia="Calibri"/>
                <w:color w:val="000000"/>
              </w:rPr>
              <w:t>н</w:t>
            </w:r>
            <w:r w:rsidRPr="00242DB6">
              <w:rPr>
                <w:rFonts w:eastAsia="Calibri"/>
                <w:color w:val="000000"/>
              </w:rPr>
              <w:t>ст</w:t>
            </w:r>
            <w:r w:rsidRPr="00242DB6">
              <w:rPr>
                <w:rFonts w:eastAsia="Calibri"/>
                <w:color w:val="000000"/>
              </w:rPr>
              <w:softHyphen/>
              <w:t>рук</w:t>
            </w:r>
            <w:r w:rsidRPr="00242DB6">
              <w:rPr>
                <w:rFonts w:eastAsia="Calibri"/>
                <w:color w:val="000000"/>
              </w:rPr>
              <w:softHyphen/>
              <w:t>ции из слов, к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торые в со</w:t>
            </w:r>
            <w:r w:rsidRPr="00242DB6">
              <w:rPr>
                <w:rFonts w:eastAsia="Calibri"/>
                <w:color w:val="000000"/>
              </w:rPr>
              <w:softHyphen/>
              <w:t>ставе пре</w:t>
            </w:r>
            <w:r w:rsidRPr="00242DB6">
              <w:rPr>
                <w:rFonts w:eastAsia="Calibri"/>
                <w:color w:val="000000"/>
              </w:rPr>
              <w:t>д</w:t>
            </w:r>
            <w:r w:rsidRPr="00242DB6">
              <w:rPr>
                <w:rFonts w:eastAsia="Calibri"/>
                <w:color w:val="000000"/>
              </w:rPr>
              <w:t>ложения явля</w:t>
            </w:r>
            <w:r w:rsidRPr="00242DB6">
              <w:rPr>
                <w:rFonts w:eastAsia="Calibri"/>
                <w:color w:val="000000"/>
              </w:rPr>
              <w:softHyphen/>
              <w:t>ются членами предложе</w:t>
            </w:r>
            <w:r w:rsidRPr="00242DB6">
              <w:rPr>
                <w:rFonts w:eastAsia="Calibri"/>
                <w:color w:val="000000"/>
              </w:rPr>
              <w:softHyphen/>
              <w:t>ния. Расшире</w:t>
            </w:r>
            <w:r w:rsidRPr="00242DB6">
              <w:rPr>
                <w:rFonts w:eastAsia="Calibri"/>
                <w:color w:val="000000"/>
              </w:rPr>
              <w:softHyphen/>
              <w:t>ние пред</w:t>
            </w:r>
            <w:r w:rsidRPr="00242DB6">
              <w:rPr>
                <w:rFonts w:eastAsia="Calibri"/>
                <w:color w:val="000000"/>
              </w:rPr>
              <w:softHyphen/>
              <w:t>ставлений о средствах вы</w:t>
            </w:r>
            <w:r w:rsidRPr="00242DB6">
              <w:rPr>
                <w:rFonts w:eastAsia="Calibri"/>
                <w:color w:val="000000"/>
              </w:rPr>
              <w:softHyphen/>
              <w:t>раже</w:t>
            </w:r>
            <w:r w:rsidR="008C0F15" w:rsidRPr="00242DB6">
              <w:rPr>
                <w:rFonts w:eastAsia="Calibri"/>
                <w:color w:val="000000"/>
              </w:rPr>
              <w:t>ния главных членов пред</w:t>
            </w:r>
            <w:r w:rsidR="008C0F15" w:rsidRPr="00242DB6">
              <w:rPr>
                <w:rFonts w:eastAsia="Calibri"/>
                <w:color w:val="000000"/>
              </w:rPr>
              <w:softHyphen/>
              <w:t>ложения.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Знать признаки предложе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и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ста. Отличать текст от группы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ний. Опреде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сказуе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мое не только по внешним призн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кам, но и по смыслу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Сравнивать, анал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зи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и обобщать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чевой материал, 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лать выводы, и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поль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словари для уточнени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я зн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а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чения и правопис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а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ния слов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личных 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стоимений в роли подле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жащего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над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нием подлежащего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местоиме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Рассказывать о 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стоиме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нии, его роли в речи, лице мест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имений, смысловом значении, корректно упот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реблять личные место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имения в речи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Оценивать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собст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венную учебную деятельность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Сравнивать речевой материал, делать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воды, получать 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формацию из 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ных источников, 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Значение лица и числа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имений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Знакомство с понятием о личных местоимен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ях: роль, значение 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ца, числа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Объяснять, почему место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имения наз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ваются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ными, различать место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имения по лицам и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чис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лам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Классифицировать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чевой материал по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деленным призна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кам, 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Значение рода местоимений. Признаки </w:t>
            </w:r>
          </w:p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место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имений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над пр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яв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нием значения 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да в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местоим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ниях, над особенн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стями 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стоиме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ний 3 лица. Обобщение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знаков личных место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имений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мест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имения по родам, выделять части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 по заданным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знакам, подб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рать место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имения по смыслу текста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и клас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сифицировать речевой материал, синтезиро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на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нове ана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лиза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Сказуемое. Уп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требление форм глагола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 xml:space="preserve">Урок изучения и 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lastRenderedPageBreak/>
              <w:t>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Углубление представ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лений о частотном гла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гольном средстве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ражения ска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зуемого: выбор глагольных форм осуществляется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чей обозначить 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аль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ные, «побудител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ные», желаемые де</w:t>
            </w:r>
            <w:r w:rsidRPr="00242DB6">
              <w:rPr>
                <w:rFonts w:eastAsia="Calibri"/>
                <w:color w:val="000000"/>
                <w:lang w:eastAsia="en-US"/>
              </w:rPr>
              <w:t>й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ствия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субъ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екта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Знать отличител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ные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знаки и роль сказуе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мого, подб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рать более точное по смыслу сказуе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мое, разли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чать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по цели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вания, опред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лять слова-обращения, ввод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слова как части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жения, не вступающие в си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таксическую связь с другими членами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ния русского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Проводить наблюде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за речевым 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териа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лом, анализи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ровать, классифици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чевые еди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ницы, выде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щественные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знаки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55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глаголов в форме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шедшего,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стоящего и буд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щего времени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A6F44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Представление об из</w:t>
            </w:r>
            <w:r w:rsidRPr="00242DB6">
              <w:rPr>
                <w:rFonts w:eastAsia="Calibri"/>
                <w:color w:val="000000"/>
              </w:rPr>
              <w:softHyphen/>
              <w:t>мене</w:t>
            </w:r>
            <w:r w:rsidRPr="00242DB6">
              <w:rPr>
                <w:rFonts w:eastAsia="Calibri"/>
                <w:color w:val="000000"/>
              </w:rPr>
              <w:softHyphen/>
              <w:t>нии глаголов по временам. Знакомство с формами по</w:t>
            </w:r>
            <w:r w:rsidRPr="00242DB6">
              <w:rPr>
                <w:rFonts w:eastAsia="Calibri"/>
                <w:color w:val="000000"/>
              </w:rPr>
              <w:softHyphen/>
              <w:t>шедшего, настоящ</w:t>
            </w:r>
            <w:r w:rsidR="002A6F44">
              <w:rPr>
                <w:rFonts w:eastAsia="Calibri"/>
                <w:color w:val="000000"/>
              </w:rPr>
              <w:t>его, бу</w:t>
            </w:r>
            <w:r w:rsidR="002A6F44">
              <w:rPr>
                <w:rFonts w:eastAsia="Calibri"/>
                <w:color w:val="000000"/>
              </w:rPr>
              <w:softHyphen/>
              <w:t>дущего времени глагола.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смысл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вые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тенки глаг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лов в разных вр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менных формах, опре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делять время глаголов, корректно задавать 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просы к глаголам в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ложениях.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Получать информа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из текста, таб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лицы, анализиро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вать, делать выводы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Изменение глаг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лов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шедшего, 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на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стоящего и б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у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 xml:space="preserve">дущего времени. </w:t>
            </w:r>
            <w:r w:rsidRPr="00242DB6">
              <w:rPr>
                <w:rFonts w:eastAsia="Calibri"/>
                <w:color w:val="000000"/>
                <w:lang w:eastAsia="en-US"/>
              </w:rPr>
              <w:t>Формы числа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Внимание на зависи</w:t>
            </w:r>
            <w:r w:rsidRPr="00242DB6">
              <w:rPr>
                <w:rFonts w:eastAsia="Calibri"/>
                <w:color w:val="000000"/>
              </w:rPr>
              <w:softHyphen/>
              <w:t>мость выбора формы глаголов прошедшего времени от рода и чи</w:t>
            </w:r>
            <w:r w:rsidRPr="00242DB6">
              <w:rPr>
                <w:rFonts w:eastAsia="Calibri"/>
                <w:color w:val="000000"/>
              </w:rPr>
              <w:t>с</w:t>
            </w:r>
            <w:r w:rsidRPr="00242DB6">
              <w:rPr>
                <w:rFonts w:eastAsia="Calibri"/>
                <w:color w:val="000000"/>
              </w:rPr>
              <w:t>ла имени суще</w:t>
            </w:r>
            <w:r w:rsidRPr="00242DB6">
              <w:rPr>
                <w:rFonts w:eastAsia="Calibri"/>
                <w:color w:val="000000"/>
              </w:rPr>
              <w:softHyphen/>
              <w:t>стви</w:t>
            </w:r>
            <w:r w:rsidRPr="00242DB6">
              <w:rPr>
                <w:rFonts w:eastAsia="Calibri"/>
                <w:color w:val="000000"/>
              </w:rPr>
              <w:softHyphen/>
              <w:t>тельного, на измене</w:t>
            </w:r>
            <w:r w:rsidRPr="00242DB6">
              <w:rPr>
                <w:rFonts w:eastAsia="Calibri"/>
                <w:color w:val="000000"/>
              </w:rPr>
              <w:softHyphen/>
              <w:t xml:space="preserve">ние глаголов в прошедшем времени по числам и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ро</w:t>
            </w:r>
            <w:r w:rsidRPr="00242DB6">
              <w:rPr>
                <w:rFonts w:eastAsia="Calibri"/>
                <w:color w:val="000000"/>
              </w:rPr>
              <w:softHyphen/>
              <w:t>дам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Объяснять взаим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связь рода, лица, числа и вре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мени глаголов, изменять глаголы по врем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нам и числам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8C0F15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Получать информа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из таблицы, обобщать, делать в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t>ыводы, фор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softHyphen/>
              <w:t>мулиро</w:t>
            </w:r>
            <w:r w:rsidR="008C0F15" w:rsidRPr="00242DB6">
              <w:rPr>
                <w:rFonts w:eastAsia="Calibri"/>
                <w:color w:val="000000"/>
                <w:lang w:eastAsia="en-US"/>
              </w:rPr>
              <w:softHyphen/>
              <w:t>вать правило.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Формы рода гл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голов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шедшего вре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мени. Родо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вые окончания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глаголов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Знакомство с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мами: родовые окончания глаголов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прошедшего вре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мени, написание гласной пе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ред -</w:t>
            </w:r>
            <w:r w:rsidRPr="00242DB6">
              <w:rPr>
                <w:rFonts w:eastAsia="Calibri"/>
                <w:i/>
                <w:iCs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. Упражнения в выборе родовых окон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чаний при проведении разных 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дов письма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Корректно испол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зовать временные и родовые формы гл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голов в речи, объя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нять взаимосвязь формы глагола с сущест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вительным (местоиме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нием), списывать текст, и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пользуя нужную форму глагола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ния русского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Анализировать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лать выводы, осуще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ствлять синтез на основе ана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лиза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формации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58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Формы лица и числа глаго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 настоя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щего и б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ду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щего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времени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Внимание к зависимо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 выбора формы гла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голов от вида (</w:t>
            </w:r>
            <w:r w:rsidRPr="00242DB6">
              <w:rPr>
                <w:rFonts w:eastAsia="Calibri"/>
                <w:i/>
                <w:iCs/>
                <w:color w:val="000000"/>
                <w:lang w:eastAsia="en-US"/>
              </w:rPr>
              <w:t>что де</w:t>
            </w:r>
            <w:r w:rsidRPr="00242DB6">
              <w:rPr>
                <w:rFonts w:eastAsia="Calibri"/>
                <w:i/>
                <w:iCs/>
                <w:color w:val="000000"/>
                <w:lang w:eastAsia="en-US"/>
              </w:rPr>
              <w:softHyphen/>
              <w:t>лать? что сделать?</w:t>
            </w:r>
            <w:r w:rsidRPr="00242DB6">
              <w:rPr>
                <w:rFonts w:eastAsia="Calibri"/>
                <w:color w:val="000000"/>
                <w:lang w:eastAsia="en-US"/>
              </w:rPr>
              <w:t>). Представление о глаго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лах неопределенной формы, входящих в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 сказуемых (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буду читать, начал петь)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Иметь понятие о спряже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глаголов, уметь спря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гать гл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голы, отвечать на вопросы о свойствах гла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гола и сказуем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го, опреде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фо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му гла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гола в пре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ложении,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ставлять словосочетания и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 гл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лами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Получать информа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из таблицы, с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тизировать 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ганизовывать пр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дук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тивную работу в паре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8C0F15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59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Формы лица и числа глаго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 настоя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щего и б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ду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щего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времени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повторения и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по табл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це над изменением гл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 по числам и 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цам, над сложной и простой формой глаг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лов буду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щего вре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Находить ошибки в упот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реблении форм глаголов в речи, и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пользовать графи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ческие обозначения для демонстрации взаимо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связи частей речи в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ложении, расска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зывать об особенностях форм глаго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 будущего времени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и кор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ректировать 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чевой материал, сравни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и пров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дить аналогии, оп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раться на таблицу при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шении речевых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дач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временных глаг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лов в роли сказуе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lastRenderedPageBreak/>
              <w:t>Урок повторен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lastRenderedPageBreak/>
              <w:t>ия и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Обобщение сведений об использовании в 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ли ска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зуемых вре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менных форм глаголов. Упражнение в анализе и составлении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ний с опорой на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бор главных членов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Корректно испол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зовать в речи формы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глаголов, из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менять форму глаголов в зависимости от 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чевой цели, опред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лять форму глагола, характеризовать глагол по сущ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ственным признакам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lastRenderedPageBreak/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EF11F9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Анализировать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ос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ще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лять синтез на ос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нове анализа.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61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Взаимосвязь по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лежащего и ск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="002A6F44">
              <w:rPr>
                <w:rFonts w:eastAsia="Calibri"/>
                <w:color w:val="000000"/>
                <w:lang w:eastAsia="en-US"/>
              </w:rPr>
              <w:t xml:space="preserve">зуемого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Обобщение сведений о главных членах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морфолог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ских средствах их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ражения и взаим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связи (согласовании в формах числа, рода, лица).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блюдение над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жениями, в 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торых ска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зуемые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ражены име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нами 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ществитель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и прилагатель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ными. Упраж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нение в выдел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нии глав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членов в предложе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ниях, в сам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стоятельном 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строении предложений с опорными словами и без них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Характеризовать главные члены предложения, опре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делять главные чл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ны в предложении, корректно задавать 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просы к частям речи, иметь перви</w:t>
            </w:r>
            <w:r w:rsidRPr="00242DB6">
              <w:rPr>
                <w:rFonts w:eastAsia="Calibri"/>
                <w:color w:val="000000"/>
                <w:lang w:eastAsia="en-US"/>
              </w:rPr>
              <w:t>ч</w:t>
            </w:r>
            <w:r w:rsidRPr="00242DB6">
              <w:rPr>
                <w:rFonts w:eastAsia="Calibri"/>
                <w:color w:val="000000"/>
                <w:lang w:eastAsia="en-US"/>
              </w:rPr>
              <w:t>ное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ставление об однород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чл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нах предложения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Обобщать сведения о речевом мате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риале, осуществлять наблю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дения и 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лать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воды, полу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чать 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формацию из текста, таблицы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62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Главная (ос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новная) мысль текста (обоб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щение)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lastRenderedPageBreak/>
              <w:t>Упражнение в опреде</w:t>
            </w:r>
            <w:r w:rsidRPr="00242DB6">
              <w:rPr>
                <w:rFonts w:eastAsia="Calibri"/>
                <w:color w:val="000000"/>
              </w:rPr>
              <w:softHyphen/>
              <w:t>лении типа текста, его темы и ос</w:t>
            </w:r>
            <w:r w:rsidRPr="00242DB6">
              <w:rPr>
                <w:rFonts w:eastAsia="Calibri"/>
                <w:color w:val="000000"/>
              </w:rPr>
              <w:softHyphen/>
              <w:t>новной мы</w:t>
            </w:r>
            <w:r w:rsidRPr="00242DB6">
              <w:rPr>
                <w:rFonts w:eastAsia="Calibri"/>
                <w:color w:val="000000"/>
              </w:rPr>
              <w:t>с</w:t>
            </w:r>
            <w:r w:rsidRPr="00242DB6">
              <w:rPr>
                <w:rFonts w:eastAsia="Calibri"/>
                <w:color w:val="000000"/>
              </w:rPr>
              <w:t>ли (на основе текста-опи</w:t>
            </w:r>
            <w:r w:rsidRPr="00242DB6">
              <w:rPr>
                <w:rFonts w:eastAsia="Calibri"/>
                <w:color w:val="000000"/>
              </w:rPr>
              <w:softHyphen/>
              <w:t>сания).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Обучение устному из</w:t>
            </w:r>
            <w:r w:rsidRPr="00242DB6">
              <w:rPr>
                <w:rFonts w:eastAsia="Calibri"/>
                <w:color w:val="000000"/>
              </w:rPr>
              <w:softHyphen/>
            </w:r>
            <w:r w:rsidRPr="00242DB6">
              <w:rPr>
                <w:rFonts w:eastAsia="Calibri"/>
                <w:color w:val="000000"/>
              </w:rPr>
              <w:lastRenderedPageBreak/>
              <w:t>ложе</w:t>
            </w:r>
            <w:r w:rsidRPr="00242DB6">
              <w:rPr>
                <w:rFonts w:eastAsia="Calibri"/>
                <w:color w:val="000000"/>
              </w:rPr>
              <w:softHyphen/>
              <w:t>нию содержания текста-описания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Применять пол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ченные знания в с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мостоятель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боте, объяснять 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довательность своих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ствий,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опреде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тип, т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му и основную мысль текста, ра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сказы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о сре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ствах выраже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новной мысли, 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пользо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приемы для запоми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нания и письмен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ного пере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сказа текста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Систематизировать сведения о языке, ана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лизировать и класси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фицировать языковой материал, осуществ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само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стоятельную работу по инструкции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63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 xml:space="preserve">Проверочная работа </w:t>
            </w:r>
          </w:p>
          <w:p w:rsidR="00903671" w:rsidRPr="002A6F44" w:rsidRDefault="00903671" w:rsidP="00903671">
            <w:pPr>
              <w:rPr>
                <w:rFonts w:eastAsia="Calibri"/>
                <w:b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(диктант)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контроля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Демонстрация уровня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обретенных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графиче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ских и пункт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ционных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выков и умений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правила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ритмы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ствий в самостоятельной работе, осущест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моконтроль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4A0DAF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Использовать из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чен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правила, способы действий при выполне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учебных заданий, самостоятельно пла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нировать действия, не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обходимые для ре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  <w:t>шения задачи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64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 и кор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рекция ошибок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анализа и коррек</w:t>
            </w:r>
            <w:r w:rsidR="002A6F44">
              <w:rPr>
                <w:rFonts w:eastAsia="Calibri"/>
                <w:i/>
                <w:noProof/>
                <w:color w:val="000000"/>
                <w:lang w:eastAsia="en-US"/>
              </w:rPr>
              <w:t>-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ции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Индивидуальная раб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та с выявленными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блемами, закрепление навыков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писи слов с орфограммами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свои ошибки, коррект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ровать знания и вн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сить измене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осуществлять ко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рек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ошибок по ал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горитму, выпо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нять зада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по ан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логии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Ориентация на 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причин личной ус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пешно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сти/ неуспешности</w:t>
            </w:r>
            <w:r w:rsidR="002A6F44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в освоении мате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Адекватно воспр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мать аргумент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ную критику ошибок и учитывать ее в 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боте над ошибками, плани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собст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венную коррекцион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ную дея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тельность и де</w:t>
            </w:r>
            <w:r w:rsidRPr="00242DB6">
              <w:rPr>
                <w:rFonts w:eastAsia="Calibri"/>
                <w:color w:val="000000"/>
                <w:lang w:eastAsia="en-US"/>
              </w:rPr>
              <w:t>й</w:t>
            </w:r>
            <w:r w:rsidRPr="00242DB6">
              <w:rPr>
                <w:rFonts w:eastAsia="Calibri"/>
                <w:color w:val="000000"/>
                <w:lang w:eastAsia="en-US"/>
              </w:rPr>
              <w:t>ствия, необходи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мые для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орф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графиче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ской задачи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65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Структурные части средств языка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 xml:space="preserve">Общее представление о структурных средствах языка, с </w:t>
            </w:r>
            <w:r w:rsidRPr="00242DB6">
              <w:rPr>
                <w:rFonts w:eastAsia="Calibri"/>
                <w:noProof/>
                <w:color w:val="000000"/>
                <w:lang w:eastAsia="en-US"/>
              </w:rPr>
              <w:lastRenderedPageBreak/>
              <w:t>помощью которых можно конкретизировать значение, распространять мысль. Отбор лексики для выражения отношения к предмету речи, редактирование, устранение речевых недочетов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Различать структу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ные единицы слова, словосо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четания,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предложения, текста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lastRenderedPageBreak/>
              <w:t>Осознавать ру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ский язык как я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ление куль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 xml:space="preserve">туры 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lastRenderedPageBreak/>
              <w:t>русского народа, связь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вития языка с раз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витием культуры и общ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Анализировать и структурировать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би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рать материал в соот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ветствии с це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лью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чевой дея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тельности, осущест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влять поиск инфо</w:t>
            </w:r>
            <w:r w:rsidR="00242DB6">
              <w:rPr>
                <w:rFonts w:eastAsia="Calibri"/>
                <w:color w:val="000000"/>
                <w:lang w:eastAsia="en-US"/>
              </w:rPr>
              <w:t>р</w:t>
            </w:r>
            <w:r w:rsidR="00242DB6">
              <w:rPr>
                <w:rFonts w:eastAsia="Calibri"/>
                <w:color w:val="000000"/>
                <w:lang w:eastAsia="en-US"/>
              </w:rPr>
              <w:softHyphen/>
              <w:t>мации в различ</w:t>
            </w:r>
            <w:r w:rsidR="00242DB6">
              <w:rPr>
                <w:rFonts w:eastAsia="Calibri"/>
                <w:color w:val="000000"/>
                <w:lang w:eastAsia="en-US"/>
              </w:rPr>
              <w:softHyphen/>
              <w:t xml:space="preserve">ных источниках. 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66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Роль приста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вок и суффик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сов в 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вах. Редактирова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высказы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Представление о функ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ции приставок и суф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фиксов – внесение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тенков значе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ний, кон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кретизация значе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корня. Редактирование текста (</w:t>
            </w:r>
            <w:r w:rsidRPr="00242DB6">
              <w:rPr>
                <w:rFonts w:eastAsia="Calibri"/>
                <w:noProof/>
                <w:color w:val="000000"/>
                <w:lang w:eastAsia="en-US"/>
              </w:rPr>
              <w:t>«Конец зимы»)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форму слова и однокоре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слова, объ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яснять оттенки смысло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вых знач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ний, связанные с суффиксами и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ками, правильно употреб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в речи формы слов во мн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жеств</w:t>
            </w:r>
            <w:r w:rsidR="00242DB6">
              <w:rPr>
                <w:rFonts w:eastAsia="Calibri"/>
                <w:color w:val="000000"/>
                <w:lang w:eastAsia="en-US"/>
              </w:rPr>
              <w:t xml:space="preserve">енном числе, </w:t>
            </w:r>
            <w:r w:rsidRPr="00242DB6">
              <w:rPr>
                <w:rFonts w:eastAsia="Calibri"/>
                <w:color w:val="000000"/>
                <w:lang w:eastAsia="en-US"/>
              </w:rPr>
              <w:t>выде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суффиксы и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ставки в 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вах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Осуществлять поиск и отбор информ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ции, ориентироват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ся в схеме, таблице,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блюдать правила ком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муникации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67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Правописание приставок и предлогов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Распознавание приста</w:t>
            </w:r>
            <w:r w:rsidRPr="00242DB6">
              <w:rPr>
                <w:rFonts w:eastAsia="Calibri"/>
                <w:color w:val="000000"/>
              </w:rPr>
              <w:softHyphen/>
              <w:t>вок и предлогов по внешней форме, по их функции (роли), по на</w:t>
            </w:r>
            <w:r w:rsidRPr="00242DB6">
              <w:rPr>
                <w:rFonts w:eastAsia="Calibri"/>
                <w:color w:val="000000"/>
              </w:rPr>
              <w:softHyphen/>
              <w:t>писанию со словами (орфограммы), разли</w:t>
            </w:r>
            <w:r w:rsidRPr="00242DB6">
              <w:rPr>
                <w:rFonts w:eastAsia="Calibri"/>
                <w:color w:val="000000"/>
              </w:rPr>
              <w:softHyphen/>
              <w:t>чение приставки от на</w:t>
            </w:r>
            <w:r w:rsidRPr="00242DB6">
              <w:rPr>
                <w:rFonts w:eastAsia="Calibri"/>
                <w:color w:val="000000"/>
              </w:rPr>
              <w:softHyphen/>
              <w:t>чальной части корня (</w:t>
            </w:r>
            <w:r w:rsidRPr="00242DB6">
              <w:rPr>
                <w:rFonts w:eastAsia="Calibri"/>
                <w:i/>
                <w:color w:val="000000"/>
              </w:rPr>
              <w:t>на</w:t>
            </w:r>
            <w:r w:rsidRPr="00242DB6">
              <w:rPr>
                <w:rFonts w:eastAsia="Calibri"/>
                <w:i/>
                <w:color w:val="000000"/>
              </w:rPr>
              <w:softHyphen/>
              <w:t xml:space="preserve">доить, надломить, </w:t>
            </w:r>
            <w:r w:rsidRPr="00242DB6">
              <w:rPr>
                <w:rFonts w:eastAsia="Calibri"/>
                <w:i/>
                <w:color w:val="000000"/>
              </w:rPr>
              <w:lastRenderedPageBreak/>
              <w:t>на</w:t>
            </w:r>
            <w:r w:rsidRPr="00242DB6">
              <w:rPr>
                <w:rFonts w:eastAsia="Calibri"/>
                <w:i/>
                <w:color w:val="000000"/>
              </w:rPr>
              <w:softHyphen/>
              <w:t>деть).</w:t>
            </w:r>
            <w:r w:rsidRPr="00242DB6">
              <w:rPr>
                <w:rFonts w:eastAsia="Calibri"/>
                <w:color w:val="000000"/>
              </w:rPr>
              <w:t xml:space="preserve"> Выводы о способах определения приставки, предлога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Давать определение суф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фиксу и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ставке, узна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приставки вне слова, знать правила уп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требле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прист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вок с частями речи, отличать приставки и предлоги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Анализировать и клас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сифицировать речевой материал, делать вы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вод по ре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зультатам анализа, делать выбор и объ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яснять его, выяв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лять причинно-следст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вен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 xml:space="preserve">ные связи, строить 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lastRenderedPageBreak/>
              <w:t>логическое высказы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ние, осуществлять де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ловое сотрудниче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ство с соблюдением правил коммуника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ции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68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Приставки.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Их значение, пр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вописание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Упражнение в прим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способа выявл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ставок,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гов. Наблю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дение за о</w:t>
            </w:r>
            <w:r w:rsidRPr="00242DB6">
              <w:rPr>
                <w:rFonts w:eastAsia="Calibri"/>
                <w:color w:val="000000"/>
                <w:lang w:eastAsia="en-US"/>
              </w:rPr>
              <w:t>т</w:t>
            </w:r>
            <w:r w:rsidRPr="00242DB6">
              <w:rPr>
                <w:rFonts w:eastAsia="Calibri"/>
                <w:color w:val="000000"/>
                <w:lang w:eastAsia="en-US"/>
              </w:rPr>
              <w:t>тен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ками значе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вн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мыми в слово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Делать выводы об оттен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ках смысла глагола, свя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занных с приставками, по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бирать синонимы к гла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голам, применять алго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ритм выделения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ставки в слове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выде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существенную информацию, дейст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по алгоритму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69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Правописание гласных в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приставках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Знакомство с новой ор</w:t>
            </w:r>
            <w:r w:rsidRPr="00242DB6">
              <w:rPr>
                <w:rFonts w:eastAsia="Calibri"/>
                <w:color w:val="000000"/>
              </w:rPr>
              <w:softHyphen/>
              <w:t>фо</w:t>
            </w:r>
            <w:r w:rsidRPr="00242DB6">
              <w:rPr>
                <w:rFonts w:eastAsia="Calibri"/>
                <w:color w:val="000000"/>
              </w:rPr>
              <w:softHyphen/>
              <w:t>граммой — прав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пи</w:t>
            </w:r>
            <w:r w:rsidRPr="00242DB6">
              <w:rPr>
                <w:rFonts w:eastAsia="Calibri"/>
                <w:color w:val="000000"/>
              </w:rPr>
              <w:softHyphen/>
              <w:t>санием гласных в при</w:t>
            </w:r>
            <w:r w:rsidRPr="00242DB6">
              <w:rPr>
                <w:rFonts w:eastAsia="Calibri"/>
                <w:color w:val="000000"/>
              </w:rPr>
              <w:softHyphen/>
              <w:t>ставках, с прием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ми за</w:t>
            </w:r>
            <w:r w:rsidRPr="00242DB6">
              <w:rPr>
                <w:rFonts w:eastAsia="Calibri"/>
                <w:color w:val="000000"/>
              </w:rPr>
              <w:softHyphen/>
              <w:t>поминания или подбора слов с такой же при</w:t>
            </w:r>
            <w:r w:rsidRPr="00242DB6">
              <w:rPr>
                <w:rFonts w:eastAsia="Calibri"/>
                <w:color w:val="000000"/>
              </w:rPr>
              <w:softHyphen/>
              <w:t>ставкой, в кот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рой глас</w:t>
            </w:r>
            <w:r w:rsidRPr="00242DB6">
              <w:rPr>
                <w:rFonts w:eastAsia="Calibri"/>
                <w:color w:val="000000"/>
              </w:rPr>
              <w:softHyphen/>
              <w:t>ный под уд</w:t>
            </w:r>
            <w:r w:rsidRPr="00242DB6">
              <w:rPr>
                <w:rFonts w:eastAsia="Calibri"/>
                <w:color w:val="000000"/>
              </w:rPr>
              <w:t>а</w:t>
            </w:r>
            <w:r w:rsidRPr="00242DB6">
              <w:rPr>
                <w:rFonts w:eastAsia="Calibri"/>
                <w:color w:val="000000"/>
              </w:rPr>
              <w:t>рением (</w:t>
            </w:r>
            <w:r w:rsidRPr="00242DB6">
              <w:rPr>
                <w:rFonts w:eastAsia="Calibri"/>
                <w:i/>
                <w:color w:val="000000"/>
              </w:rPr>
              <w:t>из</w:t>
            </w:r>
            <w:r w:rsidRPr="00242DB6">
              <w:rPr>
                <w:rFonts w:eastAsia="Calibri"/>
                <w:i/>
                <w:color w:val="000000"/>
              </w:rPr>
              <w:softHyphen/>
              <w:t>го</w:t>
            </w:r>
            <w:r w:rsidRPr="00242DB6">
              <w:rPr>
                <w:rFonts w:eastAsia="Calibri"/>
                <w:i/>
                <w:color w:val="000000"/>
              </w:rPr>
              <w:softHyphen/>
              <w:t>товить — изморозь, за</w:t>
            </w:r>
            <w:r w:rsidRPr="00242DB6">
              <w:rPr>
                <w:rFonts w:eastAsia="Calibri"/>
                <w:i/>
                <w:color w:val="000000"/>
              </w:rPr>
              <w:softHyphen/>
              <w:t>морозить — замо</w:t>
            </w:r>
            <w:r w:rsidRPr="00242DB6">
              <w:rPr>
                <w:rFonts w:eastAsia="Calibri"/>
                <w:i/>
                <w:color w:val="000000"/>
              </w:rPr>
              <w:softHyphen/>
              <w:t>розки)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алгоритм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верки безуда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ной гласной в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ставке (неизменяе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мое написание или сло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вом с такой же пристав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кой с уда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ной гласной), обр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зо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вывать глаголы с пристав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ками от о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ного кор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ня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Быть вниматель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 к звуковому и слоговому строю русского языка, проявлять интерес к словотворчеству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суж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дать и делать выводы, действовать по алго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ритму,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менять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выки дело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вого сотруд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ничества и коммуника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Правописание согласных в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ставках.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ритм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верки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комплексного применения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  <w:spacing w:val="-8"/>
              </w:rPr>
              <w:t>Знакомство с орфо</w:t>
            </w:r>
            <w:r w:rsidRPr="00242DB6">
              <w:rPr>
                <w:rFonts w:eastAsia="Calibri"/>
                <w:color w:val="000000"/>
                <w:spacing w:val="-8"/>
              </w:rPr>
              <w:softHyphen/>
              <w:t>грам</w:t>
            </w:r>
            <w:r w:rsidRPr="00242DB6">
              <w:rPr>
                <w:rFonts w:eastAsia="Calibri"/>
                <w:color w:val="000000"/>
                <w:spacing w:val="-8"/>
              </w:rPr>
              <w:softHyphen/>
              <w:t>мой -</w:t>
            </w:r>
            <w:r w:rsidRPr="00242DB6">
              <w:rPr>
                <w:rFonts w:eastAsia="Calibri"/>
                <w:color w:val="000000"/>
              </w:rPr>
              <w:t xml:space="preserve"> одинако</w:t>
            </w:r>
            <w:r w:rsidRPr="00242DB6">
              <w:rPr>
                <w:rFonts w:eastAsia="Calibri"/>
                <w:color w:val="000000"/>
              </w:rPr>
              <w:softHyphen/>
              <w:t>вость напи</w:t>
            </w:r>
            <w:r w:rsidRPr="00242DB6">
              <w:rPr>
                <w:rFonts w:eastAsia="Calibri"/>
                <w:color w:val="000000"/>
              </w:rPr>
              <w:softHyphen/>
              <w:t>сания со</w:t>
            </w:r>
            <w:r w:rsidRPr="00242DB6">
              <w:rPr>
                <w:rFonts w:eastAsia="Calibri"/>
                <w:color w:val="000000"/>
              </w:rPr>
              <w:softHyphen/>
              <w:t>гласных в пристав</w:t>
            </w:r>
            <w:r w:rsidRPr="00242DB6">
              <w:rPr>
                <w:rFonts w:eastAsia="Calibri"/>
                <w:color w:val="000000"/>
              </w:rPr>
              <w:softHyphen/>
              <w:t xml:space="preserve">ках, кроме приставок на </w:t>
            </w:r>
            <w:r w:rsidRPr="00242DB6">
              <w:rPr>
                <w:rFonts w:eastAsia="Calibri"/>
                <w:b/>
                <w:i/>
                <w:iCs/>
                <w:color w:val="000000"/>
              </w:rPr>
              <w:t>з/с</w:t>
            </w:r>
            <w:r w:rsidRPr="00242DB6">
              <w:rPr>
                <w:rFonts w:eastAsia="Calibri"/>
                <w:color w:val="000000"/>
              </w:rPr>
              <w:t>, с приемами запомина</w:t>
            </w:r>
            <w:r w:rsidRPr="00242DB6">
              <w:rPr>
                <w:rFonts w:eastAsia="Calibri"/>
                <w:color w:val="000000"/>
              </w:rPr>
              <w:softHyphen/>
              <w:t>ниям или проверки (подбор при</w:t>
            </w:r>
            <w:r w:rsidRPr="00242DB6">
              <w:rPr>
                <w:rFonts w:eastAsia="Calibri"/>
                <w:color w:val="000000"/>
              </w:rPr>
              <w:softHyphen/>
              <w:t xml:space="preserve">ставок с полногласием типа </w:t>
            </w:r>
            <w:r w:rsidRPr="00242DB6">
              <w:rPr>
                <w:rFonts w:eastAsia="Calibri"/>
                <w:b/>
                <w:i/>
                <w:color w:val="000000"/>
              </w:rPr>
              <w:lastRenderedPageBreak/>
              <w:t>под-подо, от-ото</w:t>
            </w:r>
            <w:r w:rsidRPr="00242DB6">
              <w:rPr>
                <w:rFonts w:eastAsia="Calibri"/>
                <w:i/>
                <w:color w:val="000000"/>
              </w:rPr>
              <w:t>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Иметь представл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 о правописании согласных в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ставках как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грамме, объяснять проис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х</w:t>
            </w:r>
            <w:r w:rsidR="00242DB6">
              <w:rPr>
                <w:rFonts w:eastAsia="Calibri"/>
                <w:color w:val="000000"/>
                <w:lang w:eastAsia="en-US"/>
              </w:rPr>
              <w:t>ождение полнозвучных пр</w:t>
            </w:r>
            <w:r w:rsidR="00242DB6">
              <w:rPr>
                <w:rFonts w:eastAsia="Calibri"/>
                <w:color w:val="000000"/>
                <w:lang w:eastAsia="en-US"/>
              </w:rPr>
              <w:t>и</w:t>
            </w:r>
            <w:r w:rsidR="00242DB6">
              <w:rPr>
                <w:rFonts w:eastAsia="Calibri"/>
                <w:color w:val="000000"/>
                <w:lang w:eastAsia="en-US"/>
              </w:rPr>
              <w:t xml:space="preserve">ставок, </w:t>
            </w:r>
            <w:r w:rsidRPr="00242DB6">
              <w:rPr>
                <w:rFonts w:eastAsia="Calibri"/>
                <w:color w:val="000000"/>
                <w:lang w:eastAsia="en-US"/>
              </w:rPr>
              <w:t>применять 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стандартные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емы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верки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гла</w:t>
            </w:r>
            <w:r w:rsidR="00242DB6">
              <w:rPr>
                <w:rFonts w:eastAsia="Calibri"/>
                <w:color w:val="000000"/>
                <w:lang w:eastAsia="en-US"/>
              </w:rPr>
              <w:t>сных в при</w:t>
            </w:r>
            <w:r w:rsidR="00242DB6">
              <w:rPr>
                <w:rFonts w:eastAsia="Calibri"/>
                <w:color w:val="000000"/>
                <w:lang w:eastAsia="en-US"/>
              </w:rPr>
              <w:softHyphen/>
              <w:t>ставках,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 различая схожие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ставки и пред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логи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Быть вниматель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 к звуковому и слоговому строю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Получать информа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из текста, до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полнять текст сво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ми выво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дами, де</w:t>
            </w:r>
            <w:r w:rsidRPr="00242DB6">
              <w:rPr>
                <w:rFonts w:eastAsia="Calibri"/>
                <w:color w:val="000000"/>
                <w:lang w:eastAsia="en-US"/>
              </w:rPr>
              <w:t>й</w:t>
            </w:r>
            <w:r w:rsidRPr="00242DB6">
              <w:rPr>
                <w:rFonts w:eastAsia="Calibri"/>
                <w:color w:val="000000"/>
                <w:lang w:eastAsia="en-US"/>
              </w:rPr>
              <w:t>ство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по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ритму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71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Правописание согласных в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ставках. Приста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ки в наречиях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над 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пользо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ванием приста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вок в наре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чиях. Упражнение в образо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вании слов с помощью приставок, в выборе нужной по значе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нию приставки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Образовывать слова с приставками и правильно их зап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сывать, объяснять правописание НЕ с глаго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лами, соста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текст с посл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ви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цами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Осознавать ру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ский язык как я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ление куль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туры русского народа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Синтезировать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полу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чать информацию из текста, составлять 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гическое высказы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72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Разделитель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ный твердый знак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Знакомство с новой ор</w:t>
            </w:r>
            <w:r w:rsidRPr="00242DB6">
              <w:rPr>
                <w:rFonts w:eastAsia="Calibri"/>
                <w:color w:val="000000"/>
              </w:rPr>
              <w:softHyphen/>
              <w:t>фо</w:t>
            </w:r>
            <w:r w:rsidRPr="00242DB6">
              <w:rPr>
                <w:rFonts w:eastAsia="Calibri"/>
                <w:color w:val="000000"/>
              </w:rPr>
              <w:softHyphen/>
              <w:t>граммой, ее усло</w:t>
            </w:r>
            <w:r w:rsidRPr="00242DB6">
              <w:rPr>
                <w:rFonts w:eastAsia="Calibri"/>
                <w:color w:val="000000"/>
              </w:rPr>
              <w:softHyphen/>
              <w:t>виями. Упражнение в использова</w:t>
            </w:r>
            <w:r w:rsidRPr="00242DB6">
              <w:rPr>
                <w:rFonts w:eastAsia="Calibri"/>
                <w:color w:val="000000"/>
              </w:rPr>
              <w:softHyphen/>
              <w:t>нии вновь изученной орфо</w:t>
            </w:r>
            <w:r w:rsidRPr="00242DB6">
              <w:rPr>
                <w:rFonts w:eastAsia="Calibri"/>
                <w:color w:val="000000"/>
              </w:rPr>
              <w:softHyphen/>
              <w:t>граммы при письме под дик</w:t>
            </w:r>
            <w:r w:rsidRPr="00242DB6">
              <w:rPr>
                <w:rFonts w:eastAsia="Calibri"/>
                <w:color w:val="000000"/>
              </w:rPr>
              <w:softHyphen/>
              <w:t>товку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Различать раздел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твердый и мягкий знаки, ра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сказывать об ист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рии твердого знака в языке, объяснять условия правопис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ния твердого разд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лительного з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нака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Осознавать ру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ский язык как я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ление куль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туры рус</w:t>
            </w:r>
            <w:r w:rsidR="004A0DAF" w:rsidRPr="00242DB6">
              <w:rPr>
                <w:rFonts w:eastAsia="Calibri"/>
                <w:iCs/>
                <w:color w:val="000000"/>
                <w:lang w:eastAsia="en-US"/>
              </w:rPr>
              <w:t>ского народа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Наблюдать, анализи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и сравнивать речевой материал, 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лать вывод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73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разделитель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твердого и мягк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го 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A6F44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t>мат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t>за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A6F44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Сравнение условий прояв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ления орфограмм и пра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вильный выбор раздели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тельного знака. Решение орфографиче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ских задач в приста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ках при записи под дик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тов</w:t>
            </w:r>
            <w:r w:rsidR="002A6F44">
              <w:rPr>
                <w:rFonts w:eastAsia="Calibri"/>
                <w:color w:val="000000"/>
                <w:lang w:eastAsia="en-US"/>
              </w:rPr>
              <w:t>ку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Отличать раздел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знаки по существен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знакам, характе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ризо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роль приставок в сло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вах, узнавать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граммы в 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вах, выби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рать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 действий в 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висимости от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граммы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Быть вниматель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 к звуковому и слоговому строю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2A6F44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Выбирать орфогра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ческое действие в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висимости от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чевой задачи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 xml:space="preserve">, </w:t>
            </w:r>
            <w:r w:rsidRPr="00242DB6">
              <w:rPr>
                <w:rFonts w:eastAsia="Calibri"/>
                <w:color w:val="000000"/>
                <w:lang w:eastAsia="en-US"/>
              </w:rPr>
              <w:t>пл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решение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графической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дачи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74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 xml:space="preserve">Употребление и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правописа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слов с приставк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ми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2A6F44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lastRenderedPageBreak/>
              <w:t xml:space="preserve">Урок </w:t>
            </w:r>
            <w:r>
              <w:rPr>
                <w:rFonts w:eastAsia="Calibri"/>
                <w:i/>
                <w:color w:val="000000"/>
                <w:lang w:eastAsia="en-US"/>
              </w:rPr>
              <w:lastRenderedPageBreak/>
              <w:t>обобще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t>мат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t>за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="00903671"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4A0DAF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Обобщение типов 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грамм в приставках. Диф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ференциация спо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собов проверки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грамм в словах при письме по па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мяти, письме под диктовку, уместное использова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слов с приставк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ми</w:t>
            </w:r>
            <w:r w:rsidRPr="00242DB6">
              <w:rPr>
                <w:rFonts w:eastAsia="Calibri"/>
                <w:color w:val="000000"/>
                <w:lang w:eastAsia="en-US"/>
              </w:rPr>
              <w:t>. Упражне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в применении изу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ченных 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фограмм при разных видах письма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ные пра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ритмы дейст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вий при решении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графических задач, писать под диктовку текст с изу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ченными орфограм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мами с предварительной подго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товкой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Оценивать слож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ность предлагае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 задания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Планировать реше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ние орфографиче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ских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дач, осущест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влять 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моконтроль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75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слов с умень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шительно-лас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кательными су</w:t>
            </w:r>
            <w:r w:rsidRPr="00242DB6">
              <w:rPr>
                <w:rFonts w:eastAsia="Calibri"/>
                <w:color w:val="000000"/>
                <w:lang w:eastAsia="en-US"/>
              </w:rPr>
              <w:t>ф</w:t>
            </w:r>
            <w:r w:rsidRPr="00242DB6">
              <w:rPr>
                <w:rFonts w:eastAsia="Calibri"/>
                <w:color w:val="000000"/>
                <w:lang w:eastAsia="en-US"/>
              </w:rPr>
              <w:t>фиксами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A6F44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Наблюдение над значе</w:t>
            </w:r>
            <w:r w:rsidRPr="00242DB6">
              <w:rPr>
                <w:rFonts w:eastAsia="Calibri"/>
                <w:color w:val="000000"/>
              </w:rPr>
              <w:softHyphen/>
              <w:t>ниями, которые вносят в слова уменьшител</w:t>
            </w:r>
            <w:r w:rsidRPr="00242DB6">
              <w:rPr>
                <w:rFonts w:eastAsia="Calibri"/>
                <w:color w:val="000000"/>
              </w:rPr>
              <w:t>ь</w:t>
            </w:r>
            <w:r w:rsidRPr="00242DB6">
              <w:rPr>
                <w:rFonts w:eastAsia="Calibri"/>
                <w:color w:val="000000"/>
              </w:rPr>
              <w:t>но-лас</w:t>
            </w:r>
            <w:r w:rsidRPr="00242DB6">
              <w:rPr>
                <w:rFonts w:eastAsia="Calibri"/>
                <w:color w:val="000000"/>
              </w:rPr>
              <w:softHyphen/>
              <w:t>кательные суф</w:t>
            </w:r>
            <w:r w:rsidRPr="00242DB6">
              <w:rPr>
                <w:rFonts w:eastAsia="Calibri"/>
                <w:color w:val="000000"/>
              </w:rPr>
              <w:softHyphen/>
              <w:t xml:space="preserve">фиксы </w:t>
            </w:r>
            <w:r w:rsidRPr="00242DB6">
              <w:rPr>
                <w:rFonts w:eastAsia="Calibri"/>
                <w:color w:val="000000"/>
              </w:rPr>
              <w:br/>
              <w:t>(-</w:t>
            </w:r>
            <w:r w:rsidRPr="00242DB6">
              <w:rPr>
                <w:rFonts w:eastAsia="Calibri"/>
                <w:i/>
                <w:iCs/>
                <w:color w:val="000000"/>
              </w:rPr>
              <w:t>очк</w:t>
            </w:r>
            <w:r w:rsidRPr="00242DB6">
              <w:rPr>
                <w:rFonts w:eastAsia="Calibri"/>
                <w:color w:val="000000"/>
              </w:rPr>
              <w:t>-, -</w:t>
            </w:r>
            <w:r w:rsidRPr="00242DB6">
              <w:rPr>
                <w:rFonts w:eastAsia="Calibri"/>
                <w:i/>
                <w:iCs/>
                <w:color w:val="000000"/>
              </w:rPr>
              <w:t>оньк</w:t>
            </w:r>
            <w:r w:rsidRPr="00242DB6">
              <w:rPr>
                <w:rFonts w:eastAsia="Calibri"/>
                <w:color w:val="000000"/>
              </w:rPr>
              <w:t>-, -</w:t>
            </w:r>
            <w:r w:rsidRPr="00242DB6">
              <w:rPr>
                <w:rFonts w:eastAsia="Calibri"/>
                <w:i/>
                <w:iCs/>
                <w:color w:val="000000"/>
              </w:rPr>
              <w:t>еньк</w:t>
            </w:r>
            <w:r w:rsidRPr="00242DB6">
              <w:rPr>
                <w:rFonts w:eastAsia="Calibri"/>
                <w:color w:val="000000"/>
              </w:rPr>
              <w:t>- в существи</w:t>
            </w:r>
            <w:r w:rsidRPr="00242DB6">
              <w:rPr>
                <w:rFonts w:eastAsia="Calibri"/>
                <w:color w:val="000000"/>
              </w:rPr>
              <w:softHyphen/>
              <w:t>тель</w:t>
            </w:r>
            <w:r w:rsidRPr="00242DB6">
              <w:rPr>
                <w:rFonts w:eastAsia="Calibri"/>
                <w:color w:val="000000"/>
              </w:rPr>
              <w:softHyphen/>
              <w:t>ных и прилагатель</w:t>
            </w:r>
            <w:r w:rsidRPr="00242DB6">
              <w:rPr>
                <w:rFonts w:eastAsia="Calibri"/>
                <w:color w:val="000000"/>
              </w:rPr>
              <w:softHyphen/>
              <w:t>н</w:t>
            </w:r>
            <w:r w:rsidR="002A6F44">
              <w:rPr>
                <w:rFonts w:eastAsia="Calibri"/>
                <w:color w:val="000000"/>
              </w:rPr>
              <w:t>ых)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Рассказывать о су</w:t>
            </w:r>
            <w:r w:rsidRPr="00242DB6">
              <w:rPr>
                <w:rFonts w:eastAsia="Calibri"/>
                <w:color w:val="000000"/>
                <w:lang w:eastAsia="en-US"/>
              </w:rPr>
              <w:t>ф</w:t>
            </w:r>
            <w:r w:rsidRPr="00242DB6">
              <w:rPr>
                <w:rFonts w:eastAsia="Calibri"/>
                <w:color w:val="000000"/>
                <w:lang w:eastAsia="en-US"/>
              </w:rPr>
              <w:t>фик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сах как словоо</w:t>
            </w:r>
            <w:r w:rsidRPr="00242DB6">
              <w:rPr>
                <w:rFonts w:eastAsia="Calibri"/>
                <w:color w:val="000000"/>
                <w:lang w:eastAsia="en-US"/>
              </w:rPr>
              <w:t>б</w:t>
            </w:r>
            <w:r w:rsidRPr="00242DB6">
              <w:rPr>
                <w:rFonts w:eastAsia="Calibri"/>
                <w:color w:val="000000"/>
                <w:lang w:eastAsia="en-US"/>
              </w:rPr>
              <w:t>разую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щей части слова, объяс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нять смысловое значение неко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торых суффи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сов, отли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чать уменьшительно-лас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кательные суффи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сы, пра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вильно зап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сывать суф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фиксы -оньк-,-еньк- в сло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вах в слабой поз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ции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4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Быть вниматель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ным к звуковому и слоговому строю русского языка, смысловым нюан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сам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Наблюдать, анализи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ровать, делать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воды, объяснять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бор действий,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ную 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зицию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76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слов с суф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фиксами, ука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зывающими на лицо и род зан</w:t>
            </w:r>
            <w:r w:rsidRPr="00242DB6">
              <w:rPr>
                <w:rFonts w:eastAsia="Calibri"/>
                <w:color w:val="000000"/>
                <w:lang w:eastAsia="en-US"/>
              </w:rPr>
              <w:t>я</w:t>
            </w:r>
            <w:r w:rsidRPr="00242DB6">
              <w:rPr>
                <w:rFonts w:eastAsia="Calibri"/>
                <w:color w:val="000000"/>
                <w:lang w:eastAsia="en-US"/>
              </w:rPr>
              <w:t>тий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над значе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ниями, которые вносят в слова суффиксы, ука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вающие на род заня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тий, профессию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Отличать суффиксы, ука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зывающие на род заня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тий, использ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вать изу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ченные пр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вила и алго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ритмы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ствий при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шении орфо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графических задач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Оценивать слож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ность предлагае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 задания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EF11F9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Наблюдать, анализи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ровать, классифи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ци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ро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вать языковой ма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те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риал.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77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слов с 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частот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су</w:t>
            </w:r>
            <w:r w:rsidRPr="00242DB6">
              <w:rPr>
                <w:rFonts w:eastAsia="Calibri"/>
                <w:color w:val="000000"/>
                <w:lang w:eastAsia="en-US"/>
              </w:rPr>
              <w:t>ф</w:t>
            </w:r>
            <w:r w:rsidRPr="00242DB6">
              <w:rPr>
                <w:rFonts w:eastAsia="Calibri"/>
                <w:color w:val="000000"/>
                <w:lang w:eastAsia="en-US"/>
              </w:rPr>
              <w:t>фик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сами и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ставками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над сло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вами а) с суффиксами, указы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вающими на 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лышей жи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вотных, б) 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разованными с помо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щью приставок и суф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фиксов одновременно. Упражнения в само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стоя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тельном выборе суффик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сов и приставок в зависи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мости от кон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текста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Закрепить навык правопи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сания слов с приставками и су</w:t>
            </w:r>
            <w:r w:rsidRPr="00242DB6">
              <w:rPr>
                <w:rFonts w:eastAsia="Calibri"/>
                <w:color w:val="000000"/>
                <w:lang w:eastAsia="en-US"/>
              </w:rPr>
              <w:t>ф</w:t>
            </w:r>
            <w:r w:rsidRPr="00242DB6">
              <w:rPr>
                <w:rFonts w:eastAsia="Calibri"/>
                <w:color w:val="000000"/>
                <w:lang w:eastAsia="en-US"/>
              </w:rPr>
              <w:t>фиксами, применять изученные алгори</w:t>
            </w:r>
            <w:r w:rsidRPr="00242DB6">
              <w:rPr>
                <w:rFonts w:eastAsia="Calibri"/>
                <w:color w:val="000000"/>
                <w:lang w:eastAsia="en-US"/>
              </w:rPr>
              <w:t>т</w:t>
            </w:r>
            <w:r w:rsidRPr="00242DB6">
              <w:rPr>
                <w:rFonts w:eastAsia="Calibri"/>
                <w:color w:val="000000"/>
                <w:lang w:eastAsia="en-US"/>
              </w:rPr>
              <w:t>мы при решении орфографиче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ских задач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и 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лать выводы, прове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рять по эталону,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ствовать по алго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ритму, контролиро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и оце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нивать свою деятель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78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Творческое сп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сывание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комплексного применения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Самопроверка уро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вня графической зоркости, само</w:t>
            </w:r>
            <w:r w:rsidRPr="00242DB6">
              <w:rPr>
                <w:rFonts w:eastAsia="Calibri"/>
                <w:color w:val="000000"/>
                <w:lang w:eastAsia="en-US"/>
              </w:rPr>
              <w:t>контроль, замена в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цессе списывания выде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ленных слов одно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корен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словами с уменьши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тельно-ласка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тельными суффиксами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Изменять слова, и</w:t>
            </w:r>
            <w:r w:rsidRPr="00242DB6">
              <w:rPr>
                <w:rFonts w:eastAsia="Calibri"/>
                <w:color w:val="000000"/>
                <w:lang w:eastAsia="en-US"/>
              </w:rPr>
              <w:t>с</w:t>
            </w:r>
            <w:r w:rsidRPr="00242DB6">
              <w:rPr>
                <w:rFonts w:eastAsia="Calibri"/>
                <w:color w:val="000000"/>
                <w:lang w:eastAsia="en-US"/>
              </w:rPr>
              <w:t>поль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зуя суффиксы, списывать текст, внося изменения в соответствии с зад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нием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Оценивать слож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ность предлагае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 задания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Осуществлять само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контроль, оценивать свою деятельность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79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bCs/>
                <w:color w:val="000000"/>
                <w:lang w:eastAsia="en-US"/>
              </w:rPr>
              <w:t>Назначение зав</w:t>
            </w:r>
            <w:r w:rsidRPr="00242DB6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bCs/>
                <w:color w:val="000000"/>
                <w:lang w:eastAsia="en-US"/>
              </w:rPr>
              <w:t>симого слова в сло</w:t>
            </w:r>
            <w:r w:rsidRPr="00242DB6">
              <w:rPr>
                <w:rFonts w:eastAsia="Calibri"/>
                <w:bCs/>
                <w:color w:val="000000"/>
                <w:lang w:eastAsia="en-US"/>
              </w:rPr>
              <w:softHyphen/>
              <w:t>восочетании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Повторение назнач</w:t>
            </w:r>
            <w:r w:rsidRPr="00242DB6">
              <w:rPr>
                <w:rFonts w:eastAsia="Calibri"/>
                <w:color w:val="000000"/>
              </w:rPr>
              <w:t>е</w:t>
            </w:r>
            <w:r w:rsidRPr="00242DB6">
              <w:rPr>
                <w:rFonts w:eastAsia="Calibri"/>
                <w:color w:val="000000"/>
              </w:rPr>
              <w:t>ния и строения слов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соче</w:t>
            </w:r>
            <w:r w:rsidRPr="00242DB6">
              <w:rPr>
                <w:rFonts w:eastAsia="Calibri"/>
                <w:color w:val="000000"/>
              </w:rPr>
              <w:softHyphen/>
              <w:t>таний.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над функ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цией (назначением)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висимых слов в слово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сочетаниях, в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жениях. Упражнения в выборе зависимых слов, их правильном согласо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с гла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ным. Син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такси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ческий анализ словосоче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тания (устно и письменно)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Определять слов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сочета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по сущ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ственным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знакам, объяснять строе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словосоч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тания, клас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сифицировать 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тания по ос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бенно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стям строения, устанав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ливать связь слов в предложении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4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t>Анализировать и клас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сифицировать языко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вой материал, осуще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ствлять кон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троль дея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тельности, удерживать цель учебной деятель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spacing w:val="-4"/>
                <w:lang w:eastAsia="en-US"/>
              </w:rPr>
              <w:softHyphen/>
              <w:t>сти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80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Падежные формы имен существи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</w:t>
            </w:r>
            <w:r w:rsidR="002A6F44">
              <w:rPr>
                <w:rFonts w:eastAsia="Calibri"/>
                <w:i/>
                <w:noProof/>
                <w:color w:val="000000"/>
                <w:lang w:eastAsia="en-US"/>
              </w:rPr>
              <w:t>-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Понятие об изменении имен существительных по падежам (склоне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нии), 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комство с сис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темой паде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жей в рус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ском языке, 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блюдение над уп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требле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нием па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дежных форм су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вительных в роли зави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симых слов в глаголь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словос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чета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ниях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Иметь представл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ние о подчинител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ной связи в словос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четаниях, падеже, падежных формах, скло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нении, изменять существи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тельные по па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дежам, оп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ределять падеж по 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просу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2A6F44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Получать информа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из текста, таб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лицы, классифици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языковой 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териал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81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в словосоче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таниях падеж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форм имен сущест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вительных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повторения и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</w:rPr>
            </w:pPr>
            <w:r w:rsidRPr="00242DB6">
              <w:rPr>
                <w:rFonts w:eastAsia="Calibri"/>
                <w:color w:val="000000"/>
              </w:rPr>
              <w:t>Распознание падежных форм существительных с помощью частотных пред</w:t>
            </w:r>
            <w:r w:rsidRPr="00242DB6">
              <w:rPr>
                <w:rFonts w:eastAsia="Calibri"/>
                <w:color w:val="000000"/>
              </w:rPr>
              <w:softHyphen/>
              <w:t>логов, упражнение в опре</w:t>
            </w:r>
            <w:r w:rsidRPr="00242DB6">
              <w:rPr>
                <w:rFonts w:eastAsia="Calibri"/>
                <w:color w:val="000000"/>
              </w:rPr>
              <w:softHyphen/>
              <w:t>делении падежей зависи</w:t>
            </w:r>
            <w:r w:rsidRPr="00242DB6">
              <w:rPr>
                <w:rFonts w:eastAsia="Calibri"/>
                <w:color w:val="000000"/>
              </w:rPr>
              <w:softHyphen/>
              <w:t>мых слов и в употреблении паде</w:t>
            </w:r>
            <w:r w:rsidRPr="00242DB6">
              <w:rPr>
                <w:rFonts w:eastAsia="Calibri"/>
                <w:color w:val="000000"/>
              </w:rPr>
              <w:t>ж</w:t>
            </w:r>
            <w:r w:rsidRPr="00242DB6">
              <w:rPr>
                <w:rFonts w:eastAsia="Calibri"/>
                <w:color w:val="000000"/>
              </w:rPr>
              <w:t>ных форм существи</w:t>
            </w:r>
            <w:r w:rsidRPr="00242DB6">
              <w:rPr>
                <w:rFonts w:eastAsia="Calibri"/>
                <w:color w:val="000000"/>
              </w:rPr>
              <w:softHyphen/>
              <w:t>тельных в составе сл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во</w:t>
            </w:r>
            <w:r w:rsidRPr="00242DB6">
              <w:rPr>
                <w:rFonts w:eastAsia="Calibri"/>
                <w:color w:val="000000"/>
              </w:rPr>
              <w:softHyphen/>
              <w:t>сочета</w:t>
            </w:r>
            <w:r w:rsidRPr="00242DB6">
              <w:rPr>
                <w:rFonts w:eastAsia="Calibri"/>
                <w:color w:val="000000"/>
              </w:rPr>
              <w:softHyphen/>
              <w:t>ния, предл</w:t>
            </w:r>
            <w:r w:rsidRPr="00242DB6">
              <w:rPr>
                <w:rFonts w:eastAsia="Calibri"/>
                <w:color w:val="000000"/>
              </w:rPr>
              <w:t>о</w:t>
            </w:r>
            <w:r w:rsidRPr="00242DB6">
              <w:rPr>
                <w:rFonts w:eastAsia="Calibri"/>
                <w:color w:val="000000"/>
              </w:rPr>
              <w:t>жения с ис</w:t>
            </w:r>
            <w:r w:rsidRPr="00242DB6">
              <w:rPr>
                <w:rFonts w:eastAsia="Calibri"/>
                <w:color w:val="000000"/>
              </w:rPr>
              <w:softHyphen/>
              <w:t>пользованием падеж</w:t>
            </w:r>
            <w:r w:rsidRPr="00242DB6">
              <w:rPr>
                <w:rFonts w:eastAsia="Calibri"/>
                <w:color w:val="000000"/>
              </w:rPr>
              <w:softHyphen/>
              <w:t>ных и смысловых вари</w:t>
            </w:r>
            <w:r w:rsidRPr="00242DB6">
              <w:rPr>
                <w:rFonts w:eastAsia="Calibri"/>
                <w:color w:val="000000"/>
              </w:rPr>
              <w:softHyphen/>
              <w:t>антов вопросов к зави</w:t>
            </w:r>
            <w:r w:rsidRPr="00242DB6">
              <w:rPr>
                <w:rFonts w:eastAsia="Calibri"/>
                <w:color w:val="000000"/>
              </w:rPr>
              <w:softHyphen/>
              <w:t xml:space="preserve">симым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</w:rPr>
            </w:pPr>
            <w:r w:rsidRPr="00242DB6">
              <w:rPr>
                <w:rFonts w:eastAsia="Calibri"/>
                <w:color w:val="000000"/>
              </w:rPr>
              <w:t>словам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Изменять имя сущ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тельное по п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дежам, кор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ректно использовать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логи с падежными фор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мами имен 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ных, подбирать сло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тания под 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дан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ную схему и п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дежную форму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Удерживать цель учеб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деятельно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сти, анализировать и син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тезировать язы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ковой материал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82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Употребление в словосоче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таниях падеж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форм имен прилага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Знакомство с системой склонения имен прила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тельных, упражнения в употреблении падеж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форм прилагатель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ных,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гласование 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симого прилагател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ного с сущест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вительным, 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становка па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дежных 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просов и по ним опре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деление окончания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лагательных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Объяснять особе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ности сочетаний имен прилага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с именами суще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ствительными, корректно испол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зовать падежные формы имен прил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гатель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в речи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Оценивать слож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ность предлагае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 задания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яз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вносить коррективы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83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Контрольный диктант за тр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тью четверть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контроля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Проверка качества грамотности письма под диктовку с грамматическим за</w:t>
            </w:r>
            <w:r w:rsidR="002A6F44">
              <w:rPr>
                <w:rFonts w:eastAsia="Calibri"/>
                <w:noProof/>
                <w:color w:val="000000"/>
                <w:lang w:eastAsia="en-US"/>
              </w:rPr>
              <w:t>данием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правила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ритмы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ствий в самостоятельной работе, осущест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моконтроль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Использовать изучен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ные правила, способы действий при выпо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не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нии учебных зад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ний, вносить необх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ди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мые коррективы в собст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венные дейст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вия по итогам само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проверки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84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 оши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бок и коррек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анализа и коррек</w:t>
            </w:r>
            <w:r w:rsidR="002A6F44">
              <w:rPr>
                <w:rFonts w:eastAsia="Calibri"/>
                <w:i/>
                <w:noProof/>
                <w:color w:val="000000"/>
                <w:lang w:eastAsia="en-US"/>
              </w:rPr>
              <w:t>-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ции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Коррекция ошибок, 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зование </w:t>
            </w:r>
            <w:r w:rsidRPr="00242DB6">
              <w:rPr>
                <w:rFonts w:eastAsia="Calibri"/>
                <w:noProof/>
                <w:color w:val="000000"/>
                <w:lang w:eastAsia="en-US"/>
              </w:rPr>
              <w:t>графического способа доказательства при работе над ошибками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свои ошибки, коррект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ровать знания и вн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сить измене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осуществлять ко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рек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ошибок по ал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горитму, выпо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нять зада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по ан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логии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на понима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чин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ус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пешно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сти/ н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успешности в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воении мате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Адекватно восприни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мать аргументирован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ную критику ошибок и учитывать ее в ра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боте над ошибками, плани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ровать собст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венную коррекцион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ную дея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тельность и действия, необходи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мые для ре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шения 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фографиче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ской зад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чи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85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ind w:right="-108"/>
              <w:rPr>
                <w:rFonts w:eastAsia="Calibri"/>
                <w:noProof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>Назначение зависимого слова в словосочетании. Падежные формы имен существитель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</w: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 xml:space="preserve">ных, имен </w:t>
            </w: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lastRenderedPageBreak/>
              <w:t>прилагатель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</w: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>ных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lastRenderedPageBreak/>
              <w:t xml:space="preserve">Повторение, в каких по структуре словосочетаниях требуются в роли зависимого слова падежные формы </w:t>
            </w:r>
            <w:r w:rsidRPr="00242DB6">
              <w:rPr>
                <w:rFonts w:eastAsia="Calibri"/>
                <w:noProof/>
                <w:color w:val="000000"/>
                <w:lang w:eastAsia="en-US"/>
              </w:rPr>
              <w:lastRenderedPageBreak/>
              <w:t>существительных, падежные формы прилагательных, падежи (названия, вопросы) и изменение по падежам существительных, прилагательных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Рассказывать об особен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ностях скл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нения имен сущ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ствительных, имен прилагательных, приме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нять правило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при реше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орф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графических и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вых задач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lastRenderedPageBreak/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Обобщать, класс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фи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цировать язык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вой 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териал, ос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ществлять само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контроль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86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ind w:right="-108"/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>Употребление падежных форм имен существитель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</w: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>ных, имен прилагатель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</w: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>ных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Соотнесение падежных окончаний вопросов с па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дежными оконча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ниями имен прилага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тельных. Уп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ражнение в употреблении (согл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вании) падежных форм прилагательных в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ставе словосочет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ния, предложения в роли зави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симых слов. Упот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ребление в ну</w:t>
            </w:r>
            <w:r w:rsidRPr="00242DB6">
              <w:rPr>
                <w:rFonts w:eastAsia="Calibri"/>
                <w:color w:val="000000"/>
                <w:lang w:eastAsia="en-US"/>
              </w:rPr>
              <w:t>ж</w:t>
            </w:r>
            <w:r w:rsidRPr="00242DB6">
              <w:rPr>
                <w:rFonts w:eastAsia="Calibri"/>
                <w:color w:val="000000"/>
                <w:lang w:eastAsia="en-US"/>
              </w:rPr>
              <w:t>ном па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деже имен су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ществи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тельных при глаголе и существ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тельном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Использовать из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ченные алгоритмы действий в 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мостоятельной 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боте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Адекватно оцени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свои возмож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ности и трудность предлагае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Осуществлять выбор задания в соответст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вии с критериями, контро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лировать свои дейст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вия, осуществ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взаимопомощь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87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>Употребление падежных форм местоимений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</w:t>
            </w:r>
            <w:r w:rsidR="002A6F44">
              <w:rPr>
                <w:rFonts w:eastAsia="Calibri"/>
                <w:i/>
                <w:noProof/>
                <w:color w:val="000000"/>
                <w:lang w:eastAsia="en-US"/>
              </w:rPr>
              <w:t>-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highlight w:val="lightGray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>Повторение начальных форм личных местоимений. Представление о склонении личных местоимений, их косвенных (без термина) формах. У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пражнения в употреб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нии падежных форм лич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ных местоим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lastRenderedPageBreak/>
              <w:t>ний в со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ставе словос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четания в роли завис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мых слов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Склонять местоим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ния, определять п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дежную форму 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стоимений в тек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Анализировать яз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ко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вой материал, полу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чать информа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цию из таблицы, сравнивать и делать выводы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88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4A0DAF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lang w:eastAsia="en-US"/>
              </w:rPr>
              <w:t xml:space="preserve">Правописание </w:t>
            </w:r>
            <w:r w:rsidR="002A6F44">
              <w:rPr>
                <w:rFonts w:eastAsia="Calibri"/>
                <w:noProof/>
                <w:color w:val="000000"/>
                <w:lang w:eastAsia="en-US"/>
              </w:rPr>
              <w:t>местоимений с предлогами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spacing w:val="-6"/>
                <w:highlight w:val="lightGray"/>
                <w:lang w:eastAsia="en-US"/>
              </w:rPr>
            </w:pPr>
            <w:r w:rsidRPr="00242DB6">
              <w:rPr>
                <w:rFonts w:eastAsia="Calibri"/>
                <w:noProof/>
                <w:color w:val="000000"/>
                <w:spacing w:val="-6"/>
                <w:lang w:eastAsia="en-US"/>
              </w:rPr>
              <w:t>Знакомство с новой орфог-раммой – употребление -Н- в косвенных формах местоимений 3 лица. У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пражнение в употреб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нии падежных форм лич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ных местоимений с пред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логами в составе словосо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четаний. Обра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зование и употребление формы ме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стоимений с предлогами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Корректно испол</w:t>
            </w:r>
            <w:r w:rsidRPr="00242DB6">
              <w:rPr>
                <w:rFonts w:eastAsia="Calibri"/>
                <w:color w:val="000000"/>
                <w:lang w:eastAsia="en-US"/>
              </w:rPr>
              <w:t>ь</w:t>
            </w:r>
            <w:r w:rsidRPr="00242DB6">
              <w:rPr>
                <w:rFonts w:eastAsia="Calibri"/>
                <w:color w:val="000000"/>
                <w:lang w:eastAsia="en-US"/>
              </w:rPr>
              <w:t>зовать в речи п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дежные формы 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стоимений с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гами, следить за культу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рой речи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важ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ность соблюдения культуры речи при общении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Корректно строить 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чевые высказыва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удерживать ориентиры учебной деятельности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89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bCs/>
                <w:color w:val="000000"/>
                <w:lang w:eastAsia="en-US"/>
              </w:rPr>
              <w:t>Второстепен</w:t>
            </w:r>
            <w:r w:rsidRPr="00242DB6">
              <w:rPr>
                <w:rFonts w:eastAsia="Calibri"/>
                <w:bCs/>
                <w:color w:val="000000"/>
                <w:lang w:eastAsia="en-US"/>
              </w:rPr>
              <w:softHyphen/>
              <w:t>ные члены предлож</w:t>
            </w:r>
            <w:r w:rsidRPr="00242DB6">
              <w:rPr>
                <w:rFonts w:eastAsia="Calibri"/>
                <w:bCs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bCs/>
                <w:color w:val="000000"/>
                <w:lang w:eastAsia="en-US"/>
              </w:rPr>
              <w:t>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изучения и первичного закрепления знаний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Понятие о распростра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ных предложениях, о роли второстепенных членов предложения. Наблюдение за второ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степенными чле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нами группы подлежащего, группы сказуемого. Уп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нение в уст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новле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нии связи между второ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степен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и главными членами предложе</w:t>
            </w:r>
            <w:r w:rsidR="0047229F">
              <w:rPr>
                <w:rFonts w:eastAsia="Calibri"/>
                <w:color w:val="000000"/>
                <w:lang w:eastAsia="en-US"/>
              </w:rPr>
              <w:t>ния.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Иметь понятие о второсте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пенных членах предложе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как словах, спосо</w:t>
            </w:r>
            <w:r w:rsidRPr="00242DB6">
              <w:rPr>
                <w:rFonts w:eastAsia="Calibri"/>
                <w:color w:val="000000"/>
                <w:lang w:eastAsia="en-US"/>
              </w:rPr>
              <w:t>б</w:t>
            </w:r>
            <w:r w:rsidRPr="00242DB6">
              <w:rPr>
                <w:rFonts w:eastAsia="Calibri"/>
                <w:color w:val="000000"/>
                <w:lang w:eastAsia="en-US"/>
              </w:rPr>
              <w:t>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вующих расши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рению 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формации о главных чле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нах, пояс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нять, какие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знаки характериз</w:t>
            </w:r>
            <w:r w:rsidRPr="00242DB6">
              <w:rPr>
                <w:rFonts w:eastAsia="Calibri"/>
                <w:color w:val="000000"/>
                <w:lang w:eastAsia="en-US"/>
              </w:rPr>
              <w:t>у</w:t>
            </w:r>
            <w:r w:rsidRPr="00242DB6">
              <w:rPr>
                <w:rFonts w:eastAsia="Calibri"/>
                <w:color w:val="000000"/>
                <w:lang w:eastAsia="en-US"/>
              </w:rPr>
              <w:t>ют вто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росте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пенные чле</w:t>
            </w:r>
            <w:r w:rsidR="002A6F44">
              <w:rPr>
                <w:rFonts w:eastAsia="Calibri"/>
                <w:color w:val="000000"/>
                <w:lang w:eastAsia="en-US"/>
              </w:rPr>
              <w:t>ны пред</w:t>
            </w:r>
            <w:r w:rsidR="002A6F44">
              <w:rPr>
                <w:rFonts w:eastAsia="Calibri"/>
                <w:color w:val="000000"/>
                <w:lang w:eastAsia="en-US"/>
              </w:rPr>
              <w:softHyphen/>
              <w:t>ло</w:t>
            </w:r>
            <w:r w:rsidR="0047229F">
              <w:rPr>
                <w:rFonts w:eastAsia="Calibri"/>
                <w:color w:val="000000"/>
                <w:lang w:eastAsia="en-US"/>
              </w:rPr>
              <w:t>же</w:t>
            </w:r>
            <w:r w:rsidR="0047229F">
              <w:rPr>
                <w:rFonts w:eastAsia="Calibri"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Синтезировать яз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 на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нове предвари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тельного анализа информации, полу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чать информацию из таблицы, классифи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цировать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 (раз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бор) простого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 xml:space="preserve">Урок комплексного применения знаний </w:t>
            </w: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lastRenderedPageBreak/>
              <w:t>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Устный анализ стро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ния (состав членов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ния) простых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ложений, граф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ческий анализ с о</w:t>
            </w:r>
            <w:r w:rsidR="0047229F">
              <w:rPr>
                <w:rFonts w:eastAsia="Calibri"/>
                <w:color w:val="000000"/>
                <w:lang w:eastAsia="en-US"/>
              </w:rPr>
              <w:t>по</w:t>
            </w:r>
            <w:r w:rsidR="0047229F">
              <w:rPr>
                <w:rFonts w:eastAsia="Calibri"/>
                <w:color w:val="000000"/>
                <w:lang w:eastAsia="en-US"/>
              </w:rPr>
              <w:softHyphen/>
              <w:t xml:space="preserve">рой </w:t>
            </w:r>
            <w:r w:rsidR="0047229F">
              <w:rPr>
                <w:rFonts w:eastAsia="Calibri"/>
                <w:color w:val="000000"/>
                <w:lang w:eastAsia="en-US"/>
              </w:rPr>
              <w:lastRenderedPageBreak/>
              <w:t>на па</w:t>
            </w:r>
            <w:r w:rsidR="0047229F">
              <w:rPr>
                <w:rFonts w:eastAsia="Calibri"/>
                <w:color w:val="000000"/>
                <w:lang w:eastAsia="en-US"/>
              </w:rPr>
              <w:softHyphen/>
              <w:t>мятку.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 Предста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ления о 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делах языка (грамма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тике, синтак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сисе), о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 xml:space="preserve"> простых и сложных предложен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и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ях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Осуществлять ан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лиз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стого пре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ложения с опо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рой на изученные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знаки предложения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Анализировать, клас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сифицировать языко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дейст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вовать по а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горитму, обобщать и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приме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нять умения в новой ситуа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91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Связь второ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степенных членов с глав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ными чл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нами предлож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Знакомство с полным син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таксическим анали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зом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стого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ния. Осоз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нание р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чевой задач и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бор для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ражения мыслей и чувств нужных пре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по цели 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сказы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</w:t>
            </w:r>
            <w:r w:rsidR="0047229F">
              <w:rPr>
                <w:rFonts w:eastAsia="Calibri"/>
                <w:color w:val="000000"/>
                <w:lang w:eastAsia="en-US"/>
              </w:rPr>
              <w:t>ания и по стро</w:t>
            </w:r>
            <w:r w:rsidR="0047229F">
              <w:rPr>
                <w:rFonts w:eastAsia="Calibri"/>
                <w:color w:val="000000"/>
                <w:lang w:eastAsia="en-US"/>
              </w:rPr>
              <w:t>е</w:t>
            </w:r>
            <w:r w:rsidR="0047229F">
              <w:rPr>
                <w:rFonts w:eastAsia="Calibri"/>
                <w:color w:val="000000"/>
                <w:lang w:eastAsia="en-US"/>
              </w:rPr>
              <w:t>нию.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 Анализ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жений, составление схемы их строе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предложе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с то</w:t>
            </w:r>
            <w:r w:rsidRPr="00242DB6">
              <w:rPr>
                <w:rFonts w:eastAsia="Calibri"/>
                <w:color w:val="000000"/>
                <w:lang w:eastAsia="en-US"/>
              </w:rPr>
              <w:t>ч</w:t>
            </w:r>
            <w:r w:rsidRPr="00242DB6">
              <w:rPr>
                <w:rFonts w:eastAsia="Calibri"/>
                <w:color w:val="000000"/>
                <w:lang w:eastAsia="en-US"/>
              </w:rPr>
              <w:t>ки зрения взаимо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связи членов пре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ложе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уста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навливать вза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связи, осущест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само- и взаим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кон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троль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Сопоставле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состава простых и сложных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="002A6F44">
              <w:rPr>
                <w:rFonts w:eastAsia="Calibri"/>
                <w:color w:val="000000"/>
                <w:lang w:eastAsia="en-US"/>
              </w:rPr>
              <w:t>жений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комплексного применения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Отработка умения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из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водить синтаксиче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ский анализ (разбор</w:t>
            </w:r>
            <w:r w:rsidR="0047229F">
              <w:rPr>
                <w:rFonts w:eastAsia="Calibri"/>
                <w:color w:val="000000"/>
                <w:lang w:eastAsia="en-US"/>
              </w:rPr>
              <w:t>) простых предложений.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 Сопос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ление язык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вых средств, анализ строе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с помо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щью моде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лей, схем. Рас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простра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нение мысли в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жениях с пом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щью вто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ростепенных членов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Иметь понятие о синтак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сисе как ра</w:t>
            </w:r>
            <w:r w:rsidRPr="00242DB6">
              <w:rPr>
                <w:rFonts w:eastAsia="Calibri"/>
                <w:color w:val="000000"/>
                <w:lang w:eastAsia="en-US"/>
              </w:rPr>
              <w:t>з</w:t>
            </w:r>
            <w:r w:rsidRPr="00242DB6">
              <w:rPr>
                <w:rFonts w:eastAsia="Calibri"/>
                <w:color w:val="000000"/>
                <w:lang w:eastAsia="en-US"/>
              </w:rPr>
              <w:t>деле грамма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тики, изучающем предло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и словосоч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та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различать простые и сложные предложения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срав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нивать и клас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сифици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язы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ковой мате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риал,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бирать мате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 в соответствии с зада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нием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Повествова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, рас</w:t>
            </w:r>
            <w:r w:rsidR="001267ED">
              <w:rPr>
                <w:rFonts w:eastAsia="Calibri"/>
                <w:color w:val="000000"/>
                <w:lang w:eastAsia="en-US"/>
              </w:rPr>
              <w:t>суждение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Повторение признаков и структуры текста-пове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вания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. Зн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а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комство со структур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</w:r>
            <w:r w:rsidR="00EF11F9" w:rsidRPr="00242DB6">
              <w:rPr>
                <w:rFonts w:eastAsia="Calibri"/>
                <w:color w:val="000000"/>
                <w:lang w:eastAsia="en-US"/>
              </w:rPr>
              <w:lastRenderedPageBreak/>
              <w:t>ными частями текста типа рассуждения и их роли (вступительная часть, ос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новное утвер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ждение (те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зис), аргу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менты (доказа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тельства), вывод)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Отличать текст-повество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вание по существенным пр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знакам, делить текст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на смысловые части,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лять план те</w:t>
            </w:r>
            <w:r w:rsidRPr="00242DB6">
              <w:rPr>
                <w:rFonts w:eastAsia="Calibri"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color w:val="000000"/>
                <w:lang w:eastAsia="en-US"/>
              </w:rPr>
              <w:t>ста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. Отличать текст-рассужде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ние по с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у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щественным при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знакам, выделять смысло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вые блоки в соот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ветствии с зад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а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нием, строить рас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суждение на зада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н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ную тему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струк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рировать его, пла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t>ь личную ре</w:t>
            </w:r>
            <w:r w:rsidR="004A0DAF" w:rsidRPr="00242DB6">
              <w:rPr>
                <w:rFonts w:eastAsia="Calibri"/>
                <w:color w:val="000000"/>
                <w:lang w:eastAsia="en-US"/>
              </w:rPr>
              <w:softHyphen/>
            </w:r>
            <w:r w:rsidR="004A0DAF" w:rsidRPr="00242DB6">
              <w:rPr>
                <w:rFonts w:eastAsia="Calibri"/>
                <w:color w:val="000000"/>
                <w:lang w:eastAsia="en-US"/>
              </w:rPr>
              <w:lastRenderedPageBreak/>
              <w:t>чевую деятельность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94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Наблюдение над способом, сре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>ствами развития мыс</w:t>
            </w:r>
            <w:r w:rsidR="0047229F">
              <w:rPr>
                <w:rFonts w:eastAsia="Calibri"/>
                <w:color w:val="000000"/>
                <w:lang w:eastAsia="en-US"/>
              </w:rPr>
              <w:t>ли в тек</w:t>
            </w:r>
            <w:r w:rsidR="0047229F">
              <w:rPr>
                <w:rFonts w:eastAsia="Calibri"/>
                <w:color w:val="000000"/>
                <w:lang w:eastAsia="en-US"/>
              </w:rPr>
              <w:softHyphen/>
              <w:t>стах типа опи</w:t>
            </w:r>
            <w:r w:rsidR="0047229F">
              <w:rPr>
                <w:rFonts w:eastAsia="Calibri"/>
                <w:color w:val="000000"/>
                <w:lang w:eastAsia="en-US"/>
              </w:rPr>
              <w:softHyphen/>
              <w:t xml:space="preserve">сания.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 текстов, опре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типа, темы, основной мысли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Выделять изобраз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тель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ные средства в тексте-описании, объяснять раз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личия текстов разных 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пов, иметь пре</w:t>
            </w:r>
            <w:r w:rsidRPr="00242DB6">
              <w:rPr>
                <w:rFonts w:eastAsia="Calibri"/>
                <w:color w:val="000000"/>
                <w:lang w:eastAsia="en-US"/>
              </w:rPr>
              <w:t>д</w:t>
            </w:r>
            <w:r w:rsidRPr="00242DB6">
              <w:rPr>
                <w:rFonts w:eastAsia="Calibri"/>
                <w:color w:val="000000"/>
                <w:lang w:eastAsia="en-US"/>
              </w:rPr>
              <w:t xml:space="preserve">ставление о текстах смешанных </w:t>
            </w:r>
          </w:p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пов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срав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нивать, обоб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щать, 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лать 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воды, строить логи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ческое высказыва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ние, участвовать в об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суждении, аргу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менти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свою позицию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Итоговый ко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трольный ди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к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тант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контроля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Демонстрация уровня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обретенных нав</w:t>
            </w:r>
            <w:r w:rsidRPr="00242DB6">
              <w:rPr>
                <w:rFonts w:eastAsia="Calibri"/>
                <w:color w:val="000000"/>
                <w:lang w:eastAsia="en-US"/>
              </w:rPr>
              <w:t>ы</w:t>
            </w:r>
            <w:r w:rsidRPr="00242DB6">
              <w:rPr>
                <w:rFonts w:eastAsia="Calibri"/>
                <w:color w:val="000000"/>
                <w:lang w:eastAsia="en-US"/>
              </w:rPr>
              <w:t>ков и умений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правила и алг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ритмы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ствий в самостоятельной работе, осущест</w:t>
            </w:r>
            <w:r w:rsidRPr="00242DB6">
              <w:rPr>
                <w:rFonts w:eastAsia="Calibri"/>
                <w:color w:val="000000"/>
                <w:lang w:eastAsia="en-US"/>
              </w:rPr>
              <w:t>в</w:t>
            </w:r>
            <w:r w:rsidRPr="00242DB6">
              <w:rPr>
                <w:rFonts w:eastAsia="Calibri"/>
                <w:color w:val="000000"/>
                <w:lang w:eastAsia="en-US"/>
              </w:rPr>
              <w:t>лять са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моконтроль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русского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Использовать изучен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ные правила, способы действий при выпо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не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нии учебных зад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ний, вносить необх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ди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мые коррек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тивы в собст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венные дейст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вия по итогам само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проверки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 и кор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рекция оши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бок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анализа и коррекции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Индивидуальная раб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та с выявленными про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блемами, закрепление навыков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писи слов с орфограммами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свои ошибки, коррект</w:t>
            </w:r>
            <w:r w:rsidRPr="00242DB6">
              <w:rPr>
                <w:rFonts w:eastAsia="Calibri"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color w:val="000000"/>
                <w:lang w:eastAsia="en-US"/>
              </w:rPr>
              <w:t>ровать знания и вн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сить измене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ния, осуществлять ко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рек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цию ошибок по ал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горитму, выпо</w:t>
            </w:r>
            <w:r w:rsidRPr="00242DB6">
              <w:rPr>
                <w:rFonts w:eastAsia="Calibri"/>
                <w:color w:val="000000"/>
                <w:lang w:eastAsia="en-US"/>
              </w:rPr>
              <w:t>л</w:t>
            </w:r>
            <w:r w:rsidRPr="00242DB6">
              <w:rPr>
                <w:rFonts w:eastAsia="Calibri"/>
                <w:color w:val="000000"/>
                <w:lang w:eastAsia="en-US"/>
              </w:rPr>
              <w:t>нять зада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по ан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логии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Ориентироваться на понима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при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чин лич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ус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пеш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ности/ неус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пешно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 в освоении 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териала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47229F">
            <w:pPr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lastRenderedPageBreak/>
              <w:t>Адекватно восприни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мать аргументирован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ную критику ошибок и учитывать ее в ра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 xml:space="preserve">боте над ошибками, 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97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Средства языка и их анализ.</w:t>
            </w:r>
          </w:p>
          <w:p w:rsidR="00903671" w:rsidRPr="001267ED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Контрольный словарный ди</w:t>
            </w:r>
            <w:r w:rsidRPr="00242DB6">
              <w:rPr>
                <w:rFonts w:eastAsia="Calibri"/>
                <w:b/>
                <w:color w:val="000000"/>
                <w:lang w:eastAsia="en-US"/>
              </w:rPr>
              <w:t>к</w:t>
            </w:r>
            <w:r w:rsidR="001267ED">
              <w:rPr>
                <w:rFonts w:eastAsia="Calibri"/>
                <w:b/>
                <w:color w:val="000000"/>
                <w:lang w:eastAsia="en-US"/>
              </w:rPr>
              <w:t>тант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i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Комбин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t>рованный урок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Повторение основных средств (единиц) языка через их изучение в опре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деленных разде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лах науки о языке (по та</w:t>
            </w:r>
            <w:r w:rsidRPr="00242DB6">
              <w:rPr>
                <w:rFonts w:eastAsia="Calibri"/>
                <w:color w:val="000000"/>
                <w:lang w:eastAsia="en-US"/>
              </w:rPr>
              <w:t>б</w:t>
            </w:r>
            <w:r w:rsidRPr="00242DB6">
              <w:rPr>
                <w:rFonts w:eastAsia="Calibri"/>
                <w:color w:val="000000"/>
                <w:lang w:eastAsia="en-US"/>
              </w:rPr>
              <w:t>лице, данной на форз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це учебника)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Иметь понятие о науке лингвистике и ее струк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туре на д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ступном уровне, ха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рактеризовать слово как лингвистиче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ское понятие с разных языковых позиций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Применять прав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t>ла</w:t>
            </w:r>
            <w:r w:rsidR="001267ED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242DB6">
              <w:rPr>
                <w:rFonts w:eastAsia="Calibri"/>
                <w:color w:val="000000"/>
                <w:lang w:eastAsia="en-US"/>
              </w:rPr>
              <w:t>де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лового с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трудни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чества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ind w:right="-114"/>
              <w:rPr>
                <w:rFonts w:eastAsia="Calibri"/>
                <w:color w:val="000000"/>
                <w:spacing w:val="-6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Формулировать во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просы на заданную тему, корректно стро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ить высказывание, анализировать мате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риал таблицы, де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лать выводы, орга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низовы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вать деятель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ность в паре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b/>
                <w:color w:val="000000"/>
                <w:lang w:eastAsia="en-US"/>
              </w:rPr>
            </w:pPr>
            <w:r w:rsidRPr="00242DB6">
              <w:rPr>
                <w:rFonts w:eastAsia="Calibri"/>
                <w:b/>
                <w:color w:val="000000"/>
                <w:lang w:eastAsia="en-US"/>
              </w:rPr>
              <w:t>Контрольное списывание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контроля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Применение навыков вни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мательного чтения и спи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сывания. Прове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ка уровня графической и орфографи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ческой зор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кости. Обобще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ние све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дений о каждой изучен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части речи (на ос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нове общего пл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на)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Списывать текст орфогра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фически и пунктуационно гр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мотно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Адекватно оцени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свои возмож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ности и трудность предлагае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мого за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дания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Удерживать цель учеб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ной деятельно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сти, осуществлять текущий и итоговый контроль, адекватно оценивать качество выполнения задания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99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Морфологиче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ский анализ ч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стей речи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spacing w:val="-6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t>Дать представление о морфологическом ана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лизе частей речи (час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тичном). Упражнять в употреблении слов раз</w:t>
            </w:r>
            <w:r w:rsidRPr="00242DB6">
              <w:rPr>
                <w:rFonts w:eastAsia="Calibri"/>
                <w:color w:val="000000"/>
                <w:spacing w:val="-6"/>
                <w:lang w:eastAsia="en-US"/>
              </w:rPr>
              <w:softHyphen/>
              <w:t>ных частей речи при выражении мыслей и чувств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ч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сти речи с точки зрения по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стоянных и непостоянных признаков, роли в пред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ложении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Анализировать, сис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матизировать язы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ковой материал, строить уст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ное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вое высказы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Изменение частей речи. Разбор ч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стей речи по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ставу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lastRenderedPageBreak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Упражнения в употреб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нии в речи слов с разными суффиксами и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приставками в соответ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ствии с потребно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стями речевой ситуации. Морфемный анализ слов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Рассказывать о ч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стях речи, их пост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янных и не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постоянных призн</w:t>
            </w:r>
            <w:r w:rsidRPr="00242DB6">
              <w:rPr>
                <w:rFonts w:eastAsia="Calibri"/>
                <w:color w:val="000000"/>
                <w:lang w:eastAsia="en-US"/>
              </w:rPr>
              <w:t>а</w:t>
            </w:r>
            <w:r w:rsidRPr="00242DB6">
              <w:rPr>
                <w:rFonts w:eastAsia="Calibri"/>
                <w:color w:val="000000"/>
                <w:lang w:eastAsia="en-US"/>
              </w:rPr>
              <w:t>ках, роли в предл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жении, оп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ределять падежные формы существительных, лицо глаголов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Осознавать практи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скую значимость изуче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ния русского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Анализировать, сис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матизировать язы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ковой материал, </w:t>
            </w: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строить уст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ное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вое высказы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вание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lastRenderedPageBreak/>
              <w:t>101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Способы обо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зн</w:t>
            </w:r>
            <w:r w:rsidR="001267ED">
              <w:rPr>
                <w:rFonts w:eastAsia="Calibri"/>
                <w:color w:val="000000"/>
                <w:lang w:eastAsia="en-US"/>
              </w:rPr>
              <w:t>ачения зву</w:t>
            </w:r>
            <w:r w:rsidR="001267ED">
              <w:rPr>
                <w:rFonts w:eastAsia="Calibri"/>
                <w:color w:val="000000"/>
                <w:lang w:eastAsia="en-US"/>
              </w:rPr>
              <w:softHyphen/>
              <w:t>ков при за</w:t>
            </w:r>
            <w:r w:rsidR="001267ED">
              <w:rPr>
                <w:rFonts w:eastAsia="Calibri"/>
                <w:color w:val="000000"/>
                <w:lang w:eastAsia="en-US"/>
              </w:rPr>
              <w:softHyphen/>
              <w:t>писи слов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color w:val="000000"/>
                <w:lang w:eastAsia="en-US"/>
              </w:rPr>
              <w:t>Урок обобще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ния и сис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матиза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ции зна</w:t>
            </w:r>
            <w:r w:rsidRPr="00242DB6">
              <w:rPr>
                <w:rFonts w:eastAsia="Calibri"/>
                <w:i/>
                <w:color w:val="000000"/>
                <w:lang w:eastAsia="en-US"/>
              </w:rPr>
              <w:softHyphen/>
              <w:t>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highlight w:val="lightGray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Обобщение способов дей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ствий при записи слов по слуху, вопреки звучанию (орфоэпиче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ским нормам), по па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мяти, при употребле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 xml:space="preserve">нии разделительных знаков и мягкого знака.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Объяснять выбор способа проверки орфограммы в сл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ве, подбирать слов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Pr="00242DB6">
              <w:rPr>
                <w:rFonts w:eastAsia="Calibri"/>
                <w:color w:val="000000"/>
                <w:lang w:eastAsia="en-US"/>
              </w:rPr>
              <w:t>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четания под сх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му, читать вслух в со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ответствии с но</w:t>
            </w:r>
            <w:r w:rsidRPr="00242DB6">
              <w:rPr>
                <w:rFonts w:eastAsia="Calibri"/>
                <w:color w:val="000000"/>
                <w:lang w:eastAsia="en-US"/>
              </w:rPr>
              <w:t>р</w:t>
            </w:r>
            <w:r w:rsidRPr="00242DB6">
              <w:rPr>
                <w:rFonts w:eastAsia="Calibri"/>
                <w:color w:val="000000"/>
                <w:lang w:eastAsia="en-US"/>
              </w:rPr>
              <w:t>мами произношения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Осознавать богат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ство речевых средств для выра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жения своего от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но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шения к окружаю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щему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Ориентироваться в схемах, классифици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ровать языковой 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риал, организовы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работу в паре</w:t>
            </w:r>
          </w:p>
        </w:tc>
      </w:tr>
      <w:tr w:rsidR="006D6708" w:rsidRPr="00242DB6" w:rsidTr="006D6708">
        <w:trPr>
          <w:trHeight w:val="2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EF11F9" w:rsidP="00903671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102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«Занима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те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t>льное язы</w:t>
            </w:r>
            <w:r w:rsidR="00EF11F9" w:rsidRPr="00242DB6">
              <w:rPr>
                <w:rFonts w:eastAsia="Calibri"/>
                <w:color w:val="000000"/>
                <w:lang w:eastAsia="en-US"/>
              </w:rPr>
              <w:softHyphen/>
              <w:t>коведение». Урок-игра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/>
                <w:noProof/>
                <w:color w:val="000000"/>
                <w:lang w:eastAsia="en-US"/>
              </w:rPr>
              <w:t>Урок комплексного применения знаний и умений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Проверка в игровой форме знаний и ум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ний по изу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ченным т</w:t>
            </w:r>
            <w:r w:rsidRPr="00242DB6">
              <w:rPr>
                <w:rFonts w:eastAsia="Calibri"/>
                <w:color w:val="000000"/>
                <w:lang w:eastAsia="en-US"/>
              </w:rPr>
              <w:t>е</w:t>
            </w:r>
            <w:r w:rsidRPr="00242DB6">
              <w:rPr>
                <w:rFonts w:eastAsia="Calibri"/>
                <w:color w:val="000000"/>
                <w:lang w:eastAsia="en-US"/>
              </w:rPr>
              <w:t>мам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1267ED">
            <w:pPr>
              <w:widowControl w:val="0"/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Применять изуче</w:t>
            </w:r>
            <w:r w:rsidRPr="00242DB6">
              <w:rPr>
                <w:rFonts w:eastAsia="Calibri"/>
                <w:color w:val="000000"/>
                <w:lang w:eastAsia="en-US"/>
              </w:rPr>
              <w:t>н</w:t>
            </w:r>
            <w:r w:rsidRPr="00242DB6">
              <w:rPr>
                <w:rFonts w:eastAsia="Calibri"/>
                <w:color w:val="000000"/>
                <w:lang w:eastAsia="en-US"/>
              </w:rPr>
              <w:t>ные зна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ния в игр</w:t>
            </w:r>
            <w:r w:rsidRPr="00242DB6">
              <w:rPr>
                <w:rFonts w:eastAsia="Calibri"/>
                <w:color w:val="000000"/>
                <w:lang w:eastAsia="en-US"/>
              </w:rPr>
              <w:t>о</w:t>
            </w:r>
            <w:r w:rsidR="001267ED">
              <w:rPr>
                <w:rFonts w:eastAsia="Calibri"/>
                <w:color w:val="000000"/>
                <w:lang w:eastAsia="en-US"/>
              </w:rPr>
              <w:t xml:space="preserve">вой </w:t>
            </w:r>
            <w:r w:rsidRPr="00242DB6">
              <w:rPr>
                <w:rFonts w:eastAsia="Calibri"/>
                <w:color w:val="000000"/>
                <w:lang w:eastAsia="en-US"/>
              </w:rPr>
              <w:t>ситуа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ции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iCs/>
                <w:color w:val="000000"/>
                <w:lang w:eastAsia="en-US"/>
              </w:rPr>
              <w:t>Иметь положитель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ную мотивацию и познава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тельный ин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терес к изу</w:t>
            </w:r>
            <w:r w:rsidRPr="00242DB6">
              <w:rPr>
                <w:rFonts w:eastAsia="Calibri"/>
                <w:iCs/>
                <w:color w:val="000000"/>
                <w:lang w:eastAsia="en-US"/>
              </w:rPr>
              <w:softHyphen/>
              <w:t>чению языка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03671" w:rsidRPr="00242DB6" w:rsidRDefault="00903671" w:rsidP="00903671">
            <w:pPr>
              <w:rPr>
                <w:rFonts w:eastAsia="Calibri"/>
                <w:color w:val="000000"/>
                <w:lang w:eastAsia="en-US"/>
              </w:rPr>
            </w:pPr>
            <w:r w:rsidRPr="00242DB6">
              <w:rPr>
                <w:rFonts w:eastAsia="Calibri"/>
                <w:color w:val="000000"/>
                <w:lang w:eastAsia="en-US"/>
              </w:rPr>
              <w:t>Анализировать рече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вой материал, выби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рать способ дейст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вия в соответствии с учебной задачей, ор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ганизовы</w:t>
            </w:r>
            <w:r w:rsidRPr="00242DB6">
              <w:rPr>
                <w:rFonts w:eastAsia="Calibri"/>
                <w:color w:val="000000"/>
                <w:lang w:eastAsia="en-US"/>
              </w:rPr>
              <w:softHyphen/>
              <w:t>вать работу в группе, паре</w:t>
            </w:r>
            <w:r w:rsidR="00611741" w:rsidRPr="00242DB6">
              <w:rPr>
                <w:rFonts w:eastAsia="Calibri"/>
                <w:color w:val="000000"/>
                <w:lang w:eastAsia="en-US"/>
              </w:rPr>
              <w:t>, оце</w:t>
            </w:r>
            <w:r w:rsidR="00611741" w:rsidRPr="00242DB6">
              <w:rPr>
                <w:rFonts w:eastAsia="Calibri"/>
                <w:color w:val="000000"/>
                <w:lang w:eastAsia="en-US"/>
              </w:rPr>
              <w:softHyphen/>
              <w:t>нивать свою дея</w:t>
            </w:r>
            <w:r w:rsidR="00611741" w:rsidRPr="00242DB6">
              <w:rPr>
                <w:rFonts w:eastAsia="Calibri"/>
                <w:color w:val="000000"/>
                <w:lang w:eastAsia="en-US"/>
              </w:rPr>
              <w:softHyphen/>
              <w:t>тельность</w:t>
            </w:r>
          </w:p>
        </w:tc>
      </w:tr>
    </w:tbl>
    <w:p w:rsidR="00903671" w:rsidRPr="00242DB6" w:rsidRDefault="00903671" w:rsidP="00903671">
      <w:pPr>
        <w:jc w:val="both"/>
        <w:rPr>
          <w:rFonts w:eastAsia="Calibri"/>
          <w:i/>
          <w:iCs/>
          <w:color w:val="000000"/>
          <w:lang w:eastAsia="en-US"/>
        </w:rPr>
      </w:pPr>
    </w:p>
    <w:p w:rsidR="00335EF7" w:rsidRDefault="00335EF7" w:rsidP="00EF11F9">
      <w:pPr>
        <w:rPr>
          <w:rFonts w:eastAsia="Calibri"/>
          <w:smallCaps/>
          <w:color w:val="000000"/>
          <w:lang w:eastAsia="en-US"/>
        </w:rPr>
      </w:pPr>
    </w:p>
    <w:p w:rsidR="001267ED" w:rsidRDefault="001267ED" w:rsidP="003E19D5">
      <w:pPr>
        <w:jc w:val="center"/>
        <w:rPr>
          <w:rFonts w:eastAsia="Calibri"/>
          <w:b/>
          <w:smallCaps/>
          <w:color w:val="000000"/>
          <w:sz w:val="28"/>
          <w:szCs w:val="28"/>
          <w:lang w:eastAsia="en-US"/>
        </w:rPr>
      </w:pPr>
    </w:p>
    <w:p w:rsidR="001267ED" w:rsidRDefault="001267ED" w:rsidP="003E19D5">
      <w:pPr>
        <w:jc w:val="center"/>
        <w:rPr>
          <w:rFonts w:eastAsia="Calibri"/>
          <w:b/>
          <w:smallCaps/>
          <w:color w:val="000000"/>
          <w:sz w:val="28"/>
          <w:szCs w:val="28"/>
          <w:lang w:eastAsia="en-US"/>
        </w:rPr>
      </w:pPr>
    </w:p>
    <w:p w:rsidR="001267ED" w:rsidRDefault="001267ED" w:rsidP="003E19D5">
      <w:pPr>
        <w:jc w:val="center"/>
        <w:rPr>
          <w:rFonts w:eastAsia="Calibri"/>
          <w:b/>
          <w:smallCaps/>
          <w:color w:val="000000"/>
          <w:sz w:val="28"/>
          <w:szCs w:val="28"/>
          <w:lang w:eastAsia="en-US"/>
        </w:rPr>
      </w:pPr>
    </w:p>
    <w:p w:rsidR="001267ED" w:rsidRDefault="001267ED" w:rsidP="003E19D5">
      <w:pPr>
        <w:jc w:val="center"/>
        <w:rPr>
          <w:rFonts w:eastAsia="Calibri"/>
          <w:b/>
          <w:smallCaps/>
          <w:color w:val="000000"/>
          <w:sz w:val="28"/>
          <w:szCs w:val="28"/>
          <w:lang w:eastAsia="en-US"/>
        </w:rPr>
      </w:pPr>
    </w:p>
    <w:p w:rsidR="001267ED" w:rsidRDefault="001267ED" w:rsidP="003E19D5">
      <w:pPr>
        <w:jc w:val="center"/>
        <w:rPr>
          <w:rFonts w:eastAsia="Calibri"/>
          <w:b/>
          <w:smallCaps/>
          <w:color w:val="000000"/>
          <w:sz w:val="28"/>
          <w:szCs w:val="28"/>
          <w:lang w:eastAsia="en-US"/>
        </w:rPr>
      </w:pPr>
    </w:p>
    <w:p w:rsidR="001267ED" w:rsidRDefault="001267ED" w:rsidP="003E19D5">
      <w:pPr>
        <w:jc w:val="center"/>
        <w:rPr>
          <w:rFonts w:eastAsia="Calibri"/>
          <w:b/>
          <w:smallCaps/>
          <w:color w:val="000000"/>
          <w:sz w:val="28"/>
          <w:szCs w:val="28"/>
          <w:lang w:eastAsia="en-US"/>
        </w:rPr>
      </w:pPr>
    </w:p>
    <w:p w:rsidR="001267ED" w:rsidRDefault="001267ED" w:rsidP="003E19D5">
      <w:pPr>
        <w:jc w:val="center"/>
        <w:rPr>
          <w:rFonts w:eastAsia="Calibri"/>
          <w:b/>
          <w:smallCaps/>
          <w:color w:val="000000"/>
          <w:sz w:val="28"/>
          <w:szCs w:val="28"/>
          <w:lang w:eastAsia="en-US"/>
        </w:rPr>
      </w:pPr>
    </w:p>
    <w:p w:rsidR="001267ED" w:rsidRPr="002E78CA" w:rsidRDefault="001267ED" w:rsidP="001267E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E78CA">
        <w:rPr>
          <w:rFonts w:eastAsia="Calibri"/>
          <w:b/>
          <w:color w:val="000000"/>
          <w:sz w:val="28"/>
          <w:szCs w:val="28"/>
          <w:lang w:eastAsia="en-US"/>
        </w:rPr>
        <w:lastRenderedPageBreak/>
        <w:t xml:space="preserve">Календарно-тематическое планирование </w:t>
      </w:r>
    </w:p>
    <w:p w:rsidR="00E64DD2" w:rsidRPr="001267ED" w:rsidRDefault="001267ED" w:rsidP="001267ED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4</w:t>
      </w:r>
      <w:r w:rsidRPr="002E78CA">
        <w:rPr>
          <w:rFonts w:eastAsia="Calibri"/>
          <w:b/>
          <w:color w:val="000000"/>
          <w:sz w:val="28"/>
          <w:szCs w:val="28"/>
          <w:lang w:eastAsia="en-US"/>
        </w:rPr>
        <w:t xml:space="preserve"> класс</w:t>
      </w:r>
    </w:p>
    <w:tbl>
      <w:tblPr>
        <w:tblpPr w:leftFromText="180" w:rightFromText="180" w:vertAnchor="text" w:tblpY="1"/>
        <w:tblOverlap w:val="never"/>
        <w:tblW w:w="193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4"/>
        <w:gridCol w:w="21"/>
        <w:gridCol w:w="81"/>
        <w:gridCol w:w="10"/>
        <w:gridCol w:w="802"/>
        <w:gridCol w:w="25"/>
        <w:gridCol w:w="2130"/>
        <w:gridCol w:w="11"/>
        <w:gridCol w:w="10"/>
        <w:gridCol w:w="9"/>
        <w:gridCol w:w="19"/>
        <w:gridCol w:w="14"/>
        <w:gridCol w:w="1092"/>
        <w:gridCol w:w="30"/>
        <w:gridCol w:w="93"/>
        <w:gridCol w:w="9"/>
        <w:gridCol w:w="10"/>
        <w:gridCol w:w="2590"/>
        <w:gridCol w:w="2413"/>
        <w:gridCol w:w="2126"/>
        <w:gridCol w:w="91"/>
        <w:gridCol w:w="2333"/>
        <w:gridCol w:w="2262"/>
        <w:gridCol w:w="2646"/>
      </w:tblGrid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  <w:vMerge w:val="restart"/>
          </w:tcPr>
          <w:p w:rsidR="004748AD" w:rsidRPr="0047229F" w:rsidRDefault="004748AD" w:rsidP="004748AD">
            <w:pPr>
              <w:suppressAutoHyphens/>
              <w:contextualSpacing/>
              <w:jc w:val="both"/>
              <w:rPr>
                <w:b/>
                <w:lang w:eastAsia="ar-SA"/>
              </w:rPr>
            </w:pPr>
            <w:r w:rsidRPr="0047229F">
              <w:rPr>
                <w:b/>
              </w:rPr>
              <w:t>№ п/п</w:t>
            </w:r>
          </w:p>
        </w:tc>
        <w:tc>
          <w:tcPr>
            <w:tcW w:w="837" w:type="dxa"/>
            <w:gridSpan w:val="3"/>
            <w:vMerge w:val="restart"/>
          </w:tcPr>
          <w:p w:rsidR="004748AD" w:rsidRPr="0047229F" w:rsidRDefault="004748AD" w:rsidP="004748AD">
            <w:pPr>
              <w:suppressAutoHyphens/>
              <w:jc w:val="both"/>
              <w:rPr>
                <w:b/>
                <w:lang w:eastAsia="ar-SA"/>
              </w:rPr>
            </w:pPr>
            <w:r w:rsidRPr="0047229F">
              <w:rPr>
                <w:b/>
                <w:lang w:eastAsia="ar-SA"/>
              </w:rPr>
              <w:t>Дата</w:t>
            </w:r>
          </w:p>
        </w:tc>
        <w:tc>
          <w:tcPr>
            <w:tcW w:w="2130" w:type="dxa"/>
            <w:vMerge w:val="restart"/>
          </w:tcPr>
          <w:p w:rsidR="004748AD" w:rsidRPr="0047229F" w:rsidRDefault="004748AD" w:rsidP="004748AD">
            <w:pPr>
              <w:suppressAutoHyphens/>
              <w:spacing w:line="288" w:lineRule="auto"/>
              <w:jc w:val="both"/>
              <w:rPr>
                <w:b/>
                <w:lang w:eastAsia="ar-SA"/>
              </w:rPr>
            </w:pPr>
            <w:r w:rsidRPr="0047229F">
              <w:rPr>
                <w:b/>
                <w:lang w:eastAsia="ar-SA"/>
              </w:rPr>
              <w:t>Тема урока</w:t>
            </w:r>
          </w:p>
        </w:tc>
        <w:tc>
          <w:tcPr>
            <w:tcW w:w="1278" w:type="dxa"/>
            <w:gridSpan w:val="8"/>
            <w:vMerge w:val="restart"/>
          </w:tcPr>
          <w:p w:rsidR="004748AD" w:rsidRPr="0047229F" w:rsidRDefault="004748AD" w:rsidP="004748AD">
            <w:pPr>
              <w:suppressAutoHyphens/>
              <w:jc w:val="center"/>
              <w:rPr>
                <w:b/>
              </w:rPr>
            </w:pPr>
            <w:r w:rsidRPr="0047229F">
              <w:rPr>
                <w:b/>
              </w:rPr>
              <w:t>Тип урока</w:t>
            </w:r>
          </w:p>
        </w:tc>
        <w:tc>
          <w:tcPr>
            <w:tcW w:w="2609" w:type="dxa"/>
            <w:gridSpan w:val="3"/>
            <w:vMerge w:val="restart"/>
            <w:tcBorders>
              <w:top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</w:rPr>
            </w:pPr>
            <w:r w:rsidRPr="0047229F">
              <w:rPr>
                <w:b/>
              </w:rPr>
              <w:t>Характеристика учебной деятельн</w:t>
            </w:r>
            <w:r w:rsidRPr="0047229F">
              <w:rPr>
                <w:b/>
              </w:rPr>
              <w:t>о</w:t>
            </w:r>
            <w:r w:rsidRPr="0047229F">
              <w:rPr>
                <w:b/>
              </w:rPr>
              <w:t>сти учащихся</w:t>
            </w:r>
          </w:p>
        </w:tc>
        <w:tc>
          <w:tcPr>
            <w:tcW w:w="6963" w:type="dxa"/>
            <w:gridSpan w:val="4"/>
          </w:tcPr>
          <w:p w:rsidR="004748AD" w:rsidRPr="0047229F" w:rsidRDefault="004748AD" w:rsidP="004748AD">
            <w:pPr>
              <w:jc w:val="center"/>
              <w:rPr>
                <w:b/>
              </w:rPr>
            </w:pPr>
            <w:r w:rsidRPr="0047229F">
              <w:rPr>
                <w:b/>
              </w:rPr>
              <w:t>Планируемые результаты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  <w:vMerge/>
          </w:tcPr>
          <w:p w:rsidR="004748AD" w:rsidRPr="0047229F" w:rsidRDefault="004748AD" w:rsidP="004748AD">
            <w:pPr>
              <w:suppressAutoHyphens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837" w:type="dxa"/>
            <w:gridSpan w:val="3"/>
            <w:vMerge/>
          </w:tcPr>
          <w:p w:rsidR="004748AD" w:rsidRPr="0047229F" w:rsidRDefault="004748AD" w:rsidP="004748AD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2130" w:type="dxa"/>
            <w:vMerge/>
          </w:tcPr>
          <w:p w:rsidR="004748AD" w:rsidRPr="0047229F" w:rsidRDefault="004748AD" w:rsidP="004748AD">
            <w:pPr>
              <w:suppressAutoHyphens/>
              <w:spacing w:line="288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1278" w:type="dxa"/>
            <w:gridSpan w:val="8"/>
            <w:vMerge/>
          </w:tcPr>
          <w:p w:rsidR="004748AD" w:rsidRPr="0047229F" w:rsidRDefault="004748AD" w:rsidP="004748AD">
            <w:pPr>
              <w:suppressAutoHyphens/>
              <w:jc w:val="both"/>
              <w:rPr>
                <w:b/>
              </w:rPr>
            </w:pPr>
          </w:p>
        </w:tc>
        <w:tc>
          <w:tcPr>
            <w:tcW w:w="2609" w:type="dxa"/>
            <w:gridSpan w:val="3"/>
            <w:vMerge/>
            <w:tcBorders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b/>
              </w:rPr>
            </w:pPr>
          </w:p>
        </w:tc>
        <w:tc>
          <w:tcPr>
            <w:tcW w:w="2413" w:type="dxa"/>
          </w:tcPr>
          <w:p w:rsidR="004748AD" w:rsidRPr="0047229F" w:rsidRDefault="004748AD" w:rsidP="004748AD">
            <w:pPr>
              <w:jc w:val="center"/>
              <w:rPr>
                <w:b/>
              </w:rPr>
            </w:pPr>
            <w:r w:rsidRPr="0047229F">
              <w:rPr>
                <w:b/>
              </w:rPr>
              <w:t>Личностные</w:t>
            </w:r>
          </w:p>
        </w:tc>
        <w:tc>
          <w:tcPr>
            <w:tcW w:w="2217" w:type="dxa"/>
            <w:gridSpan w:val="2"/>
          </w:tcPr>
          <w:p w:rsidR="004748AD" w:rsidRPr="0047229F" w:rsidRDefault="004748AD" w:rsidP="004748AD">
            <w:pPr>
              <w:ind w:left="16"/>
              <w:jc w:val="center"/>
              <w:rPr>
                <w:b/>
                <w:bCs/>
                <w:i/>
                <w:iCs/>
              </w:rPr>
            </w:pPr>
            <w:r w:rsidRPr="0047229F">
              <w:rPr>
                <w:b/>
              </w:rPr>
              <w:t>Предметные</w:t>
            </w:r>
          </w:p>
        </w:tc>
        <w:tc>
          <w:tcPr>
            <w:tcW w:w="2333" w:type="dxa"/>
          </w:tcPr>
          <w:p w:rsidR="004748AD" w:rsidRPr="0047229F" w:rsidRDefault="004748AD" w:rsidP="004748AD">
            <w:pPr>
              <w:jc w:val="center"/>
              <w:rPr>
                <w:b/>
              </w:rPr>
            </w:pPr>
            <w:r w:rsidRPr="0047229F">
              <w:rPr>
                <w:b/>
              </w:rPr>
              <w:t>Метапредметные</w:t>
            </w:r>
          </w:p>
        </w:tc>
      </w:tr>
      <w:tr w:rsidR="004748AD" w:rsidRPr="0047229F" w:rsidTr="00515941">
        <w:trPr>
          <w:gridAfter w:val="2"/>
          <w:wAfter w:w="4908" w:type="dxa"/>
          <w:trHeight w:val="146"/>
        </w:trPr>
        <w:tc>
          <w:tcPr>
            <w:tcW w:w="14473" w:type="dxa"/>
            <w:gridSpan w:val="22"/>
          </w:tcPr>
          <w:p w:rsidR="004748AD" w:rsidRPr="001267ED" w:rsidRDefault="004748AD" w:rsidP="004748AD">
            <w:pPr>
              <w:suppressAutoHyphens/>
              <w:jc w:val="center"/>
              <w:rPr>
                <w:b/>
                <w:lang w:eastAsia="ar-SA"/>
              </w:rPr>
            </w:pPr>
            <w:r w:rsidRPr="0047229F">
              <w:rPr>
                <w:b/>
                <w:lang w:eastAsia="ar-SA"/>
              </w:rPr>
              <w:t>Общаемся устно и письменно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numPr>
                <w:ilvl w:val="0"/>
                <w:numId w:val="12"/>
              </w:numPr>
              <w:suppressAutoHyphens/>
              <w:contextualSpacing/>
              <w:rPr>
                <w:lang w:eastAsia="ar-SA"/>
              </w:rPr>
            </w:pPr>
          </w:p>
        </w:tc>
        <w:tc>
          <w:tcPr>
            <w:tcW w:w="837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30" w:type="dxa"/>
          </w:tcPr>
          <w:p w:rsidR="004748AD" w:rsidRPr="0047229F" w:rsidRDefault="004748AD" w:rsidP="004748AD">
            <w:pPr>
              <w:suppressAutoHyphens/>
              <w:spacing w:line="288" w:lineRule="auto"/>
              <w:rPr>
                <w:lang w:eastAsia="ar-SA"/>
              </w:rPr>
            </w:pPr>
            <w:r w:rsidRPr="0047229F">
              <w:rPr>
                <w:lang w:eastAsia="ar-SA"/>
              </w:rPr>
              <w:t>О нормах произношения и п</w:t>
            </w:r>
            <w:r>
              <w:rPr>
                <w:lang w:eastAsia="ar-SA"/>
              </w:rPr>
              <w:t>равописания согласных в словах.</w:t>
            </w:r>
          </w:p>
        </w:tc>
        <w:tc>
          <w:tcPr>
            <w:tcW w:w="1287" w:type="dxa"/>
            <w:gridSpan w:val="9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Урок обобщения и систематизации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spacing w:line="264" w:lineRule="auto"/>
            </w:pPr>
            <w:r w:rsidRPr="0047229F">
              <w:t>Произносительные  нормы и правила письма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Внутренняя позиция школьника</w:t>
            </w:r>
          </w:p>
          <w:p w:rsidR="004748AD" w:rsidRPr="0047229F" w:rsidRDefault="004748AD" w:rsidP="004748AD">
            <w:r w:rsidRPr="0047229F">
              <w:t>Учебная мотивация</w:t>
            </w:r>
          </w:p>
          <w:p w:rsidR="004748AD" w:rsidRPr="0047229F" w:rsidRDefault="004748AD" w:rsidP="004748AD">
            <w:r w:rsidRPr="0047229F">
              <w:t>Оценка своих п</w:t>
            </w:r>
            <w:r w:rsidRPr="0047229F">
              <w:t>о</w:t>
            </w:r>
            <w:r w:rsidRPr="0047229F">
              <w:t>ступков</w:t>
            </w:r>
          </w:p>
        </w:tc>
        <w:tc>
          <w:tcPr>
            <w:tcW w:w="2217" w:type="dxa"/>
            <w:gridSpan w:val="2"/>
          </w:tcPr>
          <w:p w:rsidR="004748AD" w:rsidRPr="0047229F" w:rsidRDefault="004748AD" w:rsidP="004748AD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>Осознавать задачи изучения предмета в целях общения.</w:t>
            </w:r>
          </w:p>
          <w:p w:rsidR="004748AD" w:rsidRPr="0047229F" w:rsidRDefault="004748AD" w:rsidP="004748AD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 xml:space="preserve">Наблюдать </w:t>
            </w:r>
            <w:r w:rsidRPr="0047229F">
              <w:rPr>
                <w:bCs/>
              </w:rPr>
              <w:t>ос</w:t>
            </w:r>
            <w:r w:rsidRPr="0047229F">
              <w:rPr>
                <w:bCs/>
              </w:rPr>
              <w:t>о</w:t>
            </w:r>
            <w:r w:rsidRPr="0047229F">
              <w:rPr>
                <w:bCs/>
              </w:rPr>
              <w:t>бенности</w:t>
            </w:r>
            <w:r w:rsidRPr="0047229F">
              <w:rPr>
                <w:bCs/>
                <w:iCs/>
              </w:rPr>
              <w:t xml:space="preserve"> устной народной речи: мелодичность, ритмичность, темп.</w:t>
            </w:r>
          </w:p>
          <w:p w:rsidR="004748AD" w:rsidRPr="0047229F" w:rsidRDefault="004748AD" w:rsidP="004748AD"/>
        </w:tc>
        <w:tc>
          <w:tcPr>
            <w:tcW w:w="2333" w:type="dxa"/>
          </w:tcPr>
          <w:p w:rsidR="004748AD" w:rsidRPr="0047229F" w:rsidRDefault="004748AD" w:rsidP="004748AD">
            <w:r w:rsidRPr="0047229F">
              <w:rPr>
                <w:bCs/>
              </w:rPr>
              <w:t>Понимать, прин</w:t>
            </w:r>
            <w:r w:rsidRPr="0047229F">
              <w:rPr>
                <w:bCs/>
              </w:rPr>
              <w:t>и</w:t>
            </w:r>
            <w:r w:rsidRPr="0047229F">
              <w:rPr>
                <w:bCs/>
              </w:rPr>
              <w:t>мать и сохранять учебную задачу; действовать по пл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ну и пл</w:t>
            </w:r>
            <w:r>
              <w:rPr>
                <w:bCs/>
              </w:rPr>
              <w:t>анировать свои учебные де</w:t>
            </w:r>
            <w:r>
              <w:rPr>
                <w:bCs/>
              </w:rPr>
              <w:t>й</w:t>
            </w:r>
            <w:r>
              <w:rPr>
                <w:bCs/>
              </w:rPr>
              <w:t xml:space="preserve">ствия. 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numPr>
                <w:ilvl w:val="0"/>
                <w:numId w:val="12"/>
              </w:numPr>
              <w:suppressAutoHyphens/>
              <w:contextualSpacing/>
              <w:rPr>
                <w:lang w:eastAsia="ar-SA"/>
              </w:rPr>
            </w:pPr>
          </w:p>
        </w:tc>
        <w:tc>
          <w:tcPr>
            <w:tcW w:w="837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30" w:type="dxa"/>
          </w:tcPr>
          <w:p w:rsidR="004748AD" w:rsidRPr="0047229F" w:rsidRDefault="004748AD" w:rsidP="004748AD">
            <w:pPr>
              <w:suppressAutoHyphens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Употребление ь и ъ знаков.</w:t>
            </w:r>
          </w:p>
        </w:tc>
        <w:tc>
          <w:tcPr>
            <w:tcW w:w="1287" w:type="dxa"/>
            <w:gridSpan w:val="9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Урок комплексного использования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spacing w:line="264" w:lineRule="auto"/>
            </w:pPr>
            <w:r w:rsidRPr="0047229F">
              <w:t>Произносительные  нормы и правила письма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 xml:space="preserve"> Внутренняя позиция школьника</w:t>
            </w:r>
          </w:p>
          <w:p w:rsidR="004748AD" w:rsidRPr="0047229F" w:rsidRDefault="004748AD" w:rsidP="004748AD">
            <w:r w:rsidRPr="0047229F">
              <w:t>Учебная мотивация</w:t>
            </w:r>
          </w:p>
          <w:p w:rsidR="004748AD" w:rsidRPr="0047229F" w:rsidRDefault="004748AD" w:rsidP="004748AD">
            <w:r w:rsidRPr="0047229F">
              <w:t>Оценка своих п</w:t>
            </w:r>
            <w:r w:rsidRPr="0047229F">
              <w:t>о</w:t>
            </w:r>
            <w:r w:rsidRPr="0047229F">
              <w:t>ступков</w:t>
            </w:r>
          </w:p>
        </w:tc>
        <w:tc>
          <w:tcPr>
            <w:tcW w:w="2217" w:type="dxa"/>
            <w:gridSpan w:val="2"/>
          </w:tcPr>
          <w:p w:rsidR="004748AD" w:rsidRPr="0047229F" w:rsidRDefault="004748AD" w:rsidP="004748AD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>Осознавать з</w:t>
            </w:r>
            <w:r>
              <w:rPr>
                <w:bCs/>
                <w:iCs/>
              </w:rPr>
              <w:t xml:space="preserve">адачи изучения предмета в целях </w:t>
            </w:r>
            <w:r w:rsidRPr="0047229F">
              <w:rPr>
                <w:bCs/>
                <w:iCs/>
              </w:rPr>
              <w:t>общения.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2333" w:type="dxa"/>
          </w:tcPr>
          <w:p w:rsidR="004748AD" w:rsidRPr="0047229F" w:rsidRDefault="004748AD" w:rsidP="004748AD">
            <w:r w:rsidRPr="0047229F">
              <w:t>Планирование, ре</w:t>
            </w:r>
            <w:r w:rsidRPr="0047229F">
              <w:t>а</w:t>
            </w:r>
            <w:r w:rsidRPr="0047229F">
              <w:t>лизация, контроль и коррекция, смысл</w:t>
            </w:r>
            <w:r w:rsidRPr="0047229F">
              <w:t>о</w:t>
            </w:r>
            <w:r w:rsidRPr="0047229F">
              <w:t>вое чтение, анализ, синтез, сравнение, умение вы</w:t>
            </w:r>
            <w:r>
              <w:t>ражать свои мысли.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numPr>
                <w:ilvl w:val="0"/>
                <w:numId w:val="12"/>
              </w:numPr>
              <w:suppressAutoHyphens/>
              <w:contextualSpacing/>
              <w:rPr>
                <w:lang w:eastAsia="ar-SA"/>
              </w:rPr>
            </w:pPr>
          </w:p>
        </w:tc>
        <w:tc>
          <w:tcPr>
            <w:tcW w:w="837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</w:pPr>
            <w:r w:rsidRPr="0047229F">
              <w:t xml:space="preserve">О нормах произношения и правописания гласных и согласных </w:t>
            </w:r>
            <w:r>
              <w:t>в словах.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</w:pPr>
            <w:r w:rsidRPr="0047229F">
              <w:t>Комбинированный урок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Произносительные  нормы и правила письма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Осознание языка как основного средства человеческого о</w:t>
            </w:r>
            <w:r w:rsidRPr="0047229F">
              <w:t>б</w:t>
            </w:r>
            <w:r w:rsidRPr="0047229F">
              <w:t>щения; появление желания умело пол</w:t>
            </w:r>
            <w:r w:rsidRPr="0047229F">
              <w:t>ь</w:t>
            </w:r>
            <w:r w:rsidRPr="0047229F">
              <w:t>зоваться языком, з</w:t>
            </w:r>
            <w:r w:rsidRPr="0047229F">
              <w:t>а</w:t>
            </w:r>
            <w:r w:rsidRPr="0047229F">
              <w:t>рождение элементов сознательного отн</w:t>
            </w:r>
            <w:r w:rsidRPr="0047229F">
              <w:t>о</w:t>
            </w:r>
            <w:r w:rsidRPr="0047229F">
              <w:t>ше</w:t>
            </w:r>
            <w:r>
              <w:t>ния к своей речи</w:t>
            </w:r>
          </w:p>
        </w:tc>
        <w:tc>
          <w:tcPr>
            <w:tcW w:w="2217" w:type="dxa"/>
            <w:gridSpan w:val="2"/>
          </w:tcPr>
          <w:p w:rsidR="004748AD" w:rsidRPr="0047229F" w:rsidRDefault="004748AD" w:rsidP="004748AD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>Оценивать пр</w:t>
            </w:r>
            <w:r w:rsidRPr="0047229F">
              <w:rPr>
                <w:bCs/>
                <w:iCs/>
              </w:rPr>
              <w:t>а</w:t>
            </w:r>
            <w:r w:rsidRPr="0047229F">
              <w:rPr>
                <w:bCs/>
                <w:iCs/>
              </w:rPr>
              <w:t>вильность звуч</w:t>
            </w:r>
            <w:r w:rsidRPr="0047229F">
              <w:rPr>
                <w:bCs/>
                <w:iCs/>
              </w:rPr>
              <w:t>а</w:t>
            </w:r>
            <w:r w:rsidRPr="0047229F">
              <w:rPr>
                <w:bCs/>
                <w:iCs/>
              </w:rPr>
              <w:t>щей речи (со</w:t>
            </w:r>
            <w:r w:rsidRPr="0047229F">
              <w:rPr>
                <w:bCs/>
                <w:iCs/>
              </w:rPr>
              <w:t>б</w:t>
            </w:r>
            <w:r w:rsidRPr="0047229F">
              <w:rPr>
                <w:bCs/>
                <w:iCs/>
              </w:rPr>
              <w:t>ственной, собесе</w:t>
            </w:r>
            <w:r w:rsidRPr="0047229F">
              <w:rPr>
                <w:bCs/>
                <w:iCs/>
              </w:rPr>
              <w:t>д</w:t>
            </w:r>
            <w:r w:rsidRPr="0047229F">
              <w:rPr>
                <w:bCs/>
                <w:iCs/>
              </w:rPr>
              <w:t>ников) с позиций соблюдения пр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>износительных норм. Решать о</w:t>
            </w:r>
            <w:r w:rsidRPr="0047229F">
              <w:rPr>
                <w:bCs/>
                <w:iCs/>
              </w:rPr>
              <w:t>р</w:t>
            </w:r>
            <w:r w:rsidRPr="0047229F">
              <w:rPr>
                <w:bCs/>
                <w:iCs/>
              </w:rPr>
              <w:t>фографические з</w:t>
            </w:r>
            <w:r w:rsidRPr="0047229F">
              <w:rPr>
                <w:bCs/>
                <w:iCs/>
              </w:rPr>
              <w:t>а</w:t>
            </w:r>
            <w:r w:rsidRPr="0047229F">
              <w:rPr>
                <w:bCs/>
                <w:iCs/>
              </w:rPr>
              <w:t xml:space="preserve">дачи при записи </w:t>
            </w:r>
            <w:r w:rsidRPr="0047229F">
              <w:rPr>
                <w:bCs/>
                <w:iCs/>
              </w:rPr>
              <w:lastRenderedPageBreak/>
              <w:t>слов.</w:t>
            </w:r>
          </w:p>
        </w:tc>
        <w:tc>
          <w:tcPr>
            <w:tcW w:w="2333" w:type="dxa"/>
          </w:tcPr>
          <w:p w:rsidR="004748AD" w:rsidRPr="0047229F" w:rsidRDefault="004748AD" w:rsidP="004748AD">
            <w:r w:rsidRPr="0047229F">
              <w:lastRenderedPageBreak/>
              <w:t>Планирование, ре</w:t>
            </w:r>
            <w:r w:rsidRPr="0047229F">
              <w:t>а</w:t>
            </w:r>
            <w:r w:rsidRPr="0047229F">
              <w:t>лизация, контроль и коррекция, смысл</w:t>
            </w:r>
            <w:r w:rsidRPr="0047229F">
              <w:t>о</w:t>
            </w:r>
            <w:r w:rsidRPr="0047229F">
              <w:t>вое чтение, умение выра</w:t>
            </w:r>
            <w:r>
              <w:t>жать свои мы</w:t>
            </w:r>
            <w:r>
              <w:t>с</w:t>
            </w:r>
            <w:r>
              <w:t>ли.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numPr>
                <w:ilvl w:val="0"/>
                <w:numId w:val="12"/>
              </w:numPr>
              <w:suppressAutoHyphens/>
              <w:contextualSpacing/>
              <w:rPr>
                <w:lang w:eastAsia="ar-SA"/>
              </w:rPr>
            </w:pPr>
          </w:p>
        </w:tc>
        <w:tc>
          <w:tcPr>
            <w:tcW w:w="837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  <w:rPr>
                <w:b/>
              </w:rPr>
            </w:pPr>
            <w:r w:rsidRPr="0047229F">
              <w:rPr>
                <w:b/>
              </w:rPr>
              <w:t>Вводный диктант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Урок проверки, оценки и контроля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Появление желания умело пользоваться языком, зарождение элементов созн</w:t>
            </w:r>
            <w:r w:rsidRPr="0047229F">
              <w:t>а</w:t>
            </w:r>
            <w:r w:rsidRPr="0047229F">
              <w:t>тельного отноше</w:t>
            </w:r>
            <w:r w:rsidR="001E13E9">
              <w:t>ния к своей речи.</w:t>
            </w:r>
          </w:p>
        </w:tc>
        <w:tc>
          <w:tcPr>
            <w:tcW w:w="2217" w:type="dxa"/>
            <w:gridSpan w:val="2"/>
          </w:tcPr>
          <w:p w:rsidR="004748AD" w:rsidRPr="0047229F" w:rsidRDefault="004748AD" w:rsidP="004748AD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Замечать речевые недочёты 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письме</w:t>
            </w:r>
            <w:r w:rsidRPr="0047229F">
              <w:rPr>
                <w:bCs/>
                <w:iCs/>
              </w:rPr>
              <w:t>н</w:t>
            </w:r>
            <w:r w:rsidRPr="0047229F">
              <w:rPr>
                <w:bCs/>
                <w:iCs/>
              </w:rPr>
              <w:t>ные высказывания.</w:t>
            </w:r>
          </w:p>
          <w:p w:rsidR="004748AD" w:rsidRPr="0047229F" w:rsidRDefault="004748AD" w:rsidP="004748AD">
            <w:r w:rsidRPr="0047229F">
              <w:rPr>
                <w:bCs/>
                <w:iCs/>
              </w:rPr>
              <w:t>Выражать эмоции с помощью сл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>весных и несл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>весных средств</w:t>
            </w:r>
          </w:p>
        </w:tc>
        <w:tc>
          <w:tcPr>
            <w:tcW w:w="2333" w:type="dxa"/>
          </w:tcPr>
          <w:p w:rsidR="004748AD" w:rsidRPr="0047229F" w:rsidRDefault="004748AD" w:rsidP="004748AD">
            <w:r w:rsidRPr="0047229F">
              <w:t>И</w:t>
            </w:r>
            <w:r w:rsidRPr="0047229F">
              <w:rPr>
                <w:bCs/>
              </w:rPr>
              <w:t>спользовать и</w:t>
            </w:r>
            <w:r w:rsidRPr="0047229F">
              <w:rPr>
                <w:bCs/>
              </w:rPr>
              <w:t>н</w:t>
            </w:r>
            <w:r w:rsidRPr="0047229F">
              <w:rPr>
                <w:bCs/>
              </w:rPr>
              <w:t>формацию: осозн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вать познавател</w:t>
            </w:r>
            <w:r w:rsidRPr="0047229F">
              <w:rPr>
                <w:bCs/>
              </w:rPr>
              <w:t>ь</w:t>
            </w:r>
            <w:r w:rsidRPr="0047229F">
              <w:rPr>
                <w:bCs/>
              </w:rPr>
              <w:t>ную з</w:t>
            </w:r>
            <w:r>
              <w:rPr>
                <w:bCs/>
              </w:rPr>
              <w:t>адачу; нах</w:t>
            </w:r>
            <w:r>
              <w:rPr>
                <w:bCs/>
              </w:rPr>
              <w:t>о</w:t>
            </w:r>
            <w:r>
              <w:rPr>
                <w:bCs/>
              </w:rPr>
              <w:t>дить нужные свед</w:t>
            </w:r>
            <w:r>
              <w:rPr>
                <w:bCs/>
              </w:rPr>
              <w:t>е</w:t>
            </w:r>
            <w:r>
              <w:rPr>
                <w:bCs/>
              </w:rPr>
              <w:t>ния.</w:t>
            </w:r>
          </w:p>
        </w:tc>
      </w:tr>
      <w:tr w:rsidR="004748AD" w:rsidRPr="0047229F" w:rsidTr="00515941">
        <w:trPr>
          <w:trHeight w:val="189"/>
        </w:trPr>
        <w:tc>
          <w:tcPr>
            <w:tcW w:w="14473" w:type="dxa"/>
            <w:gridSpan w:val="22"/>
          </w:tcPr>
          <w:p w:rsidR="004748AD" w:rsidRPr="001267ED" w:rsidRDefault="004748AD" w:rsidP="004748AD">
            <w:pPr>
              <w:tabs>
                <w:tab w:val="center" w:pos="7123"/>
                <w:tab w:val="left" w:pos="10980"/>
              </w:tabs>
            </w:pPr>
            <w:r>
              <w:rPr>
                <w:b/>
                <w:bCs/>
                <w:lang w:eastAsia="ar-SA"/>
              </w:rPr>
              <w:tab/>
            </w:r>
            <w:r w:rsidRPr="001267ED">
              <w:rPr>
                <w:b/>
                <w:bCs/>
                <w:lang w:eastAsia="ar-SA"/>
              </w:rPr>
              <w:t>В устной речи интонация, а в письменной... пунктуация</w:t>
            </w:r>
          </w:p>
        </w:tc>
        <w:tc>
          <w:tcPr>
            <w:tcW w:w="2262" w:type="dxa"/>
          </w:tcPr>
          <w:p w:rsidR="004748AD" w:rsidRPr="0047229F" w:rsidRDefault="004748AD" w:rsidP="004748AD"/>
        </w:tc>
        <w:tc>
          <w:tcPr>
            <w:tcW w:w="2646" w:type="dxa"/>
          </w:tcPr>
          <w:p w:rsidR="004748AD" w:rsidRPr="0047229F" w:rsidRDefault="004748AD" w:rsidP="004748AD"/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5.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Различаем и оформляем предложения по цели высказывания.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47229F">
              <w:rPr>
                <w:lang w:eastAsia="ar-SA"/>
              </w:rPr>
              <w:t>Урок изучения и первичного закрепления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spacing w:line="264" w:lineRule="auto"/>
            </w:pPr>
            <w:r w:rsidRPr="0047229F">
              <w:t>Предложения  по цели высказывания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Появление желания умело пользоваться языком, полож</w:t>
            </w:r>
            <w:r w:rsidRPr="0047229F">
              <w:t>и</w:t>
            </w:r>
            <w:r w:rsidRPr="0047229F">
              <w:t>тельное отношение к изучению русского языка, понимание его богатства, пр</w:t>
            </w:r>
            <w:r w:rsidRPr="0047229F">
              <w:t>и</w:t>
            </w:r>
            <w:r w:rsidRPr="0047229F">
              <w:t>знание себя носит</w:t>
            </w:r>
            <w:r w:rsidRPr="0047229F">
              <w:t>е</w:t>
            </w:r>
            <w:r w:rsidRPr="0047229F">
              <w:t>лем это</w:t>
            </w:r>
            <w:r>
              <w:t>го языка</w:t>
            </w:r>
          </w:p>
        </w:tc>
        <w:tc>
          <w:tcPr>
            <w:tcW w:w="2217" w:type="dxa"/>
            <w:gridSpan w:val="2"/>
          </w:tcPr>
          <w:p w:rsidR="004748AD" w:rsidRPr="0047229F" w:rsidRDefault="004748AD" w:rsidP="004748AD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Замечать речевые недочёты 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письме</w:t>
            </w:r>
            <w:r w:rsidRPr="0047229F">
              <w:rPr>
                <w:bCs/>
                <w:iCs/>
              </w:rPr>
              <w:t>н</w:t>
            </w:r>
            <w:r w:rsidRPr="0047229F">
              <w:rPr>
                <w:bCs/>
                <w:iCs/>
              </w:rPr>
              <w:t>ные высказывания.</w:t>
            </w:r>
          </w:p>
        </w:tc>
        <w:tc>
          <w:tcPr>
            <w:tcW w:w="2333" w:type="dxa"/>
            <w:tcBorders>
              <w:top w:val="single" w:sz="4" w:space="0" w:color="auto"/>
            </w:tcBorders>
          </w:tcPr>
          <w:p w:rsidR="004748AD" w:rsidRPr="0047229F" w:rsidRDefault="004748AD" w:rsidP="004748AD">
            <w:r w:rsidRPr="0047229F">
              <w:t>И</w:t>
            </w:r>
            <w:r w:rsidRPr="0047229F">
              <w:rPr>
                <w:bCs/>
              </w:rPr>
              <w:t>спользовать и</w:t>
            </w:r>
            <w:r w:rsidRPr="0047229F">
              <w:rPr>
                <w:bCs/>
              </w:rPr>
              <w:t>н</w:t>
            </w:r>
            <w:r w:rsidRPr="0047229F">
              <w:rPr>
                <w:bCs/>
              </w:rPr>
              <w:t xml:space="preserve">формацию. </w:t>
            </w:r>
            <w:r w:rsidRPr="0047229F">
              <w:t>О</w:t>
            </w:r>
            <w:r w:rsidRPr="0047229F">
              <w:rPr>
                <w:bCs/>
              </w:rPr>
              <w:t>созн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вать речь   как сп</w:t>
            </w:r>
            <w:r w:rsidRPr="0047229F">
              <w:rPr>
                <w:bCs/>
              </w:rPr>
              <w:t>о</w:t>
            </w:r>
            <w:r w:rsidRPr="0047229F">
              <w:rPr>
                <w:bCs/>
              </w:rPr>
              <w:t>соб устного и пис</w:t>
            </w:r>
            <w:r w:rsidRPr="0047229F">
              <w:rPr>
                <w:bCs/>
              </w:rPr>
              <w:t>ь</w:t>
            </w:r>
            <w:r w:rsidRPr="0047229F">
              <w:rPr>
                <w:bCs/>
              </w:rPr>
              <w:t>менного общения людей; Понимать, принимать и сохр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нять учебную зад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чу; действовать по плану и планир</w:t>
            </w:r>
            <w:r w:rsidRPr="0047229F">
              <w:rPr>
                <w:bCs/>
              </w:rPr>
              <w:t>о</w:t>
            </w:r>
            <w:r w:rsidRPr="0047229F">
              <w:rPr>
                <w:bCs/>
              </w:rPr>
              <w:t>вать свои учебные действия;</w:t>
            </w:r>
            <w:r>
              <w:rPr>
                <w:bCs/>
              </w:rPr>
              <w:t xml:space="preserve"> </w:t>
            </w:r>
            <w:r w:rsidRPr="0047229F">
              <w:rPr>
                <w:bCs/>
              </w:rPr>
              <w:t>контр</w:t>
            </w:r>
            <w:r w:rsidRPr="0047229F">
              <w:rPr>
                <w:bCs/>
              </w:rPr>
              <w:t>о</w:t>
            </w:r>
            <w:r w:rsidRPr="0047229F">
              <w:rPr>
                <w:bCs/>
              </w:rPr>
              <w:t>лировать процесс и результаты деятел</w:t>
            </w:r>
            <w:r w:rsidRPr="0047229F">
              <w:rPr>
                <w:bCs/>
              </w:rPr>
              <w:t>ь</w:t>
            </w:r>
            <w:r w:rsidRPr="0047229F">
              <w:rPr>
                <w:bCs/>
              </w:rPr>
              <w:t>ности.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6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lang w:eastAsia="ar-SA"/>
              </w:rPr>
              <w:t>Уточняем смысл высказывания</w:t>
            </w:r>
          </w:p>
          <w:p w:rsidR="004748AD" w:rsidRPr="0047229F" w:rsidRDefault="004748AD" w:rsidP="004748AD">
            <w:pPr>
              <w:suppressAutoHyphens/>
              <w:spacing w:line="288" w:lineRule="auto"/>
              <w:rPr>
                <w:lang w:eastAsia="ar-SA"/>
              </w:rPr>
            </w:pPr>
          </w:p>
          <w:p w:rsidR="004748AD" w:rsidRPr="0047229F" w:rsidRDefault="004748AD" w:rsidP="004748AD">
            <w:pPr>
              <w:suppressAutoHyphens/>
              <w:spacing w:line="288" w:lineRule="auto"/>
              <w:rPr>
                <w:lang w:eastAsia="ar-SA"/>
              </w:rPr>
            </w:pP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</w:pPr>
            <w:r w:rsidRPr="0047229F">
              <w:t>Урок обобще</w:t>
            </w:r>
            <w:r>
              <w:t>-</w:t>
            </w:r>
            <w:r w:rsidRPr="0047229F">
              <w:t>ния и систематизации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Использование средств языка в устной речи в соответствии с условиями общения. Практическое овлад</w:t>
            </w:r>
            <w:r w:rsidRPr="0047229F">
              <w:t>е</w:t>
            </w:r>
            <w:r w:rsidRPr="0047229F">
              <w:t xml:space="preserve">ние диалогической и монологической речью </w:t>
            </w:r>
          </w:p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(описание, повеств</w:t>
            </w:r>
            <w:r w:rsidRPr="0047229F">
              <w:t>о</w:t>
            </w:r>
            <w:r w:rsidRPr="0047229F">
              <w:lastRenderedPageBreak/>
              <w:t>вание, рассуж</w:t>
            </w:r>
            <w:r>
              <w:t>дение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Принятие мысли о том, что правильная, точная устная и письменная речь – это показатели кул</w:t>
            </w:r>
            <w:r w:rsidRPr="0047229F">
              <w:t>ь</w:t>
            </w:r>
            <w:r>
              <w:t>туры человека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4748AD" w:rsidRPr="0047229F" w:rsidRDefault="004748AD" w:rsidP="004748AD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>Выявлять</w:t>
            </w:r>
            <w:r>
              <w:rPr>
                <w:bCs/>
                <w:iCs/>
              </w:rPr>
              <w:t xml:space="preserve"> </w:t>
            </w:r>
            <w:r w:rsidRPr="0047229F">
              <w:rPr>
                <w:bCs/>
                <w:iCs/>
              </w:rPr>
              <w:t>значение интонации, знаков препинания, их взаимосвязь.</w:t>
            </w:r>
            <w:r>
              <w:rPr>
                <w:bCs/>
                <w:iCs/>
              </w:rPr>
              <w:t xml:space="preserve"> </w:t>
            </w:r>
            <w:r w:rsidRPr="0047229F">
              <w:rPr>
                <w:bCs/>
                <w:iCs/>
              </w:rPr>
              <w:t>Пр</w:t>
            </w:r>
            <w:r w:rsidRPr="0047229F">
              <w:rPr>
                <w:bCs/>
                <w:iCs/>
              </w:rPr>
              <w:t>е</w:t>
            </w:r>
            <w:r w:rsidRPr="0047229F">
              <w:rPr>
                <w:bCs/>
                <w:iCs/>
              </w:rPr>
              <w:t>образовывать и</w:t>
            </w:r>
            <w:r w:rsidRPr="0047229F">
              <w:rPr>
                <w:bCs/>
                <w:iCs/>
              </w:rPr>
              <w:t>н</w:t>
            </w:r>
            <w:r w:rsidRPr="0047229F">
              <w:rPr>
                <w:bCs/>
                <w:iCs/>
              </w:rPr>
              <w:t>тонационную м</w:t>
            </w:r>
            <w:r w:rsidRPr="0047229F">
              <w:rPr>
                <w:bCs/>
                <w:iCs/>
              </w:rPr>
              <w:t>е</w:t>
            </w:r>
            <w:r w:rsidRPr="0047229F">
              <w:rPr>
                <w:bCs/>
                <w:iCs/>
              </w:rPr>
              <w:t>лодику предлож</w:t>
            </w:r>
            <w:r w:rsidRPr="0047229F">
              <w:rPr>
                <w:bCs/>
                <w:iCs/>
              </w:rPr>
              <w:t>е</w:t>
            </w:r>
            <w:r w:rsidRPr="0047229F">
              <w:rPr>
                <w:bCs/>
                <w:iCs/>
              </w:rPr>
              <w:t>ний в использов</w:t>
            </w:r>
            <w:r w:rsidRPr="0047229F">
              <w:rPr>
                <w:bCs/>
                <w:iCs/>
              </w:rPr>
              <w:t>а</w:t>
            </w:r>
            <w:r w:rsidRPr="0047229F">
              <w:rPr>
                <w:bCs/>
                <w:iCs/>
              </w:rPr>
              <w:lastRenderedPageBreak/>
              <w:t>ние на письме с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>ответствующих знаков препин</w:t>
            </w:r>
            <w:r w:rsidRPr="0047229F">
              <w:rPr>
                <w:bCs/>
                <w:iCs/>
              </w:rPr>
              <w:t>а</w:t>
            </w:r>
            <w:r w:rsidRPr="0047229F">
              <w:rPr>
                <w:bCs/>
                <w:iCs/>
              </w:rPr>
              <w:t xml:space="preserve">ния. </w:t>
            </w:r>
          </w:p>
        </w:tc>
        <w:tc>
          <w:tcPr>
            <w:tcW w:w="2333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И</w:t>
            </w:r>
            <w:r w:rsidRPr="0047229F">
              <w:rPr>
                <w:bCs/>
              </w:rPr>
              <w:t>спользовать и</w:t>
            </w:r>
            <w:r w:rsidRPr="0047229F">
              <w:rPr>
                <w:bCs/>
              </w:rPr>
              <w:t>н</w:t>
            </w:r>
            <w:r w:rsidRPr="0047229F">
              <w:rPr>
                <w:bCs/>
              </w:rPr>
              <w:t>формацию: осозн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вать познавател</w:t>
            </w:r>
            <w:r w:rsidRPr="0047229F">
              <w:rPr>
                <w:bCs/>
              </w:rPr>
              <w:t>ь</w:t>
            </w:r>
            <w:r w:rsidRPr="0047229F">
              <w:rPr>
                <w:bCs/>
              </w:rPr>
              <w:t>ную задачу; фикс</w:t>
            </w:r>
            <w:r w:rsidRPr="0047229F">
              <w:rPr>
                <w:bCs/>
              </w:rPr>
              <w:t>и</w:t>
            </w:r>
            <w:r w:rsidRPr="0047229F">
              <w:rPr>
                <w:bCs/>
              </w:rPr>
              <w:t xml:space="preserve">ровать информацию разными способами; Осознавать речь   как способ устного </w:t>
            </w:r>
            <w:r w:rsidRPr="0047229F">
              <w:rPr>
                <w:bCs/>
              </w:rPr>
              <w:lastRenderedPageBreak/>
              <w:t>и письменного о</w:t>
            </w:r>
            <w:r w:rsidRPr="0047229F">
              <w:rPr>
                <w:bCs/>
              </w:rPr>
              <w:t>б</w:t>
            </w:r>
            <w:r w:rsidRPr="0047229F">
              <w:rPr>
                <w:bCs/>
              </w:rPr>
              <w:t>щения людей; П</w:t>
            </w:r>
            <w:r w:rsidRPr="0047229F">
              <w:rPr>
                <w:bCs/>
              </w:rPr>
              <w:t>о</w:t>
            </w:r>
            <w:r w:rsidRPr="0047229F">
              <w:rPr>
                <w:bCs/>
              </w:rPr>
              <w:t>нимать, прини</w:t>
            </w:r>
            <w:r>
              <w:rPr>
                <w:bCs/>
              </w:rPr>
              <w:t>мать и сохранять уче</w:t>
            </w:r>
            <w:r>
              <w:rPr>
                <w:bCs/>
              </w:rPr>
              <w:t>б</w:t>
            </w:r>
            <w:r>
              <w:rPr>
                <w:bCs/>
              </w:rPr>
              <w:t>ную задачу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7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  <w:rPr>
                <w:b/>
                <w:bCs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>Осложнённое списывание с дополнительным заданием.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</w:pPr>
            <w:r w:rsidRPr="0047229F">
              <w:t>Урок контроля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rPr>
                <w:bCs/>
                <w:lang w:eastAsia="ar-SA"/>
              </w:rPr>
              <w:t>Умение списывать текст  с дополнител</w:t>
            </w:r>
            <w:r w:rsidRPr="0047229F">
              <w:rPr>
                <w:bCs/>
                <w:lang w:eastAsia="ar-SA"/>
              </w:rPr>
              <w:t>ь</w:t>
            </w:r>
            <w:r w:rsidRPr="0047229F">
              <w:rPr>
                <w:bCs/>
                <w:lang w:eastAsia="ar-SA"/>
              </w:rPr>
              <w:t>ным заданием.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Принятие мысли о том, что правильная, точная устная и письменная речь – это показатели кул</w:t>
            </w:r>
            <w:r w:rsidRPr="0047229F">
              <w:t>ь</w:t>
            </w:r>
            <w:r>
              <w:t>туры человека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4748AD" w:rsidRPr="00AC74E9" w:rsidRDefault="004748AD" w:rsidP="004748AD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Замечать речевые недочёты 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письме</w:t>
            </w:r>
            <w:r w:rsidRPr="0047229F">
              <w:rPr>
                <w:bCs/>
                <w:iCs/>
              </w:rPr>
              <w:t>н</w:t>
            </w:r>
            <w:r w:rsidRPr="0047229F">
              <w:rPr>
                <w:bCs/>
                <w:iCs/>
              </w:rPr>
              <w:t>ные высказыва</w:t>
            </w:r>
            <w:r>
              <w:rPr>
                <w:bCs/>
                <w:iCs/>
              </w:rPr>
              <w:t>ния.</w:t>
            </w:r>
          </w:p>
        </w:tc>
        <w:tc>
          <w:tcPr>
            <w:tcW w:w="2333" w:type="dxa"/>
            <w:shd w:val="clear" w:color="auto" w:fill="auto"/>
          </w:tcPr>
          <w:p w:rsidR="004748AD" w:rsidRPr="0047229F" w:rsidRDefault="004748AD" w:rsidP="004748AD">
            <w:pPr>
              <w:rPr>
                <w:bCs/>
              </w:rPr>
            </w:pPr>
            <w:r w:rsidRPr="0047229F">
              <w:rPr>
                <w:bCs/>
              </w:rPr>
              <w:t>Понимать, прин</w:t>
            </w:r>
            <w:r w:rsidRPr="0047229F">
              <w:rPr>
                <w:bCs/>
              </w:rPr>
              <w:t>и</w:t>
            </w:r>
            <w:r w:rsidRPr="0047229F">
              <w:rPr>
                <w:bCs/>
              </w:rPr>
              <w:t>мать и сохранять учебную задачу; действовать по пл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ну и планировать свои учебные де</w:t>
            </w:r>
            <w:r w:rsidRPr="0047229F">
              <w:rPr>
                <w:bCs/>
              </w:rPr>
              <w:t>й</w:t>
            </w:r>
            <w:r w:rsidRPr="0047229F">
              <w:rPr>
                <w:bCs/>
              </w:rPr>
              <w:t>ствия; контролир</w:t>
            </w:r>
            <w:r w:rsidRPr="0047229F">
              <w:rPr>
                <w:bCs/>
              </w:rPr>
              <w:t>о</w:t>
            </w:r>
            <w:r w:rsidRPr="0047229F">
              <w:rPr>
                <w:bCs/>
              </w:rPr>
              <w:t>вать процесс и р</w:t>
            </w:r>
            <w:r w:rsidRPr="0047229F">
              <w:rPr>
                <w:bCs/>
              </w:rPr>
              <w:t>е</w:t>
            </w:r>
            <w:r w:rsidRPr="0047229F">
              <w:rPr>
                <w:bCs/>
              </w:rPr>
              <w:t>зультаты деятельн</w:t>
            </w:r>
            <w:r w:rsidRPr="0047229F">
              <w:rPr>
                <w:bCs/>
              </w:rPr>
              <w:t>о</w:t>
            </w:r>
            <w:r w:rsidRPr="0047229F">
              <w:rPr>
                <w:bCs/>
              </w:rPr>
              <w:t>сти.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8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  <w:rPr>
                <w:b/>
                <w:bCs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>Работа над ошибками.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</w:pPr>
            <w:r w:rsidRPr="0047229F">
              <w:t>Урок обобщения и систематизации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suppressAutoHyphens/>
            </w:pPr>
            <w:r w:rsidRPr="0047229F">
              <w:t>Границы предложений и их  соответственные знаки препинания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Принятие мысли о том, что правильная, точная устная и письменная речь – это показатели кул</w:t>
            </w:r>
            <w:r w:rsidRPr="0047229F">
              <w:t>ь</w:t>
            </w:r>
            <w:r>
              <w:t>туры человека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4748AD" w:rsidRPr="00AC74E9" w:rsidRDefault="004748AD" w:rsidP="004748AD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Замечать речевые недочёты 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письме</w:t>
            </w:r>
            <w:r w:rsidRPr="0047229F">
              <w:rPr>
                <w:bCs/>
                <w:iCs/>
              </w:rPr>
              <w:t>н</w:t>
            </w:r>
            <w:r w:rsidRPr="0047229F">
              <w:rPr>
                <w:bCs/>
                <w:iCs/>
              </w:rPr>
              <w:t>ные высказыва</w:t>
            </w:r>
            <w:r>
              <w:rPr>
                <w:bCs/>
                <w:iCs/>
              </w:rPr>
              <w:t>ния.</w:t>
            </w:r>
          </w:p>
        </w:tc>
        <w:tc>
          <w:tcPr>
            <w:tcW w:w="2333" w:type="dxa"/>
            <w:shd w:val="clear" w:color="auto" w:fill="auto"/>
          </w:tcPr>
          <w:p w:rsidR="004748AD" w:rsidRPr="0047229F" w:rsidRDefault="004748AD" w:rsidP="004748AD">
            <w:r w:rsidRPr="0047229F">
              <w:t>И</w:t>
            </w:r>
            <w:r w:rsidRPr="0047229F">
              <w:rPr>
                <w:bCs/>
              </w:rPr>
              <w:t>скать, получать и использовать и</w:t>
            </w:r>
            <w:r w:rsidRPr="0047229F">
              <w:rPr>
                <w:bCs/>
              </w:rPr>
              <w:t>н</w:t>
            </w:r>
            <w:r w:rsidRPr="0047229F">
              <w:rPr>
                <w:bCs/>
              </w:rPr>
              <w:t>формацию: Осозн</w:t>
            </w:r>
            <w:r w:rsidRPr="0047229F">
              <w:rPr>
                <w:bCs/>
              </w:rPr>
              <w:t>а</w:t>
            </w:r>
            <w:r w:rsidRPr="0047229F">
              <w:rPr>
                <w:bCs/>
              </w:rPr>
              <w:t>вать речь как способ устного и письме</w:t>
            </w:r>
            <w:r w:rsidRPr="0047229F">
              <w:rPr>
                <w:bCs/>
              </w:rPr>
              <w:t>н</w:t>
            </w:r>
            <w:r w:rsidRPr="0047229F">
              <w:rPr>
                <w:bCs/>
              </w:rPr>
              <w:t>ного общения л</w:t>
            </w:r>
            <w:r w:rsidRPr="0047229F">
              <w:rPr>
                <w:bCs/>
              </w:rPr>
              <w:t>ю</w:t>
            </w:r>
            <w:r w:rsidRPr="0047229F">
              <w:rPr>
                <w:bCs/>
              </w:rPr>
              <w:t>дей; участвовать в диалоге, в общей беседе, выполняя принятые правила реч</w:t>
            </w:r>
            <w:r>
              <w:rPr>
                <w:bCs/>
              </w:rPr>
              <w:t>евого поведения, культуры речи.</w:t>
            </w:r>
          </w:p>
        </w:tc>
      </w:tr>
      <w:tr w:rsidR="004748AD" w:rsidRPr="0047229F" w:rsidTr="001E13E9">
        <w:trPr>
          <w:gridAfter w:val="2"/>
          <w:wAfter w:w="4908" w:type="dxa"/>
          <w:trHeight w:val="280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9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Вы</w:t>
            </w:r>
            <w:r>
              <w:rPr>
                <w:bCs/>
                <w:lang w:eastAsia="ar-SA"/>
              </w:rPr>
              <w:t>деляем  этикетные слова и фразы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47229F">
              <w:rPr>
                <w:lang w:eastAsia="ar-SA"/>
              </w:rPr>
              <w:t>Комбинированный урок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Этикетные слова и фразы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Восприятие русского языка как явления национальной кул</w:t>
            </w:r>
            <w:r w:rsidRPr="0047229F">
              <w:t>ь</w:t>
            </w:r>
            <w:r w:rsidRPr="0047229F">
              <w:t>туры, понимание связи развития языка с развитием культ</w:t>
            </w:r>
            <w:r>
              <w:t>у</w:t>
            </w:r>
            <w:r w:rsidRPr="0047229F">
              <w:t>ры русского народа.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4748AD" w:rsidRPr="00AC74E9" w:rsidRDefault="004748AD" w:rsidP="004748AD">
            <w:pPr>
              <w:ind w:left="16"/>
              <w:rPr>
                <w:bCs/>
                <w:iCs/>
              </w:rPr>
            </w:pPr>
            <w:r>
              <w:rPr>
                <w:bCs/>
                <w:iCs/>
              </w:rPr>
              <w:t>Правильно  и</w:t>
            </w:r>
            <w:r>
              <w:rPr>
                <w:bCs/>
                <w:iCs/>
              </w:rPr>
              <w:t>с</w:t>
            </w:r>
            <w:r>
              <w:rPr>
                <w:bCs/>
                <w:iCs/>
              </w:rPr>
              <w:t xml:space="preserve">пользовать </w:t>
            </w:r>
            <w:r w:rsidRPr="0047229F">
              <w:rPr>
                <w:bCs/>
              </w:rPr>
              <w:t>этике</w:t>
            </w:r>
            <w:r w:rsidRPr="0047229F">
              <w:rPr>
                <w:bCs/>
              </w:rPr>
              <w:t>т</w:t>
            </w:r>
            <w:r w:rsidRPr="0047229F">
              <w:rPr>
                <w:bCs/>
              </w:rPr>
              <w:t>ные</w:t>
            </w:r>
            <w:r>
              <w:rPr>
                <w:bCs/>
              </w:rPr>
              <w:t xml:space="preserve"> </w:t>
            </w:r>
            <w:r w:rsidRPr="0047229F">
              <w:rPr>
                <w:bCs/>
              </w:rPr>
              <w:t>словесные</w:t>
            </w:r>
            <w:r w:rsidRPr="0047229F">
              <w:rPr>
                <w:bCs/>
                <w:iCs/>
              </w:rPr>
              <w:t xml:space="preserve"> средства в ситу</w:t>
            </w:r>
            <w:r w:rsidRPr="0047229F">
              <w:rPr>
                <w:bCs/>
                <w:iCs/>
              </w:rPr>
              <w:t>а</w:t>
            </w:r>
            <w:r w:rsidRPr="0047229F">
              <w:rPr>
                <w:bCs/>
                <w:iCs/>
              </w:rPr>
              <w:t>ции поздравления с днём рожде</w:t>
            </w:r>
            <w:r>
              <w:rPr>
                <w:bCs/>
                <w:iCs/>
              </w:rPr>
              <w:t xml:space="preserve">ния </w:t>
            </w:r>
          </w:p>
        </w:tc>
        <w:tc>
          <w:tcPr>
            <w:tcW w:w="2333" w:type="dxa"/>
            <w:shd w:val="clear" w:color="auto" w:fill="auto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Осознавать задачи изучения предмета в целях общения,</w:t>
            </w:r>
            <w:r>
              <w:rPr>
                <w:lang w:eastAsia="ar-SA"/>
              </w:rPr>
              <w:t xml:space="preserve"> </w:t>
            </w:r>
            <w:r w:rsidRPr="0047229F">
              <w:rPr>
                <w:lang w:eastAsia="ar-SA"/>
              </w:rPr>
              <w:t>выражать эмоции с помощью с</w:t>
            </w:r>
            <w:r>
              <w:rPr>
                <w:lang w:eastAsia="ar-SA"/>
              </w:rPr>
              <w:t>ловес</w:t>
            </w:r>
            <w:r w:rsidR="00515941">
              <w:rPr>
                <w:lang w:eastAsia="ar-SA"/>
              </w:rPr>
              <w:t>-</w:t>
            </w:r>
            <w:r>
              <w:rPr>
                <w:lang w:eastAsia="ar-SA"/>
              </w:rPr>
              <w:t>ных и несловесных средств</w:t>
            </w:r>
            <w:r w:rsidRPr="0047229F">
              <w:rPr>
                <w:lang w:eastAsia="ar-SA"/>
              </w:rPr>
              <w:t xml:space="preserve"> 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10.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Перечисляем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47229F">
              <w:rPr>
                <w:lang w:eastAsia="ar-SA"/>
              </w:rPr>
              <w:t>Урок изучения и первичного закрепления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Однородные подл</w:t>
            </w:r>
            <w:r w:rsidRPr="0047229F">
              <w:t>е</w:t>
            </w:r>
            <w:r w:rsidRPr="0047229F">
              <w:t>жащие одно</w:t>
            </w:r>
            <w:r>
              <w:t>родные сказуемые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Появление желания умело пользоваться языком, зарождение элементов созн</w:t>
            </w:r>
            <w:r w:rsidRPr="0047229F">
              <w:t>а</w:t>
            </w:r>
            <w:r w:rsidRPr="0047229F">
              <w:t>тельного отношения к своей речи.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4748AD" w:rsidRPr="0047229F" w:rsidRDefault="004748AD" w:rsidP="004748AD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>Кратко воспрои</w:t>
            </w:r>
            <w:r w:rsidRPr="0047229F">
              <w:rPr>
                <w:bCs/>
                <w:iCs/>
              </w:rPr>
              <w:t>з</w:t>
            </w:r>
            <w:r w:rsidRPr="0047229F">
              <w:rPr>
                <w:bCs/>
                <w:iCs/>
              </w:rPr>
              <w:t>водить содержание небольших частей текста.</w:t>
            </w:r>
          </w:p>
          <w:p w:rsidR="004748AD" w:rsidRPr="00AC74E9" w:rsidRDefault="004748AD" w:rsidP="004748AD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Выявлять</w:t>
            </w:r>
            <w:r>
              <w:rPr>
                <w:bCs/>
                <w:iCs/>
              </w:rPr>
              <w:t xml:space="preserve"> </w:t>
            </w:r>
            <w:r w:rsidRPr="0047229F">
              <w:rPr>
                <w:bCs/>
                <w:iCs/>
              </w:rPr>
              <w:t>значение интонации, знаков препинания, их взаи</w:t>
            </w:r>
            <w:r>
              <w:rPr>
                <w:bCs/>
                <w:iCs/>
              </w:rPr>
              <w:t>мосвязь.</w:t>
            </w:r>
          </w:p>
        </w:tc>
        <w:tc>
          <w:tcPr>
            <w:tcW w:w="2333" w:type="dxa"/>
            <w:shd w:val="clear" w:color="auto" w:fill="auto"/>
          </w:tcPr>
          <w:p w:rsidR="004748AD" w:rsidRPr="0047229F" w:rsidRDefault="004748AD" w:rsidP="004748AD">
            <w:pPr>
              <w:widowControl w:val="0"/>
              <w:shd w:val="clear" w:color="auto" w:fill="FFFFFF"/>
              <w:tabs>
                <w:tab w:val="left" w:pos="278"/>
              </w:tabs>
              <w:suppressAutoHyphens/>
              <w:autoSpaceDE w:val="0"/>
              <w:autoSpaceDN w:val="0"/>
              <w:adjustRightInd w:val="0"/>
            </w:pPr>
            <w:r w:rsidRPr="0047229F">
              <w:rPr>
                <w:lang w:eastAsia="ar-SA"/>
              </w:rPr>
              <w:t>Осознавать задачи изучения предмета в целях общения,</w:t>
            </w:r>
            <w:r>
              <w:rPr>
                <w:lang w:eastAsia="ar-SA"/>
              </w:rPr>
              <w:t xml:space="preserve"> </w:t>
            </w:r>
            <w:r w:rsidRPr="0047229F">
              <w:rPr>
                <w:lang w:eastAsia="ar-SA"/>
              </w:rPr>
              <w:t xml:space="preserve">выражать эмоции с помощью словесных и несловесных средств; </w:t>
            </w:r>
            <w:r w:rsidRPr="0047229F">
              <w:t>осмысленно выбирать способы и приёмы действий при решении языковых задач</w:t>
            </w:r>
            <w:r w:rsidRPr="0047229F">
              <w:rPr>
                <w:lang w:eastAsia="ar-SA"/>
              </w:rPr>
              <w:t xml:space="preserve">. 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11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Используем сре</w:t>
            </w:r>
            <w:r w:rsidRPr="0047229F">
              <w:t>д</w:t>
            </w:r>
            <w:r>
              <w:t>ства пунктуации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</w:pPr>
            <w:r w:rsidRPr="0047229F">
              <w:t xml:space="preserve">Урок комплексного использования знаний 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spacing w:line="264" w:lineRule="auto"/>
            </w:pPr>
            <w:r w:rsidRPr="0047229F">
              <w:t>Знаки  препинания в конце предложения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pPr>
              <w:spacing w:after="200"/>
            </w:pPr>
            <w:r w:rsidRPr="0047229F">
              <w:t>Восприятие русского языка как явления национальной кул</w:t>
            </w:r>
            <w:r w:rsidRPr="0047229F">
              <w:t>ь</w:t>
            </w:r>
            <w:r w:rsidRPr="0047229F">
              <w:t>туры, понимание связи развития языка с развитием культ</w:t>
            </w:r>
            <w:r w:rsidRPr="0047229F">
              <w:t>у</w:t>
            </w:r>
            <w:r w:rsidRPr="0047229F">
              <w:t>ры русского народа.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4748AD" w:rsidRPr="00AC74E9" w:rsidRDefault="004748AD" w:rsidP="00515941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>Кратко воспрои</w:t>
            </w:r>
            <w:r w:rsidRPr="0047229F">
              <w:rPr>
                <w:bCs/>
                <w:iCs/>
              </w:rPr>
              <w:t>з</w:t>
            </w:r>
            <w:r w:rsidRPr="0047229F">
              <w:rPr>
                <w:bCs/>
                <w:iCs/>
              </w:rPr>
              <w:t>водить содержание небольших частей тек</w:t>
            </w:r>
            <w:r w:rsidR="00515941">
              <w:rPr>
                <w:bCs/>
                <w:iCs/>
              </w:rPr>
              <w:t xml:space="preserve">ста. </w:t>
            </w:r>
            <w:r w:rsidRPr="0047229F">
              <w:rPr>
                <w:bCs/>
                <w:iCs/>
              </w:rPr>
              <w:t>Выявлять</w:t>
            </w:r>
            <w:r>
              <w:rPr>
                <w:bCs/>
                <w:iCs/>
              </w:rPr>
              <w:t xml:space="preserve"> </w:t>
            </w:r>
            <w:r w:rsidRPr="0047229F">
              <w:rPr>
                <w:bCs/>
                <w:iCs/>
              </w:rPr>
              <w:t>значение интон</w:t>
            </w:r>
            <w:r w:rsidRPr="0047229F">
              <w:rPr>
                <w:bCs/>
                <w:iCs/>
              </w:rPr>
              <w:t>а</w:t>
            </w:r>
            <w:r w:rsidRPr="0047229F">
              <w:rPr>
                <w:bCs/>
                <w:iCs/>
              </w:rPr>
              <w:t>ции, знаков пр</w:t>
            </w:r>
            <w:r w:rsidRPr="0047229F">
              <w:rPr>
                <w:bCs/>
                <w:iCs/>
              </w:rPr>
              <w:t>е</w:t>
            </w:r>
            <w:r w:rsidRPr="0047229F">
              <w:rPr>
                <w:bCs/>
                <w:iCs/>
              </w:rPr>
              <w:t>пинания, их вза</w:t>
            </w:r>
            <w:r w:rsidRPr="0047229F">
              <w:rPr>
                <w:bCs/>
                <w:iCs/>
              </w:rPr>
              <w:t>и</w:t>
            </w:r>
            <w:r>
              <w:rPr>
                <w:bCs/>
                <w:iCs/>
              </w:rPr>
              <w:t>мосвязь.</w:t>
            </w:r>
          </w:p>
        </w:tc>
        <w:tc>
          <w:tcPr>
            <w:tcW w:w="2333" w:type="dxa"/>
            <w:shd w:val="clear" w:color="auto" w:fill="auto"/>
          </w:tcPr>
          <w:p w:rsidR="004748AD" w:rsidRPr="0047229F" w:rsidRDefault="004748AD" w:rsidP="00515941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Решать орфографические задачи при записи слов;</w:t>
            </w:r>
            <w:r>
              <w:rPr>
                <w:lang w:eastAsia="ar-SA"/>
              </w:rPr>
              <w:t xml:space="preserve"> </w:t>
            </w:r>
            <w:r w:rsidRPr="0047229F">
              <w:rPr>
                <w:lang w:eastAsia="ar-SA"/>
              </w:rPr>
              <w:t>Оценивать правильность звучащей речи с позиций со</w:t>
            </w:r>
            <w:r>
              <w:rPr>
                <w:lang w:eastAsia="ar-SA"/>
              </w:rPr>
              <w:t>блюдения произносительных норм.</w:t>
            </w:r>
          </w:p>
        </w:tc>
      </w:tr>
      <w:tr w:rsidR="004748AD" w:rsidRPr="0047229F" w:rsidTr="001E13E9">
        <w:trPr>
          <w:gridAfter w:val="2"/>
          <w:wAfter w:w="4908" w:type="dxa"/>
          <w:trHeight w:val="5234"/>
        </w:trPr>
        <w:tc>
          <w:tcPr>
            <w:tcW w:w="666" w:type="dxa"/>
            <w:gridSpan w:val="4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12</w:t>
            </w:r>
          </w:p>
        </w:tc>
        <w:tc>
          <w:tcPr>
            <w:tcW w:w="827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41" w:type="dxa"/>
            <w:gridSpan w:val="2"/>
          </w:tcPr>
          <w:p w:rsidR="004748AD" w:rsidRPr="00AC74E9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lang w:eastAsia="ar-SA"/>
              </w:rPr>
              <w:t>Закрепление пройденного.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</w:pPr>
            <w:r w:rsidRPr="0047229F">
              <w:t>Урок комплексного использования знаний</w:t>
            </w:r>
          </w:p>
        </w:tc>
        <w:tc>
          <w:tcPr>
            <w:tcW w:w="260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47229F">
              <w:rPr>
                <w:lang w:eastAsia="ar-SA"/>
              </w:rPr>
              <w:t>Обобщение и систематизация пройденного материала.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pPr>
              <w:spacing w:after="200"/>
            </w:pPr>
            <w:r w:rsidRPr="0047229F">
              <w:t>Появление желания умело пользоваться языком, зарождение элементов созн</w:t>
            </w:r>
            <w:r w:rsidRPr="0047229F">
              <w:t>а</w:t>
            </w:r>
            <w:r w:rsidRPr="0047229F">
              <w:t>тельного отношения к своей речи, пол</w:t>
            </w:r>
            <w:r w:rsidRPr="0047229F">
              <w:t>о</w:t>
            </w:r>
            <w:r w:rsidRPr="0047229F">
              <w:t>жительное отнош</w:t>
            </w:r>
            <w:r w:rsidRPr="0047229F">
              <w:t>е</w:t>
            </w:r>
            <w:r w:rsidRPr="0047229F">
              <w:t>ние к изучению ру</w:t>
            </w:r>
            <w:r w:rsidRPr="0047229F">
              <w:t>с</w:t>
            </w:r>
            <w:r>
              <w:t>ского языка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4748AD" w:rsidRPr="0047229F" w:rsidRDefault="004748AD" w:rsidP="004748AD">
            <w:pPr>
              <w:spacing w:after="200" w:line="276" w:lineRule="auto"/>
            </w:pPr>
            <w:r w:rsidRPr="0047229F">
              <w:t>Использовать из</w:t>
            </w:r>
            <w:r w:rsidRPr="0047229F">
              <w:t>у</w:t>
            </w:r>
            <w:r w:rsidRPr="0047229F">
              <w:t>чен</w:t>
            </w:r>
            <w:r w:rsidRPr="0047229F">
              <w:softHyphen/>
              <w:t>ные правила, способы действий при выполне</w:t>
            </w:r>
            <w:r w:rsidRPr="0047229F">
              <w:softHyphen/>
              <w:t>нии учебных заданий.</w:t>
            </w:r>
          </w:p>
        </w:tc>
        <w:tc>
          <w:tcPr>
            <w:tcW w:w="2333" w:type="dxa"/>
            <w:shd w:val="clear" w:color="auto" w:fill="auto"/>
          </w:tcPr>
          <w:p w:rsidR="004748AD" w:rsidRPr="0047229F" w:rsidRDefault="004748AD" w:rsidP="004748AD">
            <w:pPr>
              <w:suppressAutoHyphens/>
            </w:pPr>
            <w:r w:rsidRPr="0047229F">
              <w:t>Корректировать знания и вносить измене</w:t>
            </w:r>
            <w:r w:rsidRPr="0047229F">
              <w:softHyphen/>
              <w:t>ния, осуществлять коррек</w:t>
            </w:r>
            <w:r w:rsidRPr="0047229F">
              <w:softHyphen/>
              <w:t>цию ошибок по ал</w:t>
            </w:r>
            <w:r w:rsidRPr="0047229F">
              <w:softHyphen/>
              <w:t>горитму, выполнять зада</w:t>
            </w:r>
            <w:r w:rsidRPr="0047229F">
              <w:softHyphen/>
              <w:t>ния по аналогии.</w:t>
            </w:r>
          </w:p>
          <w:p w:rsidR="004748AD" w:rsidRPr="0047229F" w:rsidRDefault="004748AD" w:rsidP="004748AD">
            <w:pPr>
              <w:widowControl w:val="0"/>
              <w:shd w:val="clear" w:color="auto" w:fill="FFFFFF"/>
              <w:tabs>
                <w:tab w:val="left" w:pos="278"/>
              </w:tabs>
              <w:suppressAutoHyphens/>
              <w:autoSpaceDE w:val="0"/>
              <w:autoSpaceDN w:val="0"/>
              <w:adjustRightInd w:val="0"/>
            </w:pPr>
            <w:r w:rsidRPr="0047229F">
              <w:t>Самостоятельно пла</w:t>
            </w:r>
            <w:r w:rsidRPr="0047229F">
              <w:softHyphen/>
              <w:t>нировать действия, необходимые для ре</w:t>
            </w:r>
            <w:r w:rsidRPr="0047229F">
              <w:softHyphen/>
              <w:t>шения задачи, вно</w:t>
            </w:r>
            <w:r w:rsidRPr="0047229F">
              <w:softHyphen/>
              <w:t>сить необходимые коррек</w:t>
            </w:r>
            <w:r w:rsidRPr="0047229F">
              <w:softHyphen/>
              <w:t>тивы в собст</w:t>
            </w:r>
            <w:r w:rsidRPr="0047229F">
              <w:softHyphen/>
              <w:t>венные д</w:t>
            </w:r>
            <w:r>
              <w:t>ействия по итогам самопро</w:t>
            </w:r>
            <w:r>
              <w:softHyphen/>
              <w:t>верки</w:t>
            </w:r>
          </w:p>
        </w:tc>
      </w:tr>
      <w:tr w:rsidR="004748AD" w:rsidRPr="0047229F" w:rsidTr="00515941">
        <w:trPr>
          <w:gridAfter w:val="2"/>
          <w:wAfter w:w="4908" w:type="dxa"/>
          <w:trHeight w:val="468"/>
        </w:trPr>
        <w:tc>
          <w:tcPr>
            <w:tcW w:w="14473" w:type="dxa"/>
            <w:gridSpan w:val="22"/>
          </w:tcPr>
          <w:p w:rsidR="004748AD" w:rsidRPr="0047229F" w:rsidRDefault="004748AD" w:rsidP="004748AD">
            <w:pPr>
              <w:spacing w:after="200"/>
              <w:jc w:val="center"/>
            </w:pPr>
            <w:r w:rsidRPr="0047229F">
              <w:rPr>
                <w:b/>
                <w:bCs/>
              </w:rPr>
              <w:t>Анализируем и строим предложения...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13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spacing w:line="268" w:lineRule="auto"/>
            </w:pPr>
          </w:p>
        </w:tc>
        <w:tc>
          <w:tcPr>
            <w:tcW w:w="2151" w:type="dxa"/>
            <w:gridSpan w:val="3"/>
          </w:tcPr>
          <w:p w:rsidR="004748AD" w:rsidRPr="009A2181" w:rsidRDefault="004748AD" w:rsidP="004748A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 xml:space="preserve">Распространённые и </w:t>
            </w:r>
            <w:r>
              <w:rPr>
                <w:bCs/>
                <w:lang w:eastAsia="ar-SA"/>
              </w:rPr>
              <w:t>нераспространённые предложения.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</w:pPr>
            <w:r w:rsidRPr="0047229F">
              <w:t>Урок обобще</w:t>
            </w:r>
            <w:r>
              <w:t xml:space="preserve"> </w:t>
            </w:r>
            <w:r w:rsidRPr="0047229F">
              <w:t xml:space="preserve">ния и систематизации знаний. </w:t>
            </w:r>
          </w:p>
        </w:tc>
        <w:tc>
          <w:tcPr>
            <w:tcW w:w="2590" w:type="dxa"/>
            <w:shd w:val="clear" w:color="auto" w:fill="auto"/>
          </w:tcPr>
          <w:p w:rsidR="004748AD" w:rsidRPr="009A2181" w:rsidRDefault="004748AD" w:rsidP="004748A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 xml:space="preserve">Синтаксический разбор. Части речи. Члены предложения. Группа </w:t>
            </w:r>
            <w:r>
              <w:rPr>
                <w:bCs/>
                <w:lang w:eastAsia="ar-SA"/>
              </w:rPr>
              <w:t>подлежащего, группа сказуемого.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pPr>
              <w:shd w:val="clear" w:color="auto" w:fill="FFFFFF"/>
              <w:tabs>
                <w:tab w:val="left" w:pos="343"/>
              </w:tabs>
              <w:suppressAutoHyphens/>
              <w:ind w:right="43"/>
            </w:pPr>
            <w:r w:rsidRPr="0047229F">
              <w:t>Понимание богатства и разнообразия языковых средств для выражения мыслей и чувств;</w:t>
            </w:r>
          </w:p>
          <w:p w:rsidR="004748AD" w:rsidRPr="0047229F" w:rsidRDefault="004748AD" w:rsidP="004748AD">
            <w:pPr>
              <w:shd w:val="clear" w:color="auto" w:fill="FFFFFF"/>
              <w:tabs>
                <w:tab w:val="left" w:pos="343"/>
              </w:tabs>
              <w:suppressAutoHyphens/>
              <w:ind w:right="43"/>
            </w:pPr>
            <w:r w:rsidRPr="0047229F">
              <w:t>внимание к мелод</w:t>
            </w:r>
            <w:r>
              <w:t>ичности народной звучащей речи.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Актуализация знаний о термине «синтаксис», т</w:t>
            </w:r>
            <w:r w:rsidRPr="0047229F">
              <w:t>и</w:t>
            </w:r>
            <w:r w:rsidRPr="0047229F">
              <w:t>пах предложений, роли главных членов предлож</w:t>
            </w:r>
            <w:r w:rsidRPr="0047229F">
              <w:t>е</w:t>
            </w:r>
            <w:r w:rsidRPr="0047229F">
              <w:t>ния, их названиях, о словосочетан</w:t>
            </w:r>
            <w:r w:rsidRPr="0047229F">
              <w:t>и</w:t>
            </w:r>
            <w:r w:rsidRPr="0047229F">
              <w:t>ях. Упражнения в анализе предл</w:t>
            </w:r>
            <w:r w:rsidRPr="0047229F">
              <w:t>о</w:t>
            </w:r>
            <w:r w:rsidRPr="0047229F">
              <w:t xml:space="preserve">жений  с опорой на памятку.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Анализировать, сравнивать, делать выводы. Поиск и в</w:t>
            </w:r>
            <w:r w:rsidRPr="0047229F">
              <w:t>ы</w:t>
            </w:r>
            <w:r w:rsidRPr="0047229F">
              <w:t>деление необход</w:t>
            </w:r>
            <w:r w:rsidRPr="0047229F">
              <w:t>и</w:t>
            </w:r>
            <w:r w:rsidRPr="0047229F">
              <w:t>мой информации.</w:t>
            </w:r>
          </w:p>
          <w:p w:rsidR="004748AD" w:rsidRPr="0047229F" w:rsidRDefault="004748AD" w:rsidP="004748AD">
            <w:r w:rsidRPr="0047229F">
              <w:t>Планирование уче</w:t>
            </w:r>
            <w:r w:rsidRPr="0047229F">
              <w:t>б</w:t>
            </w:r>
            <w:r w:rsidRPr="0047229F">
              <w:t>ного сотрудничества с учителем; умение выражать свои мы</w:t>
            </w:r>
            <w:r w:rsidRPr="0047229F">
              <w:t>с</w:t>
            </w:r>
            <w:r w:rsidRPr="0047229F">
              <w:t>ли четко и полно. Контроль и корре</w:t>
            </w:r>
            <w:r w:rsidRPr="0047229F">
              <w:t>к</w:t>
            </w:r>
            <w:r w:rsidRPr="0047229F">
              <w:t xml:space="preserve">ция. 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14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keepNext/>
              <w:suppressAutoHyphens/>
              <w:outlineLvl w:val="8"/>
            </w:pPr>
            <w:r w:rsidRPr="0047229F">
              <w:rPr>
                <w:bCs/>
              </w:rPr>
              <w:t xml:space="preserve">Части речи и </w:t>
            </w:r>
            <w:r w:rsidRPr="0047229F">
              <w:rPr>
                <w:bCs/>
              </w:rPr>
              <w:lastRenderedPageBreak/>
              <w:t>члены предложения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47229F">
              <w:lastRenderedPageBreak/>
              <w:t xml:space="preserve">Урок </w:t>
            </w:r>
            <w:r w:rsidRPr="0047229F">
              <w:lastRenderedPageBreak/>
              <w:t>изучения и первичного закрепления знаний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 xml:space="preserve">Части речи и члены </w:t>
            </w:r>
            <w:r w:rsidRPr="0047229F">
              <w:lastRenderedPageBreak/>
              <w:t>предложения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pPr>
              <w:shd w:val="clear" w:color="auto" w:fill="FFFFFF"/>
              <w:tabs>
                <w:tab w:val="left" w:pos="343"/>
              </w:tabs>
              <w:suppressAutoHyphens/>
              <w:ind w:right="43"/>
            </w:pPr>
            <w:r w:rsidRPr="0047229F">
              <w:lastRenderedPageBreak/>
              <w:t xml:space="preserve">Понимание </w:t>
            </w:r>
            <w:r w:rsidRPr="0047229F">
              <w:lastRenderedPageBreak/>
              <w:t>богатства и разнообразия языковых средств</w:t>
            </w:r>
            <w:r>
              <w:t xml:space="preserve"> для выражения мыслей и чувств;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Углубление пре</w:t>
            </w:r>
            <w:r w:rsidRPr="0047229F">
              <w:t>д</w:t>
            </w:r>
            <w:r w:rsidRPr="0047229F">
              <w:lastRenderedPageBreak/>
              <w:t>ставлений о</w:t>
            </w:r>
            <w:r>
              <w:t xml:space="preserve"> </w:t>
            </w:r>
            <w:r w:rsidRPr="0047229F">
              <w:t>функциях частей речи в словосоч</w:t>
            </w:r>
            <w:r w:rsidRPr="0047229F">
              <w:t>е</w:t>
            </w:r>
            <w:r w:rsidRPr="0047229F">
              <w:t>тании и предл</w:t>
            </w:r>
            <w:r w:rsidRPr="0047229F">
              <w:t>о</w:t>
            </w:r>
            <w:r w:rsidRPr="0047229F">
              <w:t>жении, наблюд</w:t>
            </w:r>
            <w:r w:rsidRPr="0047229F">
              <w:t>е</w:t>
            </w:r>
            <w:r w:rsidRPr="0047229F">
              <w:t>ние над назнач</w:t>
            </w:r>
            <w:r w:rsidRPr="0047229F">
              <w:t>е</w:t>
            </w:r>
            <w:r w:rsidRPr="0047229F">
              <w:t>нием, «работой» частей речи в предложениях, над связью втор</w:t>
            </w:r>
            <w:r w:rsidRPr="0047229F">
              <w:t>о</w:t>
            </w:r>
            <w:r w:rsidRPr="0047229F">
              <w:t xml:space="preserve">степенных членов предложения с главными.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pPr>
              <w:suppressAutoHyphens/>
            </w:pPr>
            <w:r w:rsidRPr="0047229F">
              <w:lastRenderedPageBreak/>
              <w:t xml:space="preserve">Анализировать, </w:t>
            </w:r>
            <w:r w:rsidRPr="0047229F">
              <w:lastRenderedPageBreak/>
              <w:t>синтезировать языковой материал, ориентироваться в знаково-символических средствах. Планирование учебного сотрудничества с учителем и коллективом умение аргументировать личное мнение, строить корректные высказывания, вступать в учебный диалог.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15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9A2181" w:rsidRDefault="004748AD" w:rsidP="004748AD">
            <w:pPr>
              <w:suppressAutoHyphens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lang w:eastAsia="ar-SA"/>
              </w:rPr>
              <w:t xml:space="preserve">Неопределённая форма глаголов. </w:t>
            </w:r>
            <w:r w:rsidRPr="0047229F">
              <w:rPr>
                <w:b/>
                <w:bCs/>
                <w:lang w:eastAsia="ar-SA"/>
              </w:rPr>
              <w:t>Словарный диктант.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47229F">
              <w:t>Урок изучения и первичного закрепления знаний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>Неопределенная фо</w:t>
            </w:r>
            <w:r w:rsidRPr="0047229F">
              <w:t>р</w:t>
            </w:r>
            <w:r w:rsidRPr="0047229F">
              <w:t>ма глагола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Иметь положител</w:t>
            </w:r>
            <w:r w:rsidRPr="0047229F">
              <w:t>ь</w:t>
            </w:r>
            <w:r w:rsidRPr="0047229F">
              <w:t>ную мотивацию и познавательный и</w:t>
            </w:r>
            <w:r w:rsidRPr="0047229F">
              <w:t>н</w:t>
            </w:r>
            <w:r w:rsidRPr="0047229F">
              <w:t>терес к изучению курса русского яз</w:t>
            </w:r>
            <w:r w:rsidRPr="0047229F">
              <w:t>ы</w:t>
            </w:r>
            <w:r w:rsidRPr="0047229F">
              <w:t>ка.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pPr>
              <w:rPr>
                <w:lang w:eastAsia="en-US"/>
              </w:rPr>
            </w:pPr>
            <w:r w:rsidRPr="0047229F">
              <w:rPr>
                <w:lang w:eastAsia="en-US"/>
              </w:rPr>
              <w:t>Осмысленное употребление гл</w:t>
            </w:r>
            <w:r w:rsidRPr="0047229F">
              <w:rPr>
                <w:lang w:eastAsia="en-US"/>
              </w:rPr>
              <w:t>а</w:t>
            </w:r>
            <w:r w:rsidRPr="0047229F">
              <w:rPr>
                <w:lang w:eastAsia="en-US"/>
              </w:rPr>
              <w:t>голов в речи с точки зрения смысла. Опред</w:t>
            </w:r>
            <w:r w:rsidRPr="0047229F">
              <w:rPr>
                <w:lang w:eastAsia="en-US"/>
              </w:rPr>
              <w:t>е</w:t>
            </w:r>
            <w:r w:rsidRPr="0047229F">
              <w:rPr>
                <w:lang w:eastAsia="en-US"/>
              </w:rPr>
              <w:t>лять грамматич</w:t>
            </w:r>
            <w:r w:rsidRPr="0047229F">
              <w:rPr>
                <w:lang w:eastAsia="en-US"/>
              </w:rPr>
              <w:t>е</w:t>
            </w:r>
            <w:r w:rsidRPr="0047229F">
              <w:rPr>
                <w:lang w:eastAsia="en-US"/>
              </w:rPr>
              <w:t>ские признаки глагола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Поиск и выделение необходимой и</w:t>
            </w:r>
            <w:r w:rsidRPr="0047229F">
              <w:t>н</w:t>
            </w:r>
            <w:r w:rsidRPr="0047229F">
              <w:t>формации; анализ и синтез объектов, в том числе с самост</w:t>
            </w:r>
            <w:r w:rsidRPr="0047229F">
              <w:t>о</w:t>
            </w:r>
            <w:r w:rsidRPr="0047229F">
              <w:t>ятельным достра</w:t>
            </w:r>
            <w:r w:rsidRPr="0047229F">
              <w:t>и</w:t>
            </w:r>
            <w:r w:rsidRPr="0047229F">
              <w:t>ванием, восполнен</w:t>
            </w:r>
            <w:r w:rsidRPr="0047229F">
              <w:t>и</w:t>
            </w:r>
            <w:r w:rsidRPr="0047229F">
              <w:t>ем недостающих компонентов. Сп</w:t>
            </w:r>
            <w:r w:rsidRPr="0047229F">
              <w:t>о</w:t>
            </w:r>
            <w:r w:rsidRPr="0047229F">
              <w:t>собность принимать, сохранять цели и следовать им в уче</w:t>
            </w:r>
            <w:r w:rsidRPr="0047229F">
              <w:t>б</w:t>
            </w:r>
            <w:r w:rsidRPr="0047229F">
              <w:t xml:space="preserve">ной деятельности. 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16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Времена глаголов. Изменение глаголов</w:t>
            </w:r>
          </w:p>
          <w:p w:rsidR="004748AD" w:rsidRPr="000F4CE0" w:rsidRDefault="004748AD" w:rsidP="004748AD">
            <w:pPr>
              <w:suppressAutoHyphens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lang w:eastAsia="ar-SA"/>
              </w:rPr>
              <w:t xml:space="preserve">в форме </w:t>
            </w:r>
            <w:r w:rsidRPr="0047229F">
              <w:rPr>
                <w:bCs/>
                <w:lang w:eastAsia="ar-SA"/>
              </w:rPr>
              <w:lastRenderedPageBreak/>
              <w:t>прошедшего времени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lastRenderedPageBreak/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 xml:space="preserve">Изменение </w:t>
            </w:r>
            <w:r w:rsidRPr="0047229F">
              <w:br/>
              <w:t>по временам. Измен</w:t>
            </w:r>
            <w:r w:rsidRPr="0047229F">
              <w:t>е</w:t>
            </w:r>
            <w:r w:rsidRPr="0047229F">
              <w:t>ние по лицам и числам в настоящем и буд</w:t>
            </w:r>
            <w:r w:rsidRPr="0047229F">
              <w:t>у</w:t>
            </w:r>
            <w:r w:rsidRPr="0047229F">
              <w:lastRenderedPageBreak/>
              <w:t>щем времени; по р</w:t>
            </w:r>
            <w:r w:rsidRPr="0047229F">
              <w:t>о</w:t>
            </w:r>
            <w:r w:rsidRPr="0047229F">
              <w:t>дам и числам в пр</w:t>
            </w:r>
            <w:r w:rsidRPr="0047229F">
              <w:t>о</w:t>
            </w:r>
            <w:r w:rsidRPr="0047229F">
              <w:t>шедшем времени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Способность орие</w:t>
            </w:r>
            <w:r w:rsidRPr="0047229F">
              <w:t>н</w:t>
            </w:r>
            <w:r w:rsidRPr="0047229F">
              <w:t>тироваться в новых ситуациях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Обобщение св</w:t>
            </w:r>
            <w:r w:rsidRPr="0047229F">
              <w:t>е</w:t>
            </w:r>
            <w:r w:rsidRPr="0047229F">
              <w:t>дений о време</w:t>
            </w:r>
            <w:r w:rsidRPr="0047229F">
              <w:t>н</w:t>
            </w:r>
            <w:r w:rsidRPr="0047229F">
              <w:t>ных формах гл</w:t>
            </w:r>
            <w:r w:rsidRPr="0047229F">
              <w:t>а</w:t>
            </w:r>
            <w:r w:rsidRPr="0047229F">
              <w:t>голов, упражн</w:t>
            </w:r>
            <w:r w:rsidRPr="0047229F">
              <w:t>е</w:t>
            </w:r>
            <w:r w:rsidRPr="0047229F">
              <w:lastRenderedPageBreak/>
              <w:t>ния в определ</w:t>
            </w:r>
            <w:r w:rsidRPr="0047229F">
              <w:t>е</w:t>
            </w:r>
            <w:r w:rsidRPr="0047229F">
              <w:t>нии форм глаг</w:t>
            </w:r>
            <w:r w:rsidRPr="0047229F">
              <w:t>о</w:t>
            </w:r>
            <w:r w:rsidRPr="0047229F">
              <w:t>лов, подборе окончаний глаг</w:t>
            </w:r>
            <w:r w:rsidRPr="0047229F">
              <w:t>о</w:t>
            </w:r>
            <w:r w:rsidRPr="0047229F">
              <w:t xml:space="preserve">лов прошедшего времени.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Рефлексия способов деятельности.  Ан</w:t>
            </w:r>
            <w:r w:rsidRPr="0047229F">
              <w:t>а</w:t>
            </w:r>
            <w:r w:rsidRPr="0047229F">
              <w:t>лизировать и кла</w:t>
            </w:r>
            <w:r w:rsidRPr="0047229F">
              <w:t>с</w:t>
            </w:r>
            <w:r w:rsidRPr="0047229F">
              <w:t>сифицировать яз</w:t>
            </w:r>
            <w:r w:rsidRPr="0047229F">
              <w:t>ы</w:t>
            </w:r>
            <w:r w:rsidRPr="0047229F">
              <w:lastRenderedPageBreak/>
              <w:t>ковой материал, д</w:t>
            </w:r>
            <w:r w:rsidRPr="0047229F">
              <w:t>е</w:t>
            </w:r>
            <w:r w:rsidRPr="0047229F">
              <w:t>лать выводы.. Пл</w:t>
            </w:r>
            <w:r w:rsidRPr="0047229F">
              <w:t>а</w:t>
            </w:r>
            <w:r w:rsidRPr="0047229F">
              <w:t>нирование учебного сотрудничества с учителем; умение выражать свои мы</w:t>
            </w:r>
            <w:r w:rsidRPr="0047229F">
              <w:t>с</w:t>
            </w:r>
            <w:r w:rsidRPr="0047229F">
              <w:t>ли четко и полно..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17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Формы глаголов</w:t>
            </w:r>
          </w:p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в настоящем</w:t>
            </w:r>
          </w:p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и будущем времени 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>Изменение по врем</w:t>
            </w:r>
            <w:r w:rsidRPr="0047229F">
              <w:t>е</w:t>
            </w:r>
            <w:r w:rsidRPr="0047229F">
              <w:t>нам. Изменение по лицам и числам в настоящем и будущем времени; по родам и числам в прошедшем времени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Осознавать практи</w:t>
            </w:r>
            <w:r w:rsidRPr="0047229F">
              <w:softHyphen/>
              <w:t>че</w:t>
            </w:r>
            <w:r w:rsidRPr="0047229F">
              <w:softHyphen/>
              <w:t>скую значимость изуче</w:t>
            </w:r>
            <w:r w:rsidRPr="0047229F">
              <w:softHyphen/>
              <w:t>ния русского языка.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Обобщение св</w:t>
            </w:r>
            <w:r w:rsidRPr="0047229F">
              <w:t>е</w:t>
            </w:r>
            <w:r w:rsidRPr="0047229F">
              <w:t>дений о време</w:t>
            </w:r>
            <w:r w:rsidRPr="0047229F">
              <w:t>н</w:t>
            </w:r>
            <w:r w:rsidRPr="0047229F">
              <w:t>ных формах гл</w:t>
            </w:r>
            <w:r w:rsidRPr="0047229F">
              <w:t>а</w:t>
            </w:r>
            <w:r w:rsidRPr="0047229F">
              <w:t>голов, упражн</w:t>
            </w:r>
            <w:r w:rsidRPr="0047229F">
              <w:t>е</w:t>
            </w:r>
            <w:r w:rsidRPr="0047229F">
              <w:t>ния в определ</w:t>
            </w:r>
            <w:r w:rsidRPr="0047229F">
              <w:t>е</w:t>
            </w:r>
            <w:r w:rsidRPr="0047229F">
              <w:t>нии форм глаг</w:t>
            </w:r>
            <w:r w:rsidRPr="0047229F">
              <w:t>о</w:t>
            </w:r>
            <w:r w:rsidRPr="0047229F">
              <w:t>лов, образовании форм глаголов по заданным пар</w:t>
            </w:r>
            <w:r w:rsidRPr="0047229F">
              <w:t>а</w:t>
            </w:r>
            <w:r w:rsidRPr="0047229F">
              <w:t xml:space="preserve">метрам.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Планирование уче</w:t>
            </w:r>
            <w:r w:rsidRPr="0047229F">
              <w:t>б</w:t>
            </w:r>
            <w:r w:rsidRPr="0047229F">
              <w:t>ного сотрудничества с учителем; умение выражать свои мы</w:t>
            </w:r>
            <w:r w:rsidRPr="0047229F">
              <w:t>с</w:t>
            </w:r>
            <w:r w:rsidRPr="0047229F">
              <w:t>ли четко и полно. Способность прин</w:t>
            </w:r>
            <w:r w:rsidRPr="0047229F">
              <w:t>и</w:t>
            </w:r>
            <w:r w:rsidRPr="0047229F">
              <w:t>мать, сохранять ц</w:t>
            </w:r>
            <w:r w:rsidRPr="0047229F">
              <w:t>е</w:t>
            </w:r>
            <w:r w:rsidRPr="0047229F">
              <w:t>ли. Умение учиться и способность к о</w:t>
            </w:r>
            <w:r w:rsidRPr="0047229F">
              <w:t>р</w:t>
            </w:r>
            <w:r w:rsidRPr="0047229F">
              <w:t>ганизации своей де</w:t>
            </w:r>
            <w:r w:rsidRPr="0047229F">
              <w:t>я</w:t>
            </w:r>
            <w:r w:rsidRPr="0047229F">
              <w:t>тельности.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18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Глаголы 1 и  2  спряжения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>Глагол, значение и употребление. Н</w:t>
            </w:r>
            <w:r w:rsidRPr="0047229F">
              <w:t>е</w:t>
            </w:r>
            <w:r w:rsidRPr="0047229F">
              <w:t>определенная форма глагола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Осознавать практи</w:t>
            </w:r>
            <w:r w:rsidRPr="0047229F">
              <w:softHyphen/>
              <w:t>че</w:t>
            </w:r>
            <w:r w:rsidRPr="0047229F">
              <w:softHyphen/>
              <w:t>скую значимость изуче</w:t>
            </w:r>
            <w:r w:rsidRPr="0047229F">
              <w:softHyphen/>
              <w:t>ния русского языка.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Знакомство с н</w:t>
            </w:r>
            <w:r w:rsidRPr="0047229F">
              <w:t>о</w:t>
            </w:r>
            <w:r w:rsidRPr="0047229F">
              <w:t>вой категорией глагола – спряж</w:t>
            </w:r>
            <w:r w:rsidRPr="0047229F">
              <w:t>е</w:t>
            </w:r>
            <w:r w:rsidRPr="0047229F">
              <w:t>нием, наблюдение над признаками двух типов спр</w:t>
            </w:r>
            <w:r w:rsidRPr="0047229F">
              <w:t>я</w:t>
            </w:r>
            <w:r w:rsidRPr="0047229F">
              <w:t>жения, упражн</w:t>
            </w:r>
            <w:r w:rsidRPr="0047229F">
              <w:t>е</w:t>
            </w:r>
            <w:r w:rsidRPr="0047229F">
              <w:t>ния в диффере</w:t>
            </w:r>
            <w:r w:rsidRPr="0047229F">
              <w:t>н</w:t>
            </w:r>
            <w:r w:rsidRPr="0047229F">
              <w:t>циации по спр</w:t>
            </w:r>
            <w:r w:rsidRPr="0047229F">
              <w:t>я</w:t>
            </w:r>
            <w:r w:rsidRPr="0047229F">
              <w:t>жениям глаголов настоящего вр</w:t>
            </w:r>
            <w:r w:rsidRPr="0047229F">
              <w:t>е</w:t>
            </w:r>
            <w:r w:rsidRPr="0047229F">
              <w:t>мени.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Анализировать, классифицировать языковой материал, использовать знак</w:t>
            </w:r>
            <w:r w:rsidRPr="0047229F">
              <w:t>о</w:t>
            </w:r>
            <w:r w:rsidRPr="0047229F">
              <w:t>во-символические сред</w:t>
            </w:r>
            <w:r>
              <w:t>ства для реш</w:t>
            </w:r>
            <w:r>
              <w:t>е</w:t>
            </w:r>
            <w:r>
              <w:t xml:space="preserve">ния речевых задач. </w:t>
            </w:r>
            <w:r w:rsidRPr="0047229F">
              <w:t>Умение осознанно и правильно строить речевое высказыв</w:t>
            </w:r>
            <w:r w:rsidRPr="0047229F">
              <w:t>а</w:t>
            </w:r>
            <w:r w:rsidRPr="0047229F">
              <w:t>ние в устной форме. Целеполагание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19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Глаголы 1 и  2  спряжения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>Глагол, значение и употребление. Н</w:t>
            </w:r>
            <w:r w:rsidRPr="0047229F">
              <w:t>е</w:t>
            </w:r>
            <w:r w:rsidRPr="0047229F">
              <w:t>определенная форма глагола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Способность орие</w:t>
            </w:r>
            <w:r w:rsidRPr="0047229F">
              <w:t>н</w:t>
            </w:r>
            <w:r w:rsidRPr="0047229F">
              <w:t>тироваться в новых ситуациях и прим</w:t>
            </w:r>
            <w:r w:rsidRPr="0047229F">
              <w:t>е</w:t>
            </w:r>
            <w:r w:rsidRPr="0047229F">
              <w:t>нять по</w:t>
            </w:r>
            <w:r>
              <w:t xml:space="preserve">лученные </w:t>
            </w:r>
            <w:r>
              <w:lastRenderedPageBreak/>
              <w:t>знания.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Наблюдение над особенностями спряжения глаг</w:t>
            </w:r>
            <w:r w:rsidRPr="0047229F">
              <w:t>о</w:t>
            </w:r>
            <w:r w:rsidRPr="0047229F">
              <w:t xml:space="preserve">лов будущего </w:t>
            </w:r>
            <w:r w:rsidRPr="0047229F">
              <w:lastRenderedPageBreak/>
              <w:t>времени в пр</w:t>
            </w:r>
            <w:r w:rsidRPr="0047229F">
              <w:t>о</w:t>
            </w:r>
            <w:r w:rsidRPr="0047229F">
              <w:t>стой и сложной форме, упражн</w:t>
            </w:r>
            <w:r w:rsidRPr="0047229F">
              <w:t>е</w:t>
            </w:r>
            <w:r w:rsidRPr="0047229F">
              <w:t>ния в диффере</w:t>
            </w:r>
            <w:r w:rsidRPr="0047229F">
              <w:t>н</w:t>
            </w:r>
            <w:r w:rsidRPr="0047229F">
              <w:t>циации глаголов по спряжениям, употреблении глаголов в зада</w:t>
            </w:r>
            <w:r w:rsidRPr="0047229F">
              <w:t>н</w:t>
            </w:r>
            <w:r w:rsidRPr="0047229F">
              <w:t>ной форме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Анализировать, классифицировать языковой материал, использовать знак</w:t>
            </w:r>
            <w:r w:rsidRPr="0047229F">
              <w:t>о</w:t>
            </w:r>
            <w:r w:rsidRPr="0047229F">
              <w:lastRenderedPageBreak/>
              <w:t>во-символические средства для реш</w:t>
            </w:r>
            <w:r w:rsidRPr="0047229F">
              <w:t>е</w:t>
            </w:r>
            <w:r w:rsidRPr="0047229F">
              <w:t>ния речевых задач. Планирование уче</w:t>
            </w:r>
            <w:r w:rsidRPr="0047229F">
              <w:t>б</w:t>
            </w:r>
            <w:r w:rsidRPr="0047229F">
              <w:t>ного сотрудничества с учителем; умение выражать свои мы</w:t>
            </w:r>
            <w:r w:rsidRPr="0047229F">
              <w:t>с</w:t>
            </w:r>
            <w:r w:rsidRPr="0047229F">
              <w:t>ли четко и полно.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  <w:tcBorders>
              <w:bottom w:val="single" w:sz="4" w:space="0" w:color="auto"/>
            </w:tcBorders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20</w:t>
            </w:r>
          </w:p>
        </w:tc>
        <w:tc>
          <w:tcPr>
            <w:tcW w:w="918" w:type="dxa"/>
            <w:gridSpan w:val="4"/>
            <w:tcBorders>
              <w:bottom w:val="single" w:sz="4" w:space="0" w:color="auto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  <w:tcBorders>
              <w:bottom w:val="single" w:sz="4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rPr>
                <w:spacing w:val="-15"/>
              </w:rPr>
            </w:pPr>
            <w:r w:rsidRPr="0047229F">
              <w:t>Употребление мягкого знака п</w:t>
            </w:r>
            <w:r w:rsidRPr="0047229F">
              <w:t>о</w:t>
            </w:r>
            <w:r w:rsidRPr="0047229F">
              <w:t xml:space="preserve">сле шипящих </w:t>
            </w:r>
            <w:r w:rsidRPr="0047229F">
              <w:rPr>
                <w:spacing w:val="-15"/>
              </w:rPr>
              <w:t>на конце глаголов</w:t>
            </w:r>
          </w:p>
        </w:tc>
        <w:tc>
          <w:tcPr>
            <w:tcW w:w="1276" w:type="dxa"/>
            <w:gridSpan w:val="8"/>
            <w:tcBorders>
              <w:bottom w:val="single" w:sz="4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tcBorders>
              <w:bottom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Мягкий знак после шипящих на конце глаголов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Способность орие</w:t>
            </w:r>
            <w:r w:rsidRPr="0047229F">
              <w:t>н</w:t>
            </w:r>
            <w:r w:rsidRPr="0047229F">
              <w:t>тироваться в новых ситуациях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pPr>
              <w:rPr>
                <w:lang w:eastAsia="en-US"/>
              </w:rPr>
            </w:pPr>
            <w:r w:rsidRPr="0047229F">
              <w:rPr>
                <w:lang w:eastAsia="en-US"/>
              </w:rPr>
              <w:t>Знакомство с 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вой орфограммой, её признаками.</w:t>
            </w:r>
            <w:r w:rsidRPr="0047229F">
              <w:rPr>
                <w:lang w:eastAsia="en-US"/>
              </w:rPr>
              <w:t xml:space="preserve"> </w:t>
            </w:r>
          </w:p>
        </w:tc>
        <w:tc>
          <w:tcPr>
            <w:tcW w:w="24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Поиск и выделение необходимой и</w:t>
            </w:r>
            <w:r w:rsidRPr="0047229F">
              <w:t>н</w:t>
            </w:r>
            <w:r w:rsidRPr="0047229F">
              <w:t>формации; анализ и синтез объектов компонентов. Орг</w:t>
            </w:r>
            <w:r w:rsidRPr="0047229F">
              <w:t>а</w:t>
            </w:r>
            <w:r w:rsidRPr="0047229F">
              <w:t>низовывать проду</w:t>
            </w:r>
            <w:r w:rsidRPr="0047229F">
              <w:t>к</w:t>
            </w:r>
            <w:r w:rsidRPr="0047229F">
              <w:t>тивное взаимоде</w:t>
            </w:r>
            <w:r w:rsidRPr="0047229F">
              <w:t>й</w:t>
            </w:r>
            <w:r w:rsidRPr="0047229F">
              <w:t>ствие в паре.</w:t>
            </w:r>
            <w:r>
              <w:t xml:space="preserve"> </w:t>
            </w:r>
            <w:r w:rsidRPr="0047229F">
              <w:t>Форм</w:t>
            </w:r>
            <w:r w:rsidRPr="0047229F">
              <w:t>и</w:t>
            </w:r>
            <w:r w:rsidRPr="0047229F">
              <w:t>рование целеустре</w:t>
            </w:r>
            <w:r w:rsidRPr="0047229F">
              <w:t>м</w:t>
            </w:r>
            <w:r w:rsidRPr="0047229F">
              <w:t>ленности, жизненн</w:t>
            </w:r>
            <w:r w:rsidRPr="0047229F">
              <w:t>о</w:t>
            </w:r>
            <w:r w:rsidRPr="0047229F">
              <w:t>го оптимизма, гото</w:t>
            </w:r>
            <w:r w:rsidRPr="0047229F">
              <w:t>в</w:t>
            </w:r>
            <w:r w:rsidRPr="0047229F">
              <w:t>ности к преодолению трудностей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21.</w:t>
            </w:r>
          </w:p>
        </w:tc>
        <w:tc>
          <w:tcPr>
            <w:tcW w:w="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Гласные </w:t>
            </w:r>
            <w:r w:rsidRPr="0047229F">
              <w:rPr>
                <w:i/>
                <w:iCs/>
              </w:rPr>
              <w:t>е–и</w:t>
            </w:r>
            <w:r w:rsidRPr="0047229F">
              <w:rPr>
                <w:i/>
                <w:iCs/>
              </w:rPr>
              <w:br/>
            </w:r>
            <w:r w:rsidRPr="0047229F">
              <w:t>в безударных ли</w:t>
            </w:r>
            <w:r w:rsidRPr="0047229F">
              <w:t>ч</w:t>
            </w:r>
            <w:r w:rsidRPr="0047229F">
              <w:t>ных окончаниях глаголов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Правописание бе</w:t>
            </w:r>
            <w:r w:rsidRPr="0047229F">
              <w:t>з</w:t>
            </w:r>
            <w:r w:rsidRPr="0047229F">
              <w:t>ударных личных окончаний глаголов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Осознавать практи</w:t>
            </w:r>
            <w:r w:rsidRPr="0047229F">
              <w:softHyphen/>
              <w:t>че</w:t>
            </w:r>
            <w:r w:rsidRPr="0047229F">
              <w:softHyphen/>
              <w:t>скую значимость изуче</w:t>
            </w:r>
            <w:r w:rsidRPr="0047229F">
              <w:softHyphen/>
              <w:t>ния русского языка.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Знакомство с условиями проя</w:t>
            </w:r>
            <w:r w:rsidRPr="0047229F">
              <w:t>в</w:t>
            </w:r>
            <w:r w:rsidRPr="0047229F">
              <w:t>ления и призн</w:t>
            </w:r>
            <w:r w:rsidRPr="0047229F">
              <w:t>а</w:t>
            </w:r>
            <w:r w:rsidRPr="0047229F">
              <w:t>ками орфогра</w:t>
            </w:r>
            <w:r w:rsidRPr="0047229F">
              <w:t>м</w:t>
            </w:r>
            <w:r w:rsidRPr="0047229F">
              <w:t xml:space="preserve">мы: безударные личные окончания глаголов, выбор гласных </w:t>
            </w:r>
            <w:r w:rsidRPr="0047229F">
              <w:rPr>
                <w:b/>
                <w:bCs/>
                <w:i/>
                <w:iCs/>
              </w:rPr>
              <w:t>е</w:t>
            </w:r>
            <w:r w:rsidRPr="0047229F">
              <w:rPr>
                <w:b/>
                <w:bCs/>
              </w:rPr>
              <w:t>-</w:t>
            </w:r>
            <w:r w:rsidRPr="0047229F">
              <w:rPr>
                <w:b/>
                <w:bCs/>
                <w:i/>
                <w:iCs/>
              </w:rPr>
              <w:t>и</w:t>
            </w:r>
            <w:r w:rsidRPr="0047229F">
              <w:t>в з</w:t>
            </w:r>
            <w:r w:rsidRPr="0047229F">
              <w:t>а</w:t>
            </w:r>
            <w:r w:rsidRPr="0047229F">
              <w:t>висимости</w:t>
            </w:r>
            <w:r>
              <w:t xml:space="preserve"> </w:t>
            </w:r>
            <w:r w:rsidRPr="0047229F">
              <w:t>от с</w:t>
            </w:r>
            <w:r w:rsidRPr="0047229F">
              <w:t>о</w:t>
            </w:r>
            <w:r w:rsidRPr="0047229F">
              <w:t>отнесенности гл</w:t>
            </w:r>
            <w:r w:rsidRPr="0047229F">
              <w:t>а</w:t>
            </w:r>
            <w:r w:rsidRPr="0047229F">
              <w:t>гола с определе</w:t>
            </w:r>
            <w:r w:rsidRPr="0047229F">
              <w:t>н</w:t>
            </w:r>
            <w:r w:rsidRPr="0047229F">
              <w:t>ным спряжением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Систематизировать и обобщить знания.  Умение осознанно и правильно прим</w:t>
            </w:r>
            <w:r w:rsidRPr="0047229F">
              <w:t>е</w:t>
            </w:r>
            <w:r w:rsidRPr="0047229F">
              <w:t>нять знания. Форм</w:t>
            </w:r>
            <w:r w:rsidRPr="0047229F">
              <w:t>и</w:t>
            </w:r>
            <w:r w:rsidRPr="0047229F">
              <w:t>рование целеустре</w:t>
            </w:r>
            <w:r w:rsidRPr="0047229F">
              <w:t>м</w:t>
            </w:r>
            <w:r w:rsidRPr="0047229F">
              <w:t>ленности, жизненн</w:t>
            </w:r>
            <w:r w:rsidRPr="0047229F">
              <w:t>о</w:t>
            </w:r>
            <w:r w:rsidRPr="0047229F">
              <w:t>го оптимизма, гото</w:t>
            </w:r>
            <w:r w:rsidRPr="0047229F">
              <w:t>в</w:t>
            </w:r>
            <w:r w:rsidRPr="0047229F">
              <w:t>ности к преодолению трудностей</w:t>
            </w:r>
          </w:p>
        </w:tc>
      </w:tr>
      <w:tr w:rsidR="004748AD" w:rsidRPr="0047229F" w:rsidTr="001E13E9">
        <w:trPr>
          <w:gridAfter w:val="2"/>
          <w:wAfter w:w="4908" w:type="dxa"/>
          <w:trHeight w:val="1603"/>
        </w:trPr>
        <w:tc>
          <w:tcPr>
            <w:tcW w:w="575" w:type="dxa"/>
            <w:gridSpan w:val="2"/>
            <w:tcBorders>
              <w:top w:val="single" w:sz="4" w:space="0" w:color="auto"/>
            </w:tcBorders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22.</w:t>
            </w:r>
          </w:p>
        </w:tc>
        <w:tc>
          <w:tcPr>
            <w:tcW w:w="918" w:type="dxa"/>
            <w:gridSpan w:val="4"/>
            <w:tcBorders>
              <w:top w:val="single" w:sz="4" w:space="0" w:color="auto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Гласные </w:t>
            </w:r>
            <w:r w:rsidRPr="0047229F">
              <w:rPr>
                <w:i/>
                <w:iCs/>
              </w:rPr>
              <w:t>е–и</w:t>
            </w:r>
            <w:r w:rsidRPr="0047229F">
              <w:rPr>
                <w:i/>
                <w:iCs/>
              </w:rPr>
              <w:br/>
            </w:r>
            <w:r w:rsidRPr="0047229F">
              <w:t>в безударных ли</w:t>
            </w:r>
            <w:r w:rsidRPr="0047229F">
              <w:t>ч</w:t>
            </w:r>
            <w:r w:rsidRPr="0047229F">
              <w:t>ных окончаниях глаголов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tcBorders>
              <w:top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Правописание бе</w:t>
            </w:r>
            <w:r w:rsidRPr="0047229F">
              <w:t>з</w:t>
            </w:r>
            <w:r w:rsidRPr="0047229F">
              <w:t>ударных личных окончаний глаголов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Осознавать практи</w:t>
            </w:r>
            <w:r w:rsidRPr="0047229F">
              <w:softHyphen/>
              <w:t>че</w:t>
            </w:r>
            <w:r w:rsidRPr="0047229F">
              <w:softHyphen/>
              <w:t>скую значимость изуче</w:t>
            </w:r>
            <w:r w:rsidRPr="0047229F">
              <w:softHyphen/>
              <w:t>ния русского языка.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Наблюдение над правописанием безударных ли</w:t>
            </w:r>
            <w:r w:rsidRPr="0047229F">
              <w:t>ч</w:t>
            </w:r>
            <w:r w:rsidRPr="0047229F">
              <w:t>ных окончаний глаголов множ</w:t>
            </w:r>
            <w:r w:rsidRPr="0047229F">
              <w:t>е</w:t>
            </w:r>
            <w:r w:rsidRPr="0047229F">
              <w:t>ственного числа, упражнение в правописании глаголов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748AD" w:rsidRPr="0047229F" w:rsidRDefault="004748AD" w:rsidP="004748AD">
            <w:r w:rsidRPr="0047229F">
              <w:t>Анализировать реч</w:t>
            </w:r>
            <w:r w:rsidRPr="0047229F">
              <w:t>е</w:t>
            </w:r>
            <w:r w:rsidRPr="0047229F">
              <w:t>вой материал, пл</w:t>
            </w:r>
            <w:r w:rsidRPr="0047229F">
              <w:t>а</w:t>
            </w:r>
            <w:r w:rsidRPr="0047229F">
              <w:t>нировать свою де</w:t>
            </w:r>
            <w:r w:rsidRPr="0047229F">
              <w:t>я</w:t>
            </w:r>
            <w:r w:rsidRPr="0047229F">
              <w:t>тельность, следовать алгоритму при р</w:t>
            </w:r>
            <w:r w:rsidRPr="0047229F">
              <w:t>е</w:t>
            </w:r>
            <w:r w:rsidRPr="0047229F">
              <w:t>шении орфографич</w:t>
            </w:r>
            <w:r w:rsidRPr="0047229F">
              <w:t>е</w:t>
            </w:r>
            <w:r w:rsidRPr="0047229F">
              <w:t>ской задачи. Умение осознанно и пр</w:t>
            </w:r>
            <w:r w:rsidRPr="0047229F">
              <w:t>а</w:t>
            </w:r>
            <w:r w:rsidRPr="0047229F">
              <w:t>вильно строить реч</w:t>
            </w:r>
            <w:r w:rsidRPr="0047229F">
              <w:t>е</w:t>
            </w:r>
            <w:r w:rsidRPr="0047229F">
              <w:t>вое высказывание в устной форме. Цел</w:t>
            </w:r>
            <w:r w:rsidRPr="0047229F">
              <w:t>е</w:t>
            </w:r>
            <w:r w:rsidRPr="0047229F">
              <w:t>пологание.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23.</w:t>
            </w:r>
          </w:p>
        </w:tc>
        <w:tc>
          <w:tcPr>
            <w:tcW w:w="918" w:type="dxa"/>
            <w:gridSpan w:val="4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  <w:tcBorders>
              <w:top w:val="nil"/>
            </w:tcBorders>
          </w:tcPr>
          <w:p w:rsidR="004748AD" w:rsidRPr="000F4CE0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 xml:space="preserve">Урок-тренинг. </w:t>
            </w:r>
            <w:r w:rsidRPr="0047229F">
              <w:t>Времена глаголов.</w:t>
            </w:r>
          </w:p>
        </w:tc>
        <w:tc>
          <w:tcPr>
            <w:tcW w:w="1276" w:type="dxa"/>
            <w:gridSpan w:val="8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</w:pPr>
            <w:r w:rsidRPr="0047229F">
              <w:t>Урок ко</w:t>
            </w:r>
            <w:r>
              <w:t>мплексного использования знаний</w:t>
            </w:r>
          </w:p>
        </w:tc>
        <w:tc>
          <w:tcPr>
            <w:tcW w:w="2590" w:type="dxa"/>
            <w:tcBorders>
              <w:top w:val="nil"/>
            </w:tcBorders>
          </w:tcPr>
          <w:p w:rsidR="004748AD" w:rsidRPr="0047229F" w:rsidRDefault="004748AD" w:rsidP="004748AD">
            <w:r w:rsidRPr="0047229F">
              <w:t>Правописание бе</w:t>
            </w:r>
            <w:r w:rsidRPr="0047229F">
              <w:t>з</w:t>
            </w:r>
            <w:r w:rsidRPr="0047229F">
              <w:t>ударных личных окончаний глаголов</w:t>
            </w:r>
          </w:p>
        </w:tc>
        <w:tc>
          <w:tcPr>
            <w:tcW w:w="2413" w:type="dxa"/>
            <w:tcBorders>
              <w:top w:val="nil"/>
            </w:tcBorders>
          </w:tcPr>
          <w:p w:rsidR="004748AD" w:rsidRPr="0047229F" w:rsidRDefault="004748AD" w:rsidP="004748AD">
            <w:r w:rsidRPr="0047229F">
              <w:t>Осознавать практи</w:t>
            </w:r>
            <w:r w:rsidRPr="0047229F">
              <w:softHyphen/>
              <w:t>че</w:t>
            </w:r>
            <w:r w:rsidRPr="0047229F">
              <w:softHyphen/>
              <w:t>скую значимость изуче</w:t>
            </w:r>
            <w:r w:rsidRPr="0047229F">
              <w:softHyphen/>
              <w:t>ния русского языка.</w:t>
            </w:r>
          </w:p>
        </w:tc>
        <w:tc>
          <w:tcPr>
            <w:tcW w:w="2126" w:type="dxa"/>
            <w:tcBorders>
              <w:top w:val="nil"/>
            </w:tcBorders>
          </w:tcPr>
          <w:p w:rsidR="004748AD" w:rsidRPr="0047229F" w:rsidRDefault="004748AD" w:rsidP="004748AD">
            <w:r w:rsidRPr="0047229F">
              <w:t>Знакомство с условиями проя</w:t>
            </w:r>
            <w:r w:rsidRPr="0047229F">
              <w:t>в</w:t>
            </w:r>
            <w:r w:rsidRPr="0047229F">
              <w:t>ления и призн</w:t>
            </w:r>
            <w:r w:rsidRPr="0047229F">
              <w:t>а</w:t>
            </w:r>
            <w:r w:rsidRPr="0047229F">
              <w:t>ками орфогра</w:t>
            </w:r>
            <w:r w:rsidRPr="0047229F">
              <w:t>м</w:t>
            </w:r>
            <w:r w:rsidRPr="0047229F">
              <w:t xml:space="preserve">мы: безударные личные окончания глаголов, выбор гласных </w:t>
            </w:r>
            <w:r w:rsidRPr="0047229F">
              <w:rPr>
                <w:b/>
                <w:bCs/>
                <w:i/>
                <w:iCs/>
              </w:rPr>
              <w:t>е</w:t>
            </w:r>
            <w:r w:rsidRPr="0047229F">
              <w:rPr>
                <w:b/>
                <w:bCs/>
              </w:rPr>
              <w:t>-</w:t>
            </w:r>
            <w:r w:rsidRPr="0047229F">
              <w:rPr>
                <w:b/>
                <w:bCs/>
                <w:i/>
                <w:iCs/>
              </w:rPr>
              <w:t>и</w:t>
            </w:r>
            <w:r w:rsidRPr="0047229F">
              <w:t>в з</w:t>
            </w:r>
            <w:r w:rsidRPr="0047229F">
              <w:t>а</w:t>
            </w:r>
            <w:r w:rsidRPr="0047229F">
              <w:t>висимости</w:t>
            </w:r>
            <w:r>
              <w:t xml:space="preserve"> </w:t>
            </w:r>
            <w:r w:rsidRPr="0047229F">
              <w:t>от с</w:t>
            </w:r>
            <w:r w:rsidRPr="0047229F">
              <w:t>о</w:t>
            </w:r>
            <w:r w:rsidRPr="0047229F">
              <w:t>отнесенности гл</w:t>
            </w:r>
            <w:r w:rsidRPr="0047229F">
              <w:t>а</w:t>
            </w:r>
            <w:r w:rsidRPr="0047229F">
              <w:t>гола с определе</w:t>
            </w:r>
            <w:r w:rsidRPr="0047229F">
              <w:t>н</w:t>
            </w:r>
            <w:r w:rsidRPr="0047229F">
              <w:t>ным спряжением</w:t>
            </w:r>
          </w:p>
        </w:tc>
        <w:tc>
          <w:tcPr>
            <w:tcW w:w="2424" w:type="dxa"/>
            <w:gridSpan w:val="2"/>
            <w:tcBorders>
              <w:top w:val="nil"/>
            </w:tcBorders>
          </w:tcPr>
          <w:p w:rsidR="004748AD" w:rsidRPr="0047229F" w:rsidRDefault="004748AD" w:rsidP="004748AD">
            <w:r w:rsidRPr="0047229F">
              <w:t>Анализировать яз</w:t>
            </w:r>
            <w:r w:rsidRPr="0047229F">
              <w:t>ы</w:t>
            </w:r>
            <w:r w:rsidRPr="0047229F">
              <w:t>ковой материал, ос</w:t>
            </w:r>
            <w:r w:rsidRPr="0047229F">
              <w:t>о</w:t>
            </w:r>
            <w:r w:rsidRPr="0047229F">
              <w:t>знавать гра</w:t>
            </w:r>
            <w:r>
              <w:t>ницы н</w:t>
            </w:r>
            <w:r>
              <w:t>е</w:t>
            </w:r>
            <w:r>
              <w:t>знания, делать выв</w:t>
            </w:r>
            <w:r>
              <w:t>о</w:t>
            </w:r>
            <w:r>
              <w:t>ды</w:t>
            </w:r>
            <w:r w:rsidRPr="0047229F">
              <w:t>. Умение осозна</w:t>
            </w:r>
            <w:r w:rsidRPr="0047229F">
              <w:t>н</w:t>
            </w:r>
            <w:r w:rsidRPr="0047229F">
              <w:t>но и правильно пр</w:t>
            </w:r>
            <w:r w:rsidRPr="0047229F">
              <w:t>и</w:t>
            </w:r>
            <w:r w:rsidRPr="0047229F">
              <w:t>менять знания. Фо</w:t>
            </w:r>
            <w:r w:rsidRPr="0047229F">
              <w:t>р</w:t>
            </w:r>
            <w:r w:rsidRPr="0047229F">
              <w:t>мирование цел</w:t>
            </w:r>
            <w:r w:rsidRPr="0047229F">
              <w:t>е</w:t>
            </w:r>
            <w:r w:rsidRPr="0047229F">
              <w:t>устремленности, жизненного опт</w:t>
            </w:r>
            <w:r w:rsidRPr="0047229F">
              <w:t>и</w:t>
            </w:r>
            <w:r w:rsidRPr="0047229F">
              <w:t>мизма, готовности к преодолению тру</w:t>
            </w:r>
            <w:r w:rsidRPr="0047229F">
              <w:t>д</w:t>
            </w:r>
            <w:r w:rsidRPr="0047229F">
              <w:t>ностей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24.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Свободный ди</w:t>
            </w:r>
            <w:r w:rsidRPr="0047229F">
              <w:t>к</w:t>
            </w:r>
            <w:r w:rsidRPr="0047229F">
              <w:t>тант.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</w:t>
            </w:r>
            <w:r w:rsidRPr="0047229F">
              <w:t>н</w:t>
            </w:r>
            <w:r w:rsidRPr="0047229F">
              <w:t>трольный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pPr>
              <w:pStyle w:val="af"/>
              <w:tabs>
                <w:tab w:val="left" w:pos="4824"/>
                <w:tab w:val="left" w:pos="9355"/>
              </w:tabs>
              <w:spacing w:after="0"/>
            </w:pPr>
            <w:r w:rsidRPr="0047229F">
              <w:t>Упражнения в анализе предложений со ст</w:t>
            </w:r>
            <w:r w:rsidRPr="0047229F">
              <w:t>о</w:t>
            </w:r>
            <w:r w:rsidRPr="0047229F">
              <w:t>роны структуры их главных членов, в в</w:t>
            </w:r>
            <w:r w:rsidRPr="0047229F">
              <w:t>ы</w:t>
            </w:r>
            <w:r w:rsidRPr="0047229F">
              <w:t>боре гласных в бе</w:t>
            </w:r>
            <w:r w:rsidRPr="0047229F">
              <w:t>з</w:t>
            </w:r>
            <w:r w:rsidRPr="0047229F">
              <w:t>ударных личных оконча</w:t>
            </w:r>
            <w:r>
              <w:t xml:space="preserve">ниях глаголов 1 и 2 спряжения. 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t>Аргументировать личную позицию.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Воспроизведение содержания те</w:t>
            </w:r>
            <w:r w:rsidRPr="0047229F">
              <w:t>к</w:t>
            </w:r>
            <w:r w:rsidRPr="0047229F">
              <w:t>ста.</w:t>
            </w:r>
          </w:p>
          <w:p w:rsidR="004748AD" w:rsidRPr="0047229F" w:rsidRDefault="004748AD" w:rsidP="004748AD"/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Сравнивать язык</w:t>
            </w:r>
            <w:r w:rsidRPr="0047229F">
              <w:t>о</w:t>
            </w:r>
            <w:r w:rsidRPr="0047229F">
              <w:t>во</w:t>
            </w:r>
            <w:r>
              <w:t>й материал,</w:t>
            </w:r>
            <w:r w:rsidRPr="0047229F">
              <w:t xml:space="preserve"> делать выводы, модифиц</w:t>
            </w:r>
            <w:r w:rsidRPr="0047229F">
              <w:t>и</w:t>
            </w:r>
            <w:r w:rsidRPr="0047229F">
              <w:t>ровать в</w:t>
            </w:r>
            <w:r>
              <w:t xml:space="preserve"> </w:t>
            </w:r>
            <w:r w:rsidRPr="0047229F">
              <w:t>соотве</w:t>
            </w:r>
            <w:r w:rsidRPr="0047229F">
              <w:t>т</w:t>
            </w:r>
            <w:r w:rsidRPr="0047229F">
              <w:t>ствии с речевой з</w:t>
            </w:r>
            <w:r w:rsidRPr="0047229F">
              <w:t>а</w:t>
            </w:r>
            <w:r w:rsidRPr="0047229F">
              <w:t>дачей</w:t>
            </w:r>
          </w:p>
          <w:p w:rsidR="004748AD" w:rsidRPr="0047229F" w:rsidRDefault="004748AD" w:rsidP="004748AD">
            <w:r w:rsidRPr="0047229F">
              <w:t>Умение осознанно и правильно строить речевое высказыв</w:t>
            </w:r>
            <w:r w:rsidRPr="0047229F">
              <w:t>а</w:t>
            </w:r>
            <w:r w:rsidRPr="0047229F">
              <w:lastRenderedPageBreak/>
              <w:t>ние в устной форме. Контроль и корре</w:t>
            </w:r>
            <w:r w:rsidRPr="0047229F">
              <w:t>к</w:t>
            </w:r>
            <w:r w:rsidRPr="0047229F">
              <w:t>ция</w:t>
            </w:r>
          </w:p>
        </w:tc>
      </w:tr>
      <w:tr w:rsidR="004748AD" w:rsidRPr="0047229F" w:rsidTr="001E13E9">
        <w:trPr>
          <w:gridAfter w:val="2"/>
          <w:wAfter w:w="4908" w:type="dxa"/>
          <w:trHeight w:val="2264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lastRenderedPageBreak/>
              <w:t>25.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noProof/>
                <w:color w:val="000000"/>
                <w:lang w:eastAsia="ar-SA"/>
              </w:rPr>
              <w:t>Анализ и работа над ошибками.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>Наблюдение над пр</w:t>
            </w:r>
            <w:r w:rsidRPr="0047229F">
              <w:t>и</w:t>
            </w:r>
            <w:r w:rsidRPr="0047229F">
              <w:t>знаками побудител</w:t>
            </w:r>
            <w:r w:rsidRPr="0047229F">
              <w:t>ь</w:t>
            </w:r>
            <w:r w:rsidRPr="0047229F">
              <w:t>ных предложений, над выражением сказу</w:t>
            </w:r>
            <w:r w:rsidRPr="0047229F">
              <w:t>е</w:t>
            </w:r>
            <w:r w:rsidRPr="0047229F">
              <w:t>мых «повелительн</w:t>
            </w:r>
            <w:r w:rsidRPr="0047229F">
              <w:t>ы</w:t>
            </w:r>
            <w:r w:rsidRPr="0047229F">
              <w:t>ми» формами глаголов в побудительных предложениях, глаг</w:t>
            </w:r>
            <w:r w:rsidRPr="0047229F">
              <w:t>о</w:t>
            </w:r>
            <w:r w:rsidRPr="0047229F">
              <w:t xml:space="preserve">лами прошедшего времени с частицей </w:t>
            </w:r>
            <w:r w:rsidRPr="0047229F">
              <w:rPr>
                <w:i/>
                <w:iCs/>
              </w:rPr>
              <w:t>бы</w:t>
            </w:r>
            <w:r w:rsidRPr="0047229F">
              <w:t>в условных</w:t>
            </w:r>
            <w:r>
              <w:t xml:space="preserve"> </w:t>
            </w:r>
            <w:r w:rsidRPr="0047229F">
              <w:t>пре</w:t>
            </w:r>
            <w:r w:rsidRPr="0047229F">
              <w:t>д</w:t>
            </w:r>
            <w:r w:rsidRPr="0047229F">
              <w:t>ложениях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Иметь положител</w:t>
            </w:r>
            <w:r w:rsidRPr="0047229F">
              <w:t>ь</w:t>
            </w:r>
            <w:r w:rsidRPr="0047229F">
              <w:t>ную мотивацию и познавательный и</w:t>
            </w:r>
            <w:r w:rsidRPr="0047229F">
              <w:t>н</w:t>
            </w:r>
            <w:r w:rsidRPr="0047229F">
              <w:t>терес к изучению курса русского яз</w:t>
            </w:r>
            <w:r w:rsidRPr="0047229F">
              <w:t>ы</w:t>
            </w:r>
            <w:r w:rsidRPr="0047229F">
              <w:t>ка.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Работа над реч</w:t>
            </w:r>
            <w:r w:rsidRPr="0047229F">
              <w:t>е</w:t>
            </w:r>
            <w:r w:rsidRPr="0047229F">
              <w:t>выми недочетами и другого типа оши</w:t>
            </w:r>
            <w:r>
              <w:t>бок.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Анализировать яз</w:t>
            </w:r>
            <w:r w:rsidRPr="0047229F">
              <w:t>ы</w:t>
            </w:r>
            <w:r w:rsidRPr="0047229F">
              <w:t>ковой материал, де</w:t>
            </w:r>
            <w:r w:rsidRPr="0047229F">
              <w:t>й</w:t>
            </w:r>
            <w:r w:rsidRPr="0047229F">
              <w:t>ствовать по алгори</w:t>
            </w:r>
            <w:r w:rsidRPr="0047229F">
              <w:t>т</w:t>
            </w:r>
            <w:r w:rsidRPr="0047229F">
              <w:t>му, Различать осно</w:t>
            </w:r>
            <w:r w:rsidRPr="0047229F">
              <w:t>в</w:t>
            </w:r>
            <w:r w:rsidRPr="0047229F">
              <w:t>ные типы предлож</w:t>
            </w:r>
            <w:r w:rsidRPr="0047229F">
              <w:t>е</w:t>
            </w:r>
            <w:r w:rsidRPr="0047229F">
              <w:t>ний, применять при письме орфограф</w:t>
            </w:r>
            <w:r w:rsidRPr="0047229F">
              <w:t>и</w:t>
            </w:r>
            <w:r w:rsidRPr="0047229F">
              <w:t>ческие правила.</w:t>
            </w:r>
            <w:r>
              <w:t xml:space="preserve"> </w:t>
            </w:r>
            <w:r w:rsidRPr="0047229F">
              <w:t>Умение осознанно и правильно строить речевое высказыв</w:t>
            </w:r>
            <w:r w:rsidRPr="0047229F">
              <w:t>а</w:t>
            </w:r>
            <w:r w:rsidRPr="0047229F">
              <w:t>ние в уст</w:t>
            </w:r>
            <w:r>
              <w:t>ной форме.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26.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autoSpaceDN w:val="0"/>
              <w:ind w:right="-108"/>
              <w:rPr>
                <w:color w:val="000000"/>
              </w:rPr>
            </w:pPr>
            <w:r w:rsidRPr="0047229F">
              <w:rPr>
                <w:color w:val="000000"/>
              </w:rPr>
              <w:t>Творческое списывание.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suppressAutoHyphens/>
            </w:pPr>
            <w:r w:rsidRPr="0047229F">
              <w:t>Урок комплексного использования знаний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>Выполнение заданий творческого характера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Списывание с творческим зад</w:t>
            </w:r>
            <w:r w:rsidRPr="0047229F">
              <w:t>а</w:t>
            </w:r>
            <w:r w:rsidRPr="0047229F">
              <w:t>ни</w:t>
            </w:r>
            <w:r>
              <w:t>ем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Анализировать яз</w:t>
            </w:r>
            <w:r w:rsidRPr="0047229F">
              <w:t>ы</w:t>
            </w:r>
            <w:r w:rsidRPr="0047229F">
              <w:t>ковой материал</w:t>
            </w:r>
            <w:r>
              <w:t>.</w:t>
            </w:r>
            <w:r w:rsidRPr="0047229F">
              <w:t xml:space="preserve"> Ра</w:t>
            </w:r>
            <w:r w:rsidRPr="0047229F">
              <w:t>з</w:t>
            </w:r>
            <w:r w:rsidRPr="0047229F">
              <w:t>личать основные т</w:t>
            </w:r>
            <w:r w:rsidRPr="0047229F">
              <w:t>и</w:t>
            </w:r>
            <w:r w:rsidRPr="0047229F">
              <w:t xml:space="preserve">пы предложений, применять при </w:t>
            </w:r>
            <w:r>
              <w:t>письме орфограф</w:t>
            </w:r>
            <w:r>
              <w:t>и</w:t>
            </w:r>
            <w:r>
              <w:t>ческие правила. У</w:t>
            </w:r>
            <w:r w:rsidRPr="0047229F">
              <w:t>мение осознанно и правильно строить речевое высказыв</w:t>
            </w:r>
            <w:r w:rsidRPr="0047229F">
              <w:t>а</w:t>
            </w:r>
            <w:r w:rsidRPr="0047229F">
              <w:t>ние в устной форме.</w:t>
            </w:r>
          </w:p>
        </w:tc>
      </w:tr>
      <w:tr w:rsidR="004748AD" w:rsidRPr="0047229F" w:rsidTr="00515941">
        <w:trPr>
          <w:gridAfter w:val="2"/>
          <w:wAfter w:w="4908" w:type="dxa"/>
          <w:trHeight w:val="146"/>
        </w:trPr>
        <w:tc>
          <w:tcPr>
            <w:tcW w:w="14473" w:type="dxa"/>
            <w:gridSpan w:val="22"/>
          </w:tcPr>
          <w:p w:rsidR="004748AD" w:rsidRPr="0047229F" w:rsidRDefault="004748AD" w:rsidP="004748AD">
            <w:pPr>
              <w:suppressAutoHyphens/>
              <w:jc w:val="center"/>
              <w:rPr>
                <w:noProof/>
                <w:color w:val="000000"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>Развертываем, распространяем мысли...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27.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Используем вт</w:t>
            </w:r>
            <w:r w:rsidRPr="0047229F">
              <w:t>о</w:t>
            </w:r>
            <w:r w:rsidRPr="0047229F">
              <w:t>ростепенные чл</w:t>
            </w:r>
            <w:r w:rsidRPr="0047229F">
              <w:t>е</w:t>
            </w:r>
            <w:r w:rsidRPr="0047229F">
              <w:t>ны предложения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t>Предложения с втор</w:t>
            </w:r>
            <w:r w:rsidRPr="0047229F">
              <w:t>о</w:t>
            </w:r>
            <w:r w:rsidRPr="0047229F">
              <w:t>степенными членами предложения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Иметь положител</w:t>
            </w:r>
            <w:r w:rsidRPr="0047229F">
              <w:t>ь</w:t>
            </w:r>
            <w:r w:rsidRPr="0047229F">
              <w:t>ную мотивацию и познавательный и</w:t>
            </w:r>
            <w:r w:rsidRPr="0047229F">
              <w:t>н</w:t>
            </w:r>
            <w:r w:rsidRPr="0047229F">
              <w:t>терес к изучению курса русского яз</w:t>
            </w:r>
            <w:r>
              <w:t>ы</w:t>
            </w:r>
            <w:r w:rsidRPr="0047229F">
              <w:t>ка.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Предложения с второстепенными членами предл</w:t>
            </w:r>
            <w:r w:rsidRPr="0047229F">
              <w:t>о</w:t>
            </w:r>
            <w:r w:rsidRPr="0047229F">
              <w:t>жения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Умение слушать и вступать в диалог, участвовать в ко</w:t>
            </w:r>
            <w:r w:rsidRPr="0047229F">
              <w:t>л</w:t>
            </w:r>
            <w:r w:rsidRPr="0047229F">
              <w:t>лективном  обсужд</w:t>
            </w:r>
            <w:r w:rsidRPr="0047229F">
              <w:t>е</w:t>
            </w:r>
            <w:r w:rsidRPr="0047229F">
              <w:t>нии проблемы, ум</w:t>
            </w:r>
            <w:r w:rsidRPr="0047229F">
              <w:t>е</w:t>
            </w:r>
            <w:r w:rsidRPr="0047229F">
              <w:t xml:space="preserve">ние аргументировать свое предложение. </w:t>
            </w:r>
            <w:r w:rsidRPr="0047229F">
              <w:lastRenderedPageBreak/>
              <w:t>Формирование цел</w:t>
            </w:r>
            <w:r w:rsidRPr="0047229F">
              <w:t>е</w:t>
            </w:r>
            <w:r w:rsidRPr="0047229F">
              <w:t>устремленности, жизненного опт</w:t>
            </w:r>
            <w:r w:rsidRPr="0047229F">
              <w:t>и</w:t>
            </w:r>
            <w:r w:rsidRPr="0047229F">
              <w:t>мизма, готовности к преодолению тру</w:t>
            </w:r>
            <w:r w:rsidRPr="0047229F">
              <w:t>д</w:t>
            </w:r>
            <w:r w:rsidRPr="0047229F">
              <w:t>ностей</w:t>
            </w:r>
          </w:p>
        </w:tc>
      </w:tr>
      <w:tr w:rsidR="004748AD" w:rsidRPr="0047229F" w:rsidTr="001E13E9">
        <w:trPr>
          <w:gridAfter w:val="2"/>
          <w:wAfter w:w="4908" w:type="dxa"/>
          <w:trHeight w:val="1581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28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Падежные формы склоняемых ч</w:t>
            </w:r>
            <w:r w:rsidRPr="0047229F">
              <w:t>а</w:t>
            </w:r>
            <w:r w:rsidRPr="0047229F">
              <w:t>стей речи.</w:t>
            </w:r>
          </w:p>
        </w:tc>
        <w:tc>
          <w:tcPr>
            <w:tcW w:w="1276" w:type="dxa"/>
            <w:gridSpan w:val="8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Комбин</w:t>
            </w:r>
            <w:r w:rsidRPr="0047229F">
              <w:t>и</w:t>
            </w:r>
            <w:r w:rsidRPr="0047229F">
              <w:t>рованный</w:t>
            </w:r>
          </w:p>
        </w:tc>
        <w:tc>
          <w:tcPr>
            <w:tcW w:w="2590" w:type="dxa"/>
            <w:shd w:val="clear" w:color="auto" w:fill="auto"/>
          </w:tcPr>
          <w:p w:rsidR="004748AD" w:rsidRPr="0047229F" w:rsidRDefault="004748AD" w:rsidP="004748AD">
            <w:r w:rsidRPr="0047229F">
              <w:rPr>
                <w:noProof/>
                <w:color w:val="000000"/>
              </w:rPr>
              <w:t xml:space="preserve">Речевая и языковая темы рассматриваются на едином речевом материале об </w:t>
            </w:r>
            <w:r w:rsidRPr="0047229F">
              <w:rPr>
                <w:bCs/>
                <w:noProof/>
                <w:color w:val="000000"/>
              </w:rPr>
              <w:t>умении читать</w:t>
            </w:r>
            <w:r w:rsidRPr="0047229F">
              <w:rPr>
                <w:noProof/>
                <w:color w:val="000000"/>
              </w:rPr>
              <w:t xml:space="preserve">. Дать представление о </w:t>
            </w:r>
            <w:r w:rsidRPr="0047229F">
              <w:rPr>
                <w:bCs/>
                <w:noProof/>
                <w:color w:val="000000"/>
              </w:rPr>
              <w:t>теме</w:t>
            </w:r>
            <w:r w:rsidRPr="0047229F">
              <w:rPr>
                <w:noProof/>
                <w:color w:val="000000"/>
              </w:rPr>
              <w:t xml:space="preserve"> текста (на описательном тексте)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t>Способность орие</w:t>
            </w:r>
            <w:r w:rsidRPr="0047229F">
              <w:t>н</w:t>
            </w:r>
            <w:r w:rsidRPr="0047229F">
              <w:t>тироваться в новых ситуациях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Падежн</w:t>
            </w:r>
            <w:r>
              <w:t>ые формы склоняемых ч</w:t>
            </w:r>
            <w:r>
              <w:t>а</w:t>
            </w:r>
            <w:r>
              <w:t>стей речи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Систематизировать и обобщить знания. Рефлексия способов действий. Выслуш</w:t>
            </w:r>
            <w:r w:rsidRPr="0047229F">
              <w:t>и</w:t>
            </w:r>
            <w:r w:rsidRPr="0047229F">
              <w:t>вать партнера, дог</w:t>
            </w:r>
            <w:r w:rsidRPr="0047229F">
              <w:t>о</w:t>
            </w:r>
            <w:r w:rsidRPr="0047229F">
              <w:t>вариваться и прих</w:t>
            </w:r>
            <w:r w:rsidRPr="0047229F">
              <w:t>о</w:t>
            </w:r>
            <w:r w:rsidRPr="0047229F">
              <w:t>дить к общему р</w:t>
            </w:r>
            <w:r w:rsidRPr="0047229F">
              <w:t>е</w:t>
            </w:r>
            <w:r w:rsidRPr="0047229F">
              <w:t>шению, работая в паре. Формирование целеустремленности, жизненного опт</w:t>
            </w:r>
            <w:r w:rsidRPr="0047229F">
              <w:t>и</w:t>
            </w:r>
            <w:r w:rsidRPr="0047229F">
              <w:t>мизма, готовности к преодолению тру</w:t>
            </w:r>
            <w:r w:rsidRPr="0047229F">
              <w:t>д</w:t>
            </w:r>
            <w:r w:rsidRPr="0047229F">
              <w:t>ностей</w:t>
            </w:r>
          </w:p>
        </w:tc>
      </w:tr>
      <w:tr w:rsidR="004748AD" w:rsidRPr="0047229F" w:rsidTr="00515941">
        <w:trPr>
          <w:gridAfter w:val="2"/>
          <w:wAfter w:w="4908" w:type="dxa"/>
          <w:trHeight w:val="146"/>
        </w:trPr>
        <w:tc>
          <w:tcPr>
            <w:tcW w:w="14473" w:type="dxa"/>
            <w:gridSpan w:val="22"/>
          </w:tcPr>
          <w:p w:rsidR="004748AD" w:rsidRPr="0047229F" w:rsidRDefault="004748AD" w:rsidP="004748AD">
            <w:pPr>
              <w:suppressAutoHyphens/>
              <w:jc w:val="center"/>
              <w:rPr>
                <w:noProof/>
                <w:color w:val="000000"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>Развертываем, распространяем мысли...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29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Предложения </w:t>
            </w:r>
            <w:r w:rsidRPr="0047229F">
              <w:br/>
              <w:t>с однородными членами. Одн</w:t>
            </w:r>
            <w:r w:rsidRPr="0047229F">
              <w:t>о</w:t>
            </w:r>
            <w:r w:rsidRPr="0047229F">
              <w:t>родные подлеж</w:t>
            </w:r>
            <w:r w:rsidRPr="0047229F">
              <w:t>а</w:t>
            </w:r>
            <w:r w:rsidRPr="0047229F">
              <w:t>щие и сказуемые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32" w:type="dxa"/>
            <w:gridSpan w:val="5"/>
            <w:shd w:val="clear" w:color="auto" w:fill="auto"/>
          </w:tcPr>
          <w:p w:rsidR="004748AD" w:rsidRPr="0047229F" w:rsidRDefault="004748AD" w:rsidP="004748AD">
            <w:r w:rsidRPr="0047229F">
              <w:t>Предложения с одн</w:t>
            </w:r>
            <w:r w:rsidRPr="0047229F">
              <w:t>о</w:t>
            </w:r>
            <w:r w:rsidRPr="0047229F">
              <w:t>родными членами. О</w:t>
            </w:r>
            <w:r w:rsidRPr="0047229F">
              <w:t>д</w:t>
            </w:r>
            <w:r w:rsidRPr="0047229F">
              <w:t>нородные подлежащие и сказуемые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Предложения с однородными членами. Одн</w:t>
            </w:r>
            <w:r w:rsidRPr="0047229F">
              <w:t>о</w:t>
            </w:r>
            <w:r w:rsidRPr="0047229F">
              <w:t>родные подлеж</w:t>
            </w:r>
            <w:r w:rsidRPr="0047229F">
              <w:t>а</w:t>
            </w:r>
            <w:r w:rsidRPr="0047229F">
              <w:t>щие и сказуемые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Структурирование знаний. Построение речевого высказыв</w:t>
            </w:r>
            <w:r w:rsidRPr="0047229F">
              <w:t>а</w:t>
            </w:r>
            <w:r w:rsidRPr="0047229F">
              <w:t>ния и логической ц</w:t>
            </w:r>
            <w:r w:rsidRPr="0047229F">
              <w:t>е</w:t>
            </w:r>
            <w:r w:rsidRPr="0047229F">
              <w:t>пи рассуждений. Умение слушать и вступать в диалог.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30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Предложения </w:t>
            </w:r>
            <w:r w:rsidRPr="0047229F">
              <w:br/>
              <w:t xml:space="preserve">с однородными членами. </w:t>
            </w:r>
          </w:p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Однородные по</w:t>
            </w:r>
            <w:r w:rsidRPr="0047229F">
              <w:t>д</w:t>
            </w:r>
            <w:r w:rsidRPr="0047229F">
              <w:t xml:space="preserve">лежащие </w:t>
            </w:r>
            <w:r w:rsidRPr="0047229F">
              <w:br/>
              <w:t>и сказуемые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32" w:type="dxa"/>
            <w:gridSpan w:val="5"/>
            <w:shd w:val="clear" w:color="auto" w:fill="auto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Предложения с одн</w:t>
            </w:r>
            <w:r w:rsidRPr="0047229F">
              <w:t>о</w:t>
            </w:r>
            <w:r w:rsidRPr="0047229F">
              <w:t xml:space="preserve">родными членами. 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д</w:t>
            </w:r>
            <w:r w:rsidRPr="0047229F">
              <w:rPr>
                <w:lang w:eastAsia="ar-SA"/>
              </w:rPr>
              <w:t>нородные подлежащие и сказуемые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47229F">
              <w:rPr>
                <w:lang w:eastAsia="ar-SA"/>
              </w:rPr>
              <w:t xml:space="preserve">Знать о том, что сказуемое может обозначать состояние действующего лица - </w:t>
            </w:r>
            <w:r w:rsidRPr="0047229F">
              <w:rPr>
                <w:lang w:eastAsia="ar-SA"/>
              </w:rPr>
              <w:lastRenderedPageBreak/>
              <w:t xml:space="preserve">подлежащего. Части речи и члены предложения. 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lastRenderedPageBreak/>
              <w:t>Выполнение заданий творческого хара</w:t>
            </w:r>
            <w:r w:rsidRPr="0047229F">
              <w:t>к</w:t>
            </w:r>
            <w:r w:rsidRPr="0047229F">
              <w:t>тера. Оценка осозн</w:t>
            </w:r>
            <w:r w:rsidRPr="0047229F">
              <w:t>а</w:t>
            </w:r>
            <w:r w:rsidRPr="0047229F">
              <w:t>ния того, что усво</w:t>
            </w:r>
            <w:r w:rsidRPr="0047229F">
              <w:t>е</w:t>
            </w:r>
            <w:r w:rsidRPr="0047229F">
              <w:t>но и что надо усв</w:t>
            </w:r>
            <w:r w:rsidRPr="0047229F">
              <w:t>о</w:t>
            </w:r>
            <w:r w:rsidRPr="0047229F">
              <w:t>ить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31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Однородные вт</w:t>
            </w:r>
            <w:r w:rsidRPr="0047229F">
              <w:t>о</w:t>
            </w:r>
            <w:r w:rsidRPr="0047229F">
              <w:t>ростепенные чл</w:t>
            </w:r>
            <w:r w:rsidRPr="0047229F">
              <w:t>е</w:t>
            </w:r>
            <w:r w:rsidRPr="0047229F">
              <w:t>ны предложения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 xml:space="preserve">ванный </w:t>
            </w:r>
          </w:p>
        </w:tc>
        <w:tc>
          <w:tcPr>
            <w:tcW w:w="2732" w:type="dxa"/>
            <w:gridSpan w:val="5"/>
            <w:shd w:val="clear" w:color="auto" w:fill="auto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Предложения с одн</w:t>
            </w:r>
            <w:r w:rsidRPr="0047229F">
              <w:t>о</w:t>
            </w:r>
            <w:r w:rsidRPr="0047229F">
              <w:t xml:space="preserve">родными членами. 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д</w:t>
            </w:r>
            <w:r w:rsidRPr="0047229F">
              <w:rPr>
                <w:lang w:eastAsia="ar-SA"/>
              </w:rPr>
              <w:t>нородные второсте</w:t>
            </w:r>
            <w:r>
              <w:rPr>
                <w:lang w:eastAsia="ar-SA"/>
              </w:rPr>
              <w:t>п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н</w:t>
            </w:r>
            <w:r w:rsidRPr="0047229F">
              <w:rPr>
                <w:lang w:eastAsia="ar-SA"/>
              </w:rPr>
              <w:t>ные члены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rPr>
                <w:lang w:eastAsia="ar-SA"/>
              </w:rPr>
              <w:t>Знать о том, что сказуемое может обозначать сост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яние действующ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го лица - подл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жащего. Части речи и члены предложения.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Выполнение заданий творческого хара</w:t>
            </w:r>
            <w:r w:rsidRPr="0047229F">
              <w:t>к</w:t>
            </w:r>
            <w:r w:rsidRPr="0047229F">
              <w:t>тера.. Оценка ос</w:t>
            </w:r>
            <w:r w:rsidRPr="0047229F">
              <w:t>о</w:t>
            </w:r>
            <w:r w:rsidRPr="0047229F">
              <w:t>знания того, что усвоено и что надо усвоить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32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Знаки препинания при однородных членах  предл</w:t>
            </w:r>
            <w:r w:rsidRPr="0047229F">
              <w:t>о</w:t>
            </w:r>
            <w:r w:rsidRPr="0047229F">
              <w:t>жения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ind w:right="-45"/>
            </w:pPr>
            <w:r w:rsidRPr="0047229F">
              <w:t>Комб</w:t>
            </w:r>
            <w:r w:rsidRPr="0047229F">
              <w:t>и</w:t>
            </w:r>
            <w:r w:rsidRPr="0047229F">
              <w:t>ниро</w:t>
            </w:r>
            <w:r w:rsidRPr="0047229F">
              <w:rPr>
                <w:spacing w:val="-15"/>
              </w:rPr>
              <w:t>ва</w:t>
            </w:r>
            <w:r w:rsidRPr="0047229F">
              <w:rPr>
                <w:spacing w:val="-15"/>
              </w:rPr>
              <w:t>н</w:t>
            </w:r>
            <w:r w:rsidRPr="0047229F">
              <w:rPr>
                <w:spacing w:val="-15"/>
              </w:rPr>
              <w:t xml:space="preserve">ный </w:t>
            </w:r>
          </w:p>
        </w:tc>
        <w:tc>
          <w:tcPr>
            <w:tcW w:w="2732" w:type="dxa"/>
            <w:gridSpan w:val="5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Предложения с одн</w:t>
            </w:r>
            <w:r w:rsidRPr="0047229F">
              <w:t>о</w:t>
            </w:r>
            <w:r w:rsidRPr="0047229F">
              <w:t xml:space="preserve">родными членами. 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д</w:t>
            </w:r>
            <w:r w:rsidRPr="0047229F">
              <w:rPr>
                <w:lang w:eastAsia="ar-SA"/>
              </w:rPr>
              <w:t>нородные второстепе</w:t>
            </w:r>
            <w:r w:rsidRPr="0047229F">
              <w:rPr>
                <w:lang w:eastAsia="ar-SA"/>
              </w:rPr>
              <w:t>н</w:t>
            </w:r>
            <w:r w:rsidRPr="0047229F">
              <w:rPr>
                <w:lang w:eastAsia="ar-SA"/>
              </w:rPr>
              <w:t xml:space="preserve">ные члены. </w:t>
            </w:r>
            <w:r w:rsidRPr="0047229F">
              <w:t>Знаки пр</w:t>
            </w:r>
            <w:r w:rsidRPr="0047229F">
              <w:t>е</w:t>
            </w:r>
            <w:r w:rsidRPr="0047229F">
              <w:t>пинания при одноро</w:t>
            </w:r>
            <w:r w:rsidRPr="0047229F">
              <w:t>д</w:t>
            </w:r>
            <w:r w:rsidRPr="0047229F">
              <w:t>ных членах предлож</w:t>
            </w:r>
            <w:r w:rsidRPr="0047229F">
              <w:t>е</w:t>
            </w:r>
            <w:r>
              <w:t>ния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pStyle w:val="a5"/>
              <w:spacing w:before="0" w:beforeAutospacing="0" w:after="0" w:afterAutospacing="0"/>
            </w:pPr>
            <w:r w:rsidRPr="0047229F">
              <w:rPr>
                <w:lang w:eastAsia="ar-SA"/>
              </w:rPr>
              <w:t>Знать о том, что сказуемое может обозначать сост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яние действующ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го лица - подл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 xml:space="preserve">жащего. Части речи и члены предложения. </w:t>
            </w:r>
            <w:r w:rsidRPr="0047229F">
              <w:t>Знаки препинания при однородных членах предлож</w:t>
            </w:r>
            <w:r w:rsidRPr="0047229F">
              <w:t>е</w:t>
            </w:r>
            <w:r w:rsidRPr="0047229F">
              <w:t>ния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pPr>
              <w:pStyle w:val="a5"/>
              <w:spacing w:before="0" w:beforeAutospacing="0" w:after="0" w:afterAutospacing="0"/>
            </w:pPr>
            <w:r w:rsidRPr="0047229F">
              <w:t>Оценка осознания того, что усвоено и что надо усвоить. Участвовать в диал</w:t>
            </w:r>
            <w:r w:rsidRPr="0047229F">
              <w:t>о</w:t>
            </w:r>
            <w:r w:rsidRPr="0047229F">
              <w:t>ге; Овладение знан</w:t>
            </w:r>
            <w:r w:rsidRPr="0047229F">
              <w:t>и</w:t>
            </w:r>
            <w:r w:rsidRPr="0047229F">
              <w:t>ями и умениями, н</w:t>
            </w:r>
            <w:r w:rsidRPr="0047229F">
              <w:t>е</w:t>
            </w:r>
            <w:r w:rsidRPr="0047229F">
              <w:t>обходимыми для продолжения обр</w:t>
            </w:r>
            <w:r w:rsidRPr="0047229F">
              <w:t>а</w:t>
            </w:r>
            <w:r w:rsidRPr="0047229F">
              <w:t>зования.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33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Знаки препинания при однородных членах предлож</w:t>
            </w:r>
            <w:r w:rsidRPr="0047229F">
              <w:t>е</w:t>
            </w:r>
            <w:r w:rsidRPr="0047229F">
              <w:t>ния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  <w:ind w:right="-45"/>
            </w:pPr>
            <w:r w:rsidRPr="0047229F">
              <w:t>Комб</w:t>
            </w:r>
            <w:r w:rsidRPr="0047229F">
              <w:t>и</w:t>
            </w:r>
            <w:r w:rsidRPr="0047229F">
              <w:t>ниро</w:t>
            </w:r>
            <w:r w:rsidRPr="0047229F">
              <w:rPr>
                <w:spacing w:val="-15"/>
              </w:rPr>
              <w:t>ва</w:t>
            </w:r>
            <w:r w:rsidRPr="0047229F">
              <w:rPr>
                <w:spacing w:val="-15"/>
              </w:rPr>
              <w:t>н</w:t>
            </w:r>
            <w:r w:rsidRPr="0047229F">
              <w:rPr>
                <w:spacing w:val="-15"/>
              </w:rPr>
              <w:t xml:space="preserve">ный </w:t>
            </w:r>
          </w:p>
        </w:tc>
        <w:tc>
          <w:tcPr>
            <w:tcW w:w="2732" w:type="dxa"/>
            <w:gridSpan w:val="5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Предложения с одн</w:t>
            </w:r>
            <w:r w:rsidRPr="0047229F">
              <w:t>о</w:t>
            </w:r>
            <w:r w:rsidRPr="0047229F">
              <w:t xml:space="preserve">родными членами. 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д</w:t>
            </w:r>
            <w:r>
              <w:rPr>
                <w:lang w:eastAsia="ar-SA"/>
              </w:rPr>
              <w:t>нородные второстеп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н</w:t>
            </w:r>
            <w:r w:rsidRPr="0047229F">
              <w:rPr>
                <w:lang w:eastAsia="ar-SA"/>
              </w:rPr>
              <w:t xml:space="preserve">ные члены. </w:t>
            </w:r>
            <w:r w:rsidRPr="0047229F">
              <w:t>Знаки пр</w:t>
            </w:r>
            <w:r w:rsidRPr="0047229F">
              <w:t>е</w:t>
            </w:r>
            <w:r w:rsidRPr="0047229F">
              <w:t>пинания при одноро</w:t>
            </w:r>
            <w:r w:rsidRPr="0047229F">
              <w:t>д</w:t>
            </w:r>
            <w:r w:rsidRPr="0047229F">
              <w:t>ных членах предлож</w:t>
            </w:r>
            <w:r w:rsidRPr="0047229F">
              <w:t>е</w:t>
            </w:r>
            <w:r>
              <w:t>ния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rPr>
                <w:lang w:eastAsia="ar-SA"/>
              </w:rPr>
              <w:t>Знать о том, что сказуемое может обозначать сост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яние действующ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го лица - подл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 xml:space="preserve">жащего. Части речи и члены предложения. </w:t>
            </w:r>
            <w:r w:rsidRPr="0047229F">
              <w:t xml:space="preserve">Знаки препинания при однородных </w:t>
            </w:r>
            <w:r w:rsidRPr="0047229F">
              <w:lastRenderedPageBreak/>
              <w:t>членах предлож</w:t>
            </w:r>
            <w:r w:rsidRPr="0047229F">
              <w:t>е</w:t>
            </w:r>
            <w:r w:rsidRPr="0047229F">
              <w:t>ния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lastRenderedPageBreak/>
              <w:t>Овладение знаниями и умениями, необх</w:t>
            </w:r>
            <w:r w:rsidRPr="0047229F">
              <w:t>о</w:t>
            </w:r>
            <w:r w:rsidRPr="0047229F">
              <w:t>димыми для пр</w:t>
            </w:r>
            <w:r w:rsidRPr="0047229F">
              <w:t>о</w:t>
            </w:r>
            <w:r w:rsidRPr="0047229F">
              <w:t>должения образов</w:t>
            </w:r>
            <w:r w:rsidRPr="0047229F">
              <w:t>а</w:t>
            </w:r>
            <w:r w:rsidRPr="0047229F">
              <w:t>ния</w:t>
            </w:r>
          </w:p>
          <w:p w:rsidR="004748AD" w:rsidRPr="0047229F" w:rsidRDefault="004748AD" w:rsidP="004748AD">
            <w:r w:rsidRPr="0047229F">
              <w:t>Умение осознанно и правильно строить речевое высказыв</w:t>
            </w:r>
            <w:r w:rsidRPr="0047229F">
              <w:t>а</w:t>
            </w:r>
            <w:r w:rsidRPr="0047229F">
              <w:t>ние в устной форме.</w:t>
            </w:r>
          </w:p>
          <w:p w:rsidR="004748AD" w:rsidRPr="0047229F" w:rsidRDefault="004748AD" w:rsidP="004748AD">
            <w:r w:rsidRPr="0047229F">
              <w:t>Контроль и корре</w:t>
            </w:r>
            <w:r w:rsidRPr="0047229F">
              <w:t>к</w:t>
            </w:r>
            <w:r w:rsidRPr="0047229F">
              <w:lastRenderedPageBreak/>
              <w:t>ция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34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</w:pPr>
            <w:r w:rsidRPr="0047229F">
              <w:rPr>
                <w:b/>
              </w:rPr>
              <w:t>Осложнённое списывание</w:t>
            </w:r>
            <w:r w:rsidRPr="0047229F">
              <w:t xml:space="preserve"> «За букетами -  в зимний лес». И его анализ.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>Урок комплексного использования знаний</w:t>
            </w:r>
          </w:p>
        </w:tc>
        <w:tc>
          <w:tcPr>
            <w:tcW w:w="2732" w:type="dxa"/>
            <w:gridSpan w:val="5"/>
          </w:tcPr>
          <w:p w:rsidR="004748AD" w:rsidRPr="0047229F" w:rsidRDefault="004748AD" w:rsidP="004748AD">
            <w:r w:rsidRPr="0047229F">
              <w:rPr>
                <w:bCs/>
              </w:rPr>
              <w:t>Списывание</w:t>
            </w:r>
            <w:r w:rsidRPr="0047229F">
              <w:t xml:space="preserve"> текста с расстановкой знаков.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rPr>
                <w:bCs/>
                <w:iCs/>
              </w:rPr>
            </w:pPr>
            <w:r w:rsidRPr="0047229F">
              <w:rPr>
                <w:bCs/>
                <w:i/>
                <w:iCs/>
              </w:rPr>
              <w:t xml:space="preserve">Замечать речевые недочёты </w:t>
            </w:r>
            <w:r w:rsidRPr="0047229F">
              <w:rPr>
                <w:bCs/>
                <w:iCs/>
              </w:rPr>
              <w:t>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</w:t>
            </w:r>
            <w:r w:rsidRPr="0047229F">
              <w:rPr>
                <w:bCs/>
                <w:iCs/>
              </w:rPr>
              <w:t>ь</w:t>
            </w:r>
            <w:r w:rsidRPr="0047229F">
              <w:rPr>
                <w:bCs/>
                <w:iCs/>
              </w:rPr>
              <w:t>менные высказ</w:t>
            </w:r>
            <w:r w:rsidRPr="0047229F">
              <w:rPr>
                <w:bCs/>
                <w:iCs/>
              </w:rPr>
              <w:t>ы</w:t>
            </w:r>
            <w:r w:rsidRPr="0047229F">
              <w:rPr>
                <w:bCs/>
                <w:iCs/>
              </w:rPr>
              <w:t>вания.</w:t>
            </w:r>
          </w:p>
          <w:p w:rsidR="004748AD" w:rsidRPr="004748AD" w:rsidRDefault="004748AD" w:rsidP="004748AD">
            <w:pPr>
              <w:ind w:left="16"/>
              <w:rPr>
                <w:bCs/>
                <w:iCs/>
              </w:rPr>
            </w:pPr>
            <w:r w:rsidRPr="0047229F">
              <w:rPr>
                <w:bCs/>
                <w:iCs/>
              </w:rPr>
              <w:t>Преобразовывать интонационную мелодику пре</w:t>
            </w:r>
            <w:r w:rsidRPr="0047229F">
              <w:rPr>
                <w:bCs/>
                <w:iCs/>
              </w:rPr>
              <w:t>д</w:t>
            </w:r>
            <w:r w:rsidRPr="0047229F">
              <w:rPr>
                <w:bCs/>
                <w:iCs/>
              </w:rPr>
              <w:t>ложений в и</w:t>
            </w:r>
            <w:r w:rsidRPr="0047229F">
              <w:rPr>
                <w:bCs/>
                <w:iCs/>
              </w:rPr>
              <w:t>с</w:t>
            </w:r>
            <w:r w:rsidRPr="0047229F">
              <w:rPr>
                <w:bCs/>
                <w:iCs/>
              </w:rPr>
              <w:t>пользование на письме соотве</w:t>
            </w:r>
            <w:r w:rsidRPr="0047229F">
              <w:rPr>
                <w:bCs/>
                <w:iCs/>
              </w:rPr>
              <w:t>т</w:t>
            </w:r>
            <w:r w:rsidRPr="0047229F">
              <w:rPr>
                <w:bCs/>
                <w:iCs/>
              </w:rPr>
              <w:t>ствую</w:t>
            </w:r>
            <w:r>
              <w:rPr>
                <w:bCs/>
                <w:iCs/>
              </w:rPr>
              <w:t>щих знаков препинания.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Синтез как составл</w:t>
            </w:r>
            <w:r w:rsidRPr="0047229F">
              <w:t>е</w:t>
            </w:r>
            <w:r w:rsidRPr="0047229F">
              <w:t>ние целого из частей;</w:t>
            </w:r>
            <w:r>
              <w:t xml:space="preserve"> </w:t>
            </w:r>
            <w:r w:rsidRPr="0047229F">
              <w:t>умение</w:t>
            </w:r>
            <w:r>
              <w:t xml:space="preserve"> </w:t>
            </w:r>
            <w:r w:rsidRPr="0047229F">
              <w:t>структу</w:t>
            </w:r>
            <w:r>
              <w:t>р</w:t>
            </w:r>
            <w:r w:rsidRPr="0047229F">
              <w:t>ир</w:t>
            </w:r>
            <w:r w:rsidRPr="0047229F">
              <w:t>о</w:t>
            </w:r>
            <w:r w:rsidRPr="0047229F">
              <w:t>вать знания. Умение осознанно и пр</w:t>
            </w:r>
            <w:r w:rsidRPr="0047229F">
              <w:t>а</w:t>
            </w:r>
            <w:r w:rsidRPr="0047229F">
              <w:t>вильно строить реч</w:t>
            </w:r>
            <w:r w:rsidRPr="0047229F">
              <w:t>е</w:t>
            </w:r>
            <w:r w:rsidRPr="0047229F">
              <w:t>вое высказывание в устной форме. Ко</w:t>
            </w:r>
            <w:r w:rsidRPr="0047229F">
              <w:t>н</w:t>
            </w:r>
            <w:r w:rsidRPr="0047229F">
              <w:t>троль и коррекция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35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48AD" w:rsidRDefault="004748AD" w:rsidP="004748AD">
            <w:pPr>
              <w:suppressAutoHyphens/>
              <w:rPr>
                <w:b/>
                <w:bCs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>Проверочный диктант  по теме «Пред</w:t>
            </w:r>
            <w:r>
              <w:rPr>
                <w:b/>
                <w:bCs/>
                <w:lang w:eastAsia="ar-SA"/>
              </w:rPr>
              <w:t>ложения с однородными членами».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Контрольный урок</w:t>
            </w:r>
          </w:p>
        </w:tc>
        <w:tc>
          <w:tcPr>
            <w:tcW w:w="2732" w:type="dxa"/>
            <w:gridSpan w:val="5"/>
          </w:tcPr>
          <w:p w:rsidR="004748AD" w:rsidRPr="0047229F" w:rsidRDefault="004748AD" w:rsidP="004748AD">
            <w:r w:rsidRPr="0047229F">
              <w:t>Письмо под диктовку.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Применять из</w:t>
            </w:r>
            <w:r w:rsidRPr="0047229F">
              <w:t>у</w:t>
            </w:r>
            <w:r w:rsidRPr="0047229F">
              <w:t>ченные правила и алгоритмы де</w:t>
            </w:r>
            <w:r w:rsidRPr="0047229F">
              <w:t>й</w:t>
            </w:r>
            <w:r w:rsidRPr="0047229F">
              <w:t>ствий в самосто</w:t>
            </w:r>
            <w:r w:rsidRPr="0047229F">
              <w:t>я</w:t>
            </w:r>
            <w:r w:rsidRPr="0047229F">
              <w:t>тельной работе, осуществлять с</w:t>
            </w:r>
            <w:r w:rsidRPr="0047229F">
              <w:t>а</w:t>
            </w:r>
            <w:r>
              <w:t>моконтроль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Умение осознанно и правильно строить речевое высказыв</w:t>
            </w:r>
            <w:r w:rsidRPr="0047229F">
              <w:t>а</w:t>
            </w:r>
            <w:r w:rsidRPr="0047229F">
              <w:t>ние в устной форме. Выбор наиболее э</w:t>
            </w:r>
            <w:r w:rsidRPr="0047229F">
              <w:t>ф</w:t>
            </w:r>
            <w:r w:rsidRPr="0047229F">
              <w:t>фективных способов решения задач в з</w:t>
            </w:r>
            <w:r w:rsidRPr="0047229F">
              <w:t>а</w:t>
            </w:r>
            <w:r w:rsidRPr="0047229F">
              <w:t>висимости от ко</w:t>
            </w:r>
            <w:r w:rsidRPr="0047229F">
              <w:t>н</w:t>
            </w:r>
            <w:r w:rsidRPr="0047229F">
              <w:t xml:space="preserve">кретных условий. </w:t>
            </w:r>
          </w:p>
        </w:tc>
      </w:tr>
      <w:tr w:rsidR="00477B0C" w:rsidRPr="0047229F" w:rsidTr="001E13E9">
        <w:trPr>
          <w:gridAfter w:val="2"/>
          <w:wAfter w:w="4908" w:type="dxa"/>
          <w:trHeight w:val="840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36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Работа над ошибкам.</w:t>
            </w:r>
          </w:p>
          <w:p w:rsidR="004748AD" w:rsidRPr="0047229F" w:rsidRDefault="004748AD" w:rsidP="004748AD">
            <w:pPr>
              <w:suppressAutoHyphens/>
            </w:pPr>
            <w:r w:rsidRPr="0047229F">
              <w:t>Закрепление по теме: «Однородные члены предложения».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>Урок обобщения и систематизации знаний</w:t>
            </w:r>
          </w:p>
        </w:tc>
        <w:tc>
          <w:tcPr>
            <w:tcW w:w="2732" w:type="dxa"/>
            <w:gridSpan w:val="5"/>
          </w:tcPr>
          <w:p w:rsidR="004748AD" w:rsidRPr="0047229F" w:rsidRDefault="004748AD" w:rsidP="004748AD">
            <w:r w:rsidRPr="0047229F">
              <w:t>Работа над ошибками, письмо, проговаривание правил.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pStyle w:val="a5"/>
              <w:spacing w:before="0" w:beforeAutospacing="0" w:after="0" w:afterAutospacing="0"/>
            </w:pPr>
            <w:r w:rsidRPr="0047229F">
              <w:t>Анализировать свои ошибки, корректировать знания и вносить изменения, ос</w:t>
            </w:r>
            <w:r w:rsidRPr="0047229F">
              <w:t>у</w:t>
            </w:r>
            <w:r w:rsidRPr="0047229F">
              <w:t>ществлять ко</w:t>
            </w:r>
            <w:r w:rsidRPr="0047229F">
              <w:t>р</w:t>
            </w:r>
            <w:r w:rsidRPr="0047229F">
              <w:t>рекцию ошибок по алгоритму, в</w:t>
            </w:r>
            <w:r w:rsidRPr="0047229F">
              <w:t>ы</w:t>
            </w:r>
            <w:r w:rsidRPr="0047229F">
              <w:t xml:space="preserve">полнять задания </w:t>
            </w:r>
            <w:r w:rsidRPr="0047229F">
              <w:lastRenderedPageBreak/>
              <w:t>по аналогии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pPr>
              <w:pStyle w:val="a5"/>
              <w:spacing w:before="0" w:beforeAutospacing="0" w:after="0" w:afterAutospacing="0"/>
            </w:pPr>
            <w:r w:rsidRPr="0047229F">
              <w:lastRenderedPageBreak/>
              <w:t>Оценка осознания того, что усвоено и что надо усвоить. Подведение под п</w:t>
            </w:r>
            <w:r w:rsidRPr="0047229F">
              <w:t>о</w:t>
            </w:r>
            <w:r w:rsidRPr="0047229F">
              <w:t>н</w:t>
            </w:r>
            <w:r>
              <w:t>ятие. Сравнение. Моделирование.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37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51" w:type="dxa"/>
            <w:gridSpan w:val="3"/>
          </w:tcPr>
          <w:p w:rsidR="004748AD" w:rsidRPr="0047229F" w:rsidRDefault="004748AD" w:rsidP="004748AD">
            <w:pPr>
              <w:suppressAutoHyphens/>
              <w:ind w:right="-108"/>
              <w:rPr>
                <w:lang w:eastAsia="ar-SA"/>
              </w:rPr>
            </w:pPr>
            <w:r w:rsidRPr="0047229F">
              <w:rPr>
                <w:lang w:eastAsia="ar-SA"/>
              </w:rPr>
              <w:t>Строение текстов разных типов.</w:t>
            </w:r>
          </w:p>
        </w:tc>
        <w:tc>
          <w:tcPr>
            <w:tcW w:w="1134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>Признаки разных типов текста</w:t>
            </w:r>
          </w:p>
        </w:tc>
        <w:tc>
          <w:tcPr>
            <w:tcW w:w="2732" w:type="dxa"/>
            <w:gridSpan w:val="5"/>
          </w:tcPr>
          <w:p w:rsidR="004748AD" w:rsidRPr="0047229F" w:rsidRDefault="004748AD" w:rsidP="004748AD">
            <w:r w:rsidRPr="0047229F">
              <w:t>Урок комплексного и</w:t>
            </w:r>
            <w:r w:rsidRPr="0047229F">
              <w:t>с</w:t>
            </w:r>
            <w:r w:rsidRPr="0047229F">
              <w:t>пользования знаний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Признаки разных типов текста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Оценка осознания того, что усвоено и что надо усвоить. Умение выражать свои мысли полно и четко. Подведение под понятие. Сра</w:t>
            </w:r>
            <w:r w:rsidRPr="0047229F">
              <w:t>в</w:t>
            </w:r>
            <w:r w:rsidRPr="0047229F">
              <w:t>нение. Моделиров</w:t>
            </w:r>
            <w:r w:rsidRPr="0047229F">
              <w:t>а</w:t>
            </w:r>
            <w:r w:rsidRPr="0047229F">
              <w:t>ние</w:t>
            </w:r>
          </w:p>
        </w:tc>
      </w:tr>
      <w:tr w:rsidR="004748AD" w:rsidRPr="0047229F" w:rsidTr="00515941">
        <w:trPr>
          <w:gridAfter w:val="2"/>
          <w:wAfter w:w="4908" w:type="dxa"/>
          <w:trHeight w:val="146"/>
        </w:trPr>
        <w:tc>
          <w:tcPr>
            <w:tcW w:w="14473" w:type="dxa"/>
            <w:gridSpan w:val="22"/>
          </w:tcPr>
          <w:p w:rsidR="004748AD" w:rsidRPr="0047229F" w:rsidRDefault="004748AD" w:rsidP="004748AD">
            <w:pPr>
              <w:suppressAutoHyphens/>
              <w:jc w:val="center"/>
              <w:rPr>
                <w:noProof/>
                <w:color w:val="000000"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>Части речи, их формы и правописание (обобщаем, изучаем)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38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Слово как часть речи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 xml:space="preserve">Знать изученные части речи. </w:t>
            </w:r>
          </w:p>
          <w:p w:rsidR="004748AD" w:rsidRPr="0047229F" w:rsidRDefault="004748AD" w:rsidP="004748AD"/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 xml:space="preserve">Связь слов </w:t>
            </w:r>
            <w:r w:rsidRPr="0047229F">
              <w:br/>
              <w:t>в предложениях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 Умение выражать свои мы</w:t>
            </w:r>
            <w:r w:rsidRPr="0047229F">
              <w:t>с</w:t>
            </w:r>
            <w:r w:rsidRPr="0047229F">
              <w:t>ли полно и четко. Овладение знаниями и умениями, необх</w:t>
            </w:r>
            <w:r w:rsidRPr="0047229F">
              <w:t>о</w:t>
            </w:r>
            <w:r w:rsidRPr="0047229F">
              <w:t>димыми для пр</w:t>
            </w:r>
            <w:r w:rsidRPr="0047229F">
              <w:t>о</w:t>
            </w:r>
            <w:r w:rsidRPr="0047229F">
              <w:t>должения образов</w:t>
            </w:r>
            <w:r w:rsidRPr="0047229F">
              <w:t>а</w:t>
            </w:r>
            <w:r w:rsidRPr="0047229F">
              <w:t>ния.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39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Изменение частей речи по числам </w:t>
            </w:r>
            <w:r w:rsidRPr="0047229F">
              <w:br/>
              <w:t>и родам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Знать изученные части речи. 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Изменение частей речи по числам и родам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Контроль и корре</w:t>
            </w:r>
            <w:r w:rsidRPr="0047229F">
              <w:t>к</w:t>
            </w:r>
            <w:r w:rsidRPr="0047229F">
              <w:t>ция. Умение слушать и вступать в диалог, умение аргумент</w:t>
            </w:r>
            <w:r w:rsidRPr="0047229F">
              <w:t>и</w:t>
            </w:r>
            <w:r w:rsidRPr="0047229F">
              <w:t>ровать свое предл</w:t>
            </w:r>
            <w:r w:rsidRPr="0047229F">
              <w:t>о</w:t>
            </w:r>
            <w:r w:rsidRPr="0047229F">
              <w:t>жение. Овладение знаниями и умени</w:t>
            </w:r>
            <w:r w:rsidRPr="0047229F">
              <w:t>я</w:t>
            </w:r>
            <w:r w:rsidRPr="0047229F">
              <w:t>ми, необходимыми для продолжения о</w:t>
            </w:r>
            <w:r w:rsidRPr="0047229F">
              <w:t>б</w:t>
            </w:r>
            <w:r w:rsidRPr="0047229F">
              <w:t>разования.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40.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48AD" w:rsidRDefault="004748AD" w:rsidP="004748AD">
            <w:pPr>
              <w:suppressAutoHyphens/>
            </w:pPr>
            <w:r w:rsidRPr="0047229F">
              <w:t xml:space="preserve">Изменение частей речи </w:t>
            </w:r>
            <w:r>
              <w:t>по числам и родам. Повторение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>Урок комплексного использования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Знать изученные части речи. 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Изменение частей речи по числам и родам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Контроль и корре</w:t>
            </w:r>
            <w:r w:rsidRPr="0047229F">
              <w:t>к</w:t>
            </w:r>
            <w:r w:rsidRPr="0047229F">
              <w:t>ция. Умение</w:t>
            </w:r>
            <w:r>
              <w:t xml:space="preserve"> </w:t>
            </w:r>
            <w:r w:rsidRPr="0047229F">
              <w:t>слушать и вступать в д</w:t>
            </w:r>
            <w:r>
              <w:t xml:space="preserve">иалог. </w:t>
            </w:r>
            <w:r w:rsidRPr="0047229F">
              <w:t xml:space="preserve"> Овладение</w:t>
            </w:r>
            <w:r>
              <w:t xml:space="preserve"> </w:t>
            </w:r>
            <w:r w:rsidRPr="0047229F">
              <w:t>знаниями и умениями, необх</w:t>
            </w:r>
            <w:r w:rsidRPr="0047229F">
              <w:t>о</w:t>
            </w:r>
            <w:r w:rsidRPr="0047229F">
              <w:t>димыми</w:t>
            </w:r>
            <w:r>
              <w:t xml:space="preserve"> </w:t>
            </w:r>
            <w:r w:rsidRPr="0047229F">
              <w:t>для пр</w:t>
            </w:r>
            <w:r w:rsidRPr="0047229F">
              <w:t>о</w:t>
            </w:r>
            <w:r w:rsidRPr="0047229F">
              <w:t>должения образов</w:t>
            </w:r>
            <w:r w:rsidRPr="0047229F">
              <w:t>а</w:t>
            </w:r>
            <w:r w:rsidRPr="0047229F">
              <w:t>ния.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41.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Имеют ли личные мес</w:t>
            </w:r>
            <w:r>
              <w:rPr>
                <w:bCs/>
                <w:lang w:eastAsia="ar-SA"/>
              </w:rPr>
              <w:t>тоимения значение рода и числа?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>Урок изучения и первичного закрепления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Знать изученные части речи. 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Изменение частей речи по числам и родам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Контроль и корре</w:t>
            </w:r>
            <w:r w:rsidRPr="0047229F">
              <w:t>к</w:t>
            </w:r>
            <w:r w:rsidRPr="0047229F">
              <w:t>ция. Умение</w:t>
            </w:r>
            <w:r>
              <w:t xml:space="preserve"> </w:t>
            </w:r>
            <w:r w:rsidRPr="0047229F">
              <w:t>слу</w:t>
            </w:r>
            <w:r>
              <w:t>шать и вступать в диалог</w:t>
            </w:r>
            <w:r w:rsidRPr="0047229F">
              <w:t>, умение аргумент</w:t>
            </w:r>
            <w:r w:rsidRPr="0047229F">
              <w:t>и</w:t>
            </w:r>
            <w:r w:rsidRPr="0047229F">
              <w:t>ровать свое предл</w:t>
            </w:r>
            <w:r w:rsidRPr="0047229F">
              <w:t>о</w:t>
            </w:r>
            <w:r w:rsidRPr="0047229F">
              <w:t xml:space="preserve">жение. 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42.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Спряжение </w:t>
            </w:r>
            <w:r w:rsidRPr="0047229F">
              <w:br/>
              <w:t>и склонение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>Комбинированный</w:t>
            </w:r>
          </w:p>
        </w:tc>
        <w:tc>
          <w:tcPr>
            <w:tcW w:w="2702" w:type="dxa"/>
            <w:gridSpan w:val="4"/>
          </w:tcPr>
          <w:p w:rsidR="004748AD" w:rsidRPr="004748AD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Проверить сформирова</w:t>
            </w:r>
            <w:r>
              <w:rPr>
                <w:noProof/>
                <w:color w:val="000000"/>
              </w:rPr>
              <w:t>нность знаний, умений и навыков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Знакомство с н</w:t>
            </w:r>
            <w:r w:rsidRPr="0047229F">
              <w:t>о</w:t>
            </w:r>
            <w:r w:rsidRPr="0047229F">
              <w:t>вой категорией глагола – спряж</w:t>
            </w:r>
            <w:r w:rsidRPr="0047229F">
              <w:t>е</w:t>
            </w:r>
            <w:r w:rsidRPr="0047229F">
              <w:t>нием, наблюдение над признаками двух типов спр</w:t>
            </w:r>
            <w:r w:rsidRPr="0047229F">
              <w:t>я</w:t>
            </w:r>
            <w:r w:rsidRPr="0047229F">
              <w:t>жения, упражн</w:t>
            </w:r>
            <w:r w:rsidRPr="0047229F">
              <w:t>е</w:t>
            </w:r>
            <w:r w:rsidRPr="0047229F">
              <w:t>ния в диффере</w:t>
            </w:r>
            <w:r w:rsidRPr="0047229F">
              <w:t>н</w:t>
            </w:r>
            <w:r w:rsidRPr="0047229F">
              <w:t>циации по спр</w:t>
            </w:r>
            <w:r w:rsidRPr="0047229F">
              <w:t>я</w:t>
            </w:r>
            <w:r w:rsidRPr="0047229F">
              <w:t>жениям глаголов настоящего вр</w:t>
            </w:r>
            <w:r w:rsidRPr="0047229F">
              <w:t>е</w:t>
            </w:r>
            <w:r w:rsidRPr="0047229F">
              <w:t>мени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Контроль и корре</w:t>
            </w:r>
            <w:r w:rsidRPr="0047229F">
              <w:t>к</w:t>
            </w:r>
            <w:r w:rsidRPr="0047229F">
              <w:t>ция. Овладение зн</w:t>
            </w:r>
            <w:r w:rsidRPr="0047229F">
              <w:t>а</w:t>
            </w:r>
            <w:r w:rsidRPr="0047229F">
              <w:t>ниями и умениями, необходимыми для продолжения обр</w:t>
            </w:r>
            <w:r w:rsidRPr="0047229F">
              <w:t>а</w:t>
            </w:r>
            <w:r w:rsidRPr="0047229F">
              <w:t>зования.</w:t>
            </w:r>
          </w:p>
          <w:p w:rsidR="004748AD" w:rsidRPr="0047229F" w:rsidRDefault="004748AD" w:rsidP="004748AD">
            <w:r w:rsidRPr="0047229F">
              <w:t>Умение слушать и вступать в диалог, умение аргумент</w:t>
            </w:r>
            <w:r w:rsidRPr="0047229F">
              <w:t>и</w:t>
            </w:r>
            <w:r w:rsidRPr="0047229F">
              <w:t>ровать свое предл</w:t>
            </w:r>
            <w:r w:rsidRPr="0047229F">
              <w:t>о</w:t>
            </w:r>
            <w:r w:rsidRPr="0047229F">
              <w:t xml:space="preserve">жение. 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43.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Спряжение </w:t>
            </w:r>
            <w:r w:rsidRPr="0047229F">
              <w:br/>
              <w:t>и склонение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bCs/>
              </w:rPr>
            </w:pPr>
            <w:r w:rsidRPr="0047229F">
              <w:rPr>
                <w:noProof/>
                <w:color w:val="000000"/>
              </w:rPr>
              <w:t>Проверить сформированность знаний, умений и навыков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Наблюдение над особенностями спряжения глаг</w:t>
            </w:r>
            <w:r w:rsidRPr="0047229F">
              <w:t>о</w:t>
            </w:r>
            <w:r w:rsidRPr="0047229F">
              <w:t>лов будущего времени в пр</w:t>
            </w:r>
            <w:r w:rsidRPr="0047229F">
              <w:t>о</w:t>
            </w:r>
            <w:r w:rsidRPr="0047229F">
              <w:t>сто</w:t>
            </w:r>
            <w:r>
              <w:t xml:space="preserve">й и сложной </w:t>
            </w:r>
            <w:r>
              <w:lastRenderedPageBreak/>
              <w:t>форме.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lastRenderedPageBreak/>
              <w:t>Контроль и корре</w:t>
            </w:r>
            <w:r w:rsidRPr="0047229F">
              <w:t>к</w:t>
            </w:r>
            <w:r w:rsidRPr="0047229F">
              <w:t>ция. Овладение зн</w:t>
            </w:r>
            <w:r w:rsidRPr="0047229F">
              <w:t>а</w:t>
            </w:r>
            <w:r w:rsidRPr="0047229F">
              <w:t>ниями и умениями, необходимыми для продолжения обр</w:t>
            </w:r>
            <w:r w:rsidRPr="0047229F">
              <w:t>а</w:t>
            </w:r>
            <w:r w:rsidRPr="0047229F">
              <w:t>зования.</w:t>
            </w:r>
          </w:p>
          <w:p w:rsidR="004748AD" w:rsidRPr="0047229F" w:rsidRDefault="004748AD" w:rsidP="004748AD">
            <w:r w:rsidRPr="0047229F">
              <w:lastRenderedPageBreak/>
              <w:t>Умение аргумент</w:t>
            </w:r>
            <w:r w:rsidRPr="0047229F">
              <w:t>и</w:t>
            </w:r>
            <w:r w:rsidRPr="0047229F">
              <w:t>ровать свое предл</w:t>
            </w:r>
            <w:r w:rsidRPr="0047229F">
              <w:t>о</w:t>
            </w:r>
            <w:r w:rsidRPr="0047229F">
              <w:t xml:space="preserve">жение. </w:t>
            </w:r>
          </w:p>
        </w:tc>
      </w:tr>
      <w:tr w:rsidR="00477B0C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7B0C" w:rsidRPr="0047229F" w:rsidRDefault="00477B0C" w:rsidP="00477B0C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44</w:t>
            </w:r>
          </w:p>
        </w:tc>
        <w:tc>
          <w:tcPr>
            <w:tcW w:w="939" w:type="dxa"/>
            <w:gridSpan w:val="5"/>
          </w:tcPr>
          <w:p w:rsidR="00477B0C" w:rsidRPr="0047229F" w:rsidRDefault="00477B0C" w:rsidP="00477B0C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7B0C" w:rsidRPr="0047229F" w:rsidRDefault="00477B0C" w:rsidP="00477B0C">
            <w:pPr>
              <w:autoSpaceDE w:val="0"/>
              <w:autoSpaceDN w:val="0"/>
              <w:adjustRightInd w:val="0"/>
            </w:pPr>
            <w:r w:rsidRPr="0047229F">
              <w:t xml:space="preserve"> Имена существ</w:t>
            </w:r>
            <w:r w:rsidRPr="0047229F">
              <w:t>и</w:t>
            </w:r>
            <w:r w:rsidRPr="0047229F">
              <w:t>тельные 1-го, 2-го, 3-го склонений</w:t>
            </w:r>
          </w:p>
        </w:tc>
        <w:tc>
          <w:tcPr>
            <w:tcW w:w="1155" w:type="dxa"/>
            <w:gridSpan w:val="4"/>
          </w:tcPr>
          <w:p w:rsidR="00477B0C" w:rsidRPr="0047229F" w:rsidRDefault="00477B0C" w:rsidP="00477B0C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</w:tcPr>
          <w:p w:rsidR="00477B0C" w:rsidRPr="0047229F" w:rsidRDefault="00477B0C" w:rsidP="00477B0C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Учить воспринимать содержание текста по его заголовку, плану, содержанию с помощью ответов на вопросы</w:t>
            </w:r>
          </w:p>
        </w:tc>
        <w:tc>
          <w:tcPr>
            <w:tcW w:w="2413" w:type="dxa"/>
          </w:tcPr>
          <w:p w:rsidR="00477B0C" w:rsidRPr="0047229F" w:rsidRDefault="00477B0C" w:rsidP="00477B0C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</w:t>
            </w:r>
          </w:p>
        </w:tc>
        <w:tc>
          <w:tcPr>
            <w:tcW w:w="2126" w:type="dxa"/>
          </w:tcPr>
          <w:p w:rsidR="00477B0C" w:rsidRPr="0047229F" w:rsidRDefault="00477B0C" w:rsidP="00477B0C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склоняемых частей речи</w:t>
            </w:r>
          </w:p>
        </w:tc>
        <w:tc>
          <w:tcPr>
            <w:tcW w:w="2424" w:type="dxa"/>
            <w:gridSpan w:val="2"/>
          </w:tcPr>
          <w:p w:rsidR="00477B0C" w:rsidRPr="0047229F" w:rsidRDefault="00477B0C" w:rsidP="00477B0C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 Выполн</w:t>
            </w:r>
            <w:r w:rsidRPr="0047229F">
              <w:t>е</w:t>
            </w:r>
            <w:r w:rsidRPr="0047229F">
              <w:t>ние заданий творч</w:t>
            </w:r>
            <w:r w:rsidRPr="0047229F">
              <w:t>е</w:t>
            </w:r>
            <w:r w:rsidRPr="0047229F">
              <w:t>ского характера</w:t>
            </w:r>
          </w:p>
          <w:p w:rsidR="00477B0C" w:rsidRPr="0047229F" w:rsidRDefault="00477B0C" w:rsidP="00477B0C">
            <w:r w:rsidRPr="0047229F">
              <w:t>Участие в диалоге при обсуждении проблем и способов их решения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45-48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Безударные п</w:t>
            </w:r>
            <w:r w:rsidRPr="0047229F">
              <w:t>а</w:t>
            </w:r>
            <w:r w:rsidRPr="0047229F">
              <w:t>дежные окончания имен существ</w:t>
            </w:r>
            <w:r w:rsidRPr="0047229F">
              <w:t>и</w:t>
            </w:r>
            <w:r w:rsidRPr="0047229F">
              <w:t>тельных в еди</w:t>
            </w:r>
            <w:r w:rsidRPr="0047229F">
              <w:t>н</w:t>
            </w:r>
            <w:r w:rsidRPr="0047229F">
              <w:t>ственном числе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Углубить представление о частях речи как языковой модели реального мира (по тексту Л. Тростенцовой). Дать алгоритм распознавания (общее значение, вопрос)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pStyle w:val="a5"/>
              <w:spacing w:before="0" w:beforeAutospacing="0" w:after="0" w:afterAutospacing="0"/>
            </w:pPr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сущ</w:t>
            </w:r>
            <w:r w:rsidRPr="0047229F">
              <w:t>е</w:t>
            </w:r>
            <w:r w:rsidRPr="0047229F">
              <w:t>ствительных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 Выбор наиболее эффекти</w:t>
            </w:r>
            <w:r w:rsidRPr="0047229F">
              <w:t>в</w:t>
            </w:r>
            <w:r w:rsidRPr="0047229F">
              <w:t>ных способов реш</w:t>
            </w:r>
            <w:r w:rsidRPr="0047229F">
              <w:t>е</w:t>
            </w:r>
            <w:r w:rsidRPr="0047229F">
              <w:t>ния задач в завис</w:t>
            </w:r>
            <w:r w:rsidRPr="0047229F">
              <w:t>и</w:t>
            </w:r>
            <w:r w:rsidRPr="0047229F">
              <w:t>мости от конкретных условий. Анализ объектов с целью выделения призн</w:t>
            </w:r>
            <w:r w:rsidRPr="0047229F">
              <w:t>а</w:t>
            </w:r>
            <w:r w:rsidRPr="0047229F">
              <w:t>ков.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49</w:t>
            </w:r>
          </w:p>
        </w:tc>
        <w:tc>
          <w:tcPr>
            <w:tcW w:w="939" w:type="dxa"/>
            <w:gridSpan w:val="5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rPr>
                <w:b/>
                <w:bCs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>Проверочный диктант по теме «Правописание безударных падежных окончаний имен существительных в единственном числе».</w:t>
            </w:r>
          </w:p>
        </w:tc>
        <w:tc>
          <w:tcPr>
            <w:tcW w:w="1155" w:type="dxa"/>
            <w:gridSpan w:val="4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Контрольный урок</w:t>
            </w:r>
          </w:p>
        </w:tc>
        <w:tc>
          <w:tcPr>
            <w:tcW w:w="2702" w:type="dxa"/>
            <w:gridSpan w:val="4"/>
            <w:tcBorders>
              <w:top w:val="nil"/>
            </w:tcBorders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lang w:eastAsia="ar-SA"/>
              </w:rPr>
              <w:t>Письмо под диктовку учителя с грамматич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ским заданием.</w:t>
            </w:r>
          </w:p>
        </w:tc>
        <w:tc>
          <w:tcPr>
            <w:tcW w:w="2413" w:type="dxa"/>
            <w:tcBorders>
              <w:top w:val="nil"/>
            </w:tcBorders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  <w:tcBorders>
              <w:top w:val="nil"/>
            </w:tcBorders>
          </w:tcPr>
          <w:p w:rsidR="004748AD" w:rsidRPr="0047229F" w:rsidRDefault="004748AD" w:rsidP="004748AD">
            <w:pPr>
              <w:pStyle w:val="a5"/>
              <w:spacing w:before="0" w:beforeAutospacing="0" w:after="0" w:afterAutospacing="0"/>
            </w:pPr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сущ</w:t>
            </w:r>
            <w:r w:rsidRPr="0047229F">
              <w:t>е</w:t>
            </w:r>
            <w:r w:rsidRPr="0047229F">
              <w:t>ствительных</w:t>
            </w:r>
          </w:p>
        </w:tc>
        <w:tc>
          <w:tcPr>
            <w:tcW w:w="2424" w:type="dxa"/>
            <w:gridSpan w:val="2"/>
            <w:tcBorders>
              <w:top w:val="nil"/>
            </w:tcBorders>
          </w:tcPr>
          <w:p w:rsidR="004748AD" w:rsidRPr="0047229F" w:rsidRDefault="004748AD" w:rsidP="004748AD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 Выбор наиболее эффекти</w:t>
            </w:r>
            <w:r w:rsidRPr="0047229F">
              <w:t>в</w:t>
            </w:r>
            <w:r w:rsidRPr="0047229F">
              <w:t>ных способов реш</w:t>
            </w:r>
            <w:r w:rsidRPr="0047229F">
              <w:t>е</w:t>
            </w:r>
            <w:r w:rsidRPr="0047229F">
              <w:t>ния задач в завис</w:t>
            </w:r>
            <w:r w:rsidRPr="0047229F">
              <w:t>и</w:t>
            </w:r>
            <w:r w:rsidRPr="0047229F">
              <w:t xml:space="preserve">мости от конкретных условий. Анализ </w:t>
            </w:r>
            <w:r w:rsidRPr="0047229F">
              <w:lastRenderedPageBreak/>
              <w:t>объектов с целью выделения призн</w:t>
            </w:r>
            <w:r w:rsidRPr="0047229F">
              <w:t>а</w:t>
            </w:r>
            <w:r w:rsidRPr="0047229F">
              <w:t>ков.</w:t>
            </w:r>
            <w:r>
              <w:t xml:space="preserve"> </w:t>
            </w:r>
            <w:r w:rsidRPr="0047229F">
              <w:t>У</w:t>
            </w:r>
            <w:r>
              <w:t>частвовать в диалоге.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50.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Работа над ошибками. </w:t>
            </w:r>
            <w:r w:rsidRPr="0047229F">
              <w:rPr>
                <w:bCs/>
                <w:lang w:eastAsia="ar-SA"/>
              </w:rPr>
              <w:t>Правописание безударных падежных окончаний имен существительных в</w:t>
            </w:r>
            <w:r w:rsidR="002F599E">
              <w:rPr>
                <w:bCs/>
                <w:lang w:eastAsia="ar-SA"/>
              </w:rPr>
              <w:t xml:space="preserve"> </w:t>
            </w:r>
            <w:r w:rsidRPr="0047229F">
              <w:rPr>
                <w:bCs/>
                <w:lang w:eastAsia="ar-SA"/>
              </w:rPr>
              <w:t>единственном числе».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Урок обобщения и систематизации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lang w:eastAsia="ar-SA"/>
              </w:rPr>
              <w:t>Работа над ошибками, письмо, проговарив</w:t>
            </w:r>
            <w:r w:rsidRPr="0047229F">
              <w:rPr>
                <w:lang w:eastAsia="ar-SA"/>
              </w:rPr>
              <w:t>а</w:t>
            </w:r>
            <w:r w:rsidRPr="0047229F">
              <w:rPr>
                <w:lang w:eastAsia="ar-SA"/>
              </w:rPr>
              <w:t>ние правил.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pStyle w:val="a5"/>
              <w:spacing w:before="0" w:beforeAutospacing="0" w:after="0" w:afterAutospacing="0"/>
            </w:pPr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сущ</w:t>
            </w:r>
            <w:r w:rsidRPr="0047229F">
              <w:t>е</w:t>
            </w:r>
            <w:r w:rsidRPr="0047229F">
              <w:t>ствительных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 Выбор наиболее эффекти</w:t>
            </w:r>
            <w:r w:rsidRPr="0047229F">
              <w:t>в</w:t>
            </w:r>
            <w:r w:rsidRPr="0047229F">
              <w:t>ных способов реш</w:t>
            </w:r>
            <w:r w:rsidRPr="0047229F">
              <w:t>е</w:t>
            </w:r>
            <w:r w:rsidRPr="0047229F">
              <w:t>ния задач в завис</w:t>
            </w:r>
            <w:r w:rsidRPr="0047229F">
              <w:t>и</w:t>
            </w:r>
            <w:r w:rsidRPr="0047229F">
              <w:t>мости от конкретных условий. Анализ объектов с целью выделения призн</w:t>
            </w:r>
            <w:r w:rsidRPr="0047229F">
              <w:t>а</w:t>
            </w:r>
            <w:r w:rsidRPr="0047229F">
              <w:t>ков.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51.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Безударные п</w:t>
            </w:r>
            <w:r w:rsidRPr="0047229F">
              <w:t>а</w:t>
            </w:r>
            <w:r w:rsidRPr="0047229F">
              <w:t>дежные окончания имен существ</w:t>
            </w:r>
            <w:r w:rsidRPr="0047229F">
              <w:t>и</w:t>
            </w:r>
            <w:r w:rsidRPr="0047229F">
              <w:t>тельных во мн</w:t>
            </w:r>
            <w:r w:rsidRPr="0047229F">
              <w:t>о</w:t>
            </w:r>
            <w:r w:rsidRPr="0047229F">
              <w:t>жественном числе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Упражнять в определении имен существительных среди других частей речи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сущ</w:t>
            </w:r>
            <w:r w:rsidRPr="0047229F">
              <w:t>е</w:t>
            </w:r>
            <w:r w:rsidRPr="0047229F">
              <w:t>ствительных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 Рефлексия способов деятельн</w:t>
            </w:r>
            <w:r w:rsidRPr="0047229F">
              <w:t>о</w:t>
            </w:r>
            <w:r w:rsidRPr="0047229F">
              <w:t>сти. Введение пон</w:t>
            </w:r>
            <w:r w:rsidRPr="0047229F">
              <w:t>я</w:t>
            </w:r>
            <w:r w:rsidRPr="0047229F">
              <w:t>тия «имя существ</w:t>
            </w:r>
            <w:r w:rsidRPr="0047229F">
              <w:t>и</w:t>
            </w:r>
            <w:r w:rsidRPr="0047229F">
              <w:t>тельное»</w:t>
            </w:r>
            <w:r w:rsidR="002F599E">
              <w:t xml:space="preserve">. </w:t>
            </w:r>
            <w:r w:rsidRPr="0047229F">
              <w:t>Умение выражать свои мы</w:t>
            </w:r>
            <w:r w:rsidRPr="0047229F">
              <w:t>с</w:t>
            </w:r>
            <w:r w:rsidRPr="0047229F">
              <w:t>ли полно и четко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52.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suppressAutoHyphens/>
              <w:ind w:right="57"/>
            </w:pPr>
            <w:r w:rsidRPr="0047229F">
              <w:t>Выбор гласных в окончаниях форм разных падежей и чисел.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 xml:space="preserve">Урок изучения и первичного закрепления знаний 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Упражнять в определении имен существительных среди других частей речи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сущ</w:t>
            </w:r>
            <w:r w:rsidRPr="0047229F">
              <w:t>е</w:t>
            </w:r>
            <w:r w:rsidRPr="0047229F">
              <w:t>ствительных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2F599E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</w:t>
            </w:r>
            <w:r>
              <w:t xml:space="preserve">. </w:t>
            </w:r>
            <w:r w:rsidRPr="0047229F">
              <w:t>Умение выражать свои мы</w:t>
            </w:r>
            <w:r w:rsidRPr="0047229F">
              <w:t>с</w:t>
            </w:r>
            <w:r w:rsidRPr="0047229F">
              <w:t>ли полно и четко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53.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tabs>
                <w:tab w:val="left" w:pos="4824"/>
                <w:tab w:val="left" w:pos="9355"/>
              </w:tabs>
              <w:suppressAutoHyphens/>
            </w:pPr>
            <w:r w:rsidRPr="0047229F">
              <w:t>Безударные падежные  окончания имён существительных ед. и мн. чисел.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suppressAutoHyphens/>
            </w:pPr>
            <w:r w:rsidRPr="0047229F">
              <w:t>Урок комплексного использования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Упражнять в определении имен существительных среди других частей речи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сущ</w:t>
            </w:r>
            <w:r w:rsidRPr="0047229F">
              <w:t>е</w:t>
            </w:r>
            <w:r w:rsidRPr="0047229F">
              <w:t>ствительных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Планирование, опр</w:t>
            </w:r>
            <w:r w:rsidRPr="0047229F">
              <w:t>е</w:t>
            </w:r>
            <w:r w:rsidRPr="0047229F">
              <w:t>деление порядка и последовательности действий. Планир</w:t>
            </w:r>
            <w:r w:rsidRPr="0047229F">
              <w:t>о</w:t>
            </w:r>
            <w:r w:rsidRPr="0047229F">
              <w:t>вание и последов</w:t>
            </w:r>
            <w:r w:rsidRPr="0047229F">
              <w:t>а</w:t>
            </w:r>
            <w:r w:rsidRPr="0047229F">
              <w:t>тельность действий</w:t>
            </w:r>
          </w:p>
          <w:p w:rsidR="004748AD" w:rsidRPr="0047229F" w:rsidRDefault="004748AD" w:rsidP="004748AD">
            <w:r w:rsidRPr="0047229F">
              <w:t>Умение выражать свои мысли полно и четко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54.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suppressAutoHyphens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lang w:eastAsia="ar-SA"/>
              </w:rPr>
              <w:t>Падежные окончания имен прилагательных единственного и множественного числа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Урок закре</w:t>
            </w:r>
            <w:r w:rsidRPr="0047229F">
              <w:t>п</w:t>
            </w:r>
            <w:r w:rsidRPr="0047229F">
              <w:t>ления новых знаний и выр</w:t>
            </w:r>
            <w:r w:rsidRPr="0047229F">
              <w:t>а</w:t>
            </w:r>
            <w:r w:rsidRPr="0047229F">
              <w:t>ботки умений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Проверить сформированность знаний, умений и навыков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прил</w:t>
            </w:r>
            <w:r w:rsidRPr="0047229F">
              <w:t>а</w:t>
            </w:r>
            <w:r w:rsidRPr="0047229F">
              <w:t>гательных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Контроль процесса и результата действий, коррекция. Овлад</w:t>
            </w:r>
            <w:r w:rsidRPr="0047229F">
              <w:t>е</w:t>
            </w:r>
            <w:r w:rsidRPr="0047229F">
              <w:t>ние знаниями и ум</w:t>
            </w:r>
            <w:r w:rsidRPr="0047229F">
              <w:t>е</w:t>
            </w:r>
            <w:r w:rsidRPr="0047229F">
              <w:t>ниями, необходим</w:t>
            </w:r>
            <w:r w:rsidRPr="0047229F">
              <w:t>ы</w:t>
            </w:r>
            <w:r w:rsidRPr="0047229F">
              <w:t>ми для продолжения образования.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55.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lang w:eastAsia="ar-SA"/>
              </w:rPr>
              <w:t>Проверка безударных окончаний имён прилагательных.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Урок закре</w:t>
            </w:r>
            <w:r w:rsidRPr="0047229F">
              <w:t>п</w:t>
            </w:r>
            <w:r w:rsidRPr="0047229F">
              <w:t>ления новых знаний и выр</w:t>
            </w:r>
            <w:r w:rsidRPr="0047229F">
              <w:t>а</w:t>
            </w:r>
            <w:r w:rsidRPr="0047229F">
              <w:t>ботки умений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rStyle w:val="-2"/>
                <w:bCs/>
                <w:noProof/>
                <w:color w:val="000000"/>
              </w:rPr>
              <w:t>Повторить</w:t>
            </w:r>
            <w:r w:rsidRPr="0047229F">
              <w:rPr>
                <w:rStyle w:val="-2"/>
                <w:noProof/>
                <w:color w:val="000000"/>
              </w:rPr>
              <w:t xml:space="preserve"> известные детям признаки имен прилагательных (общее значение, вопросы). Органи</w:t>
            </w:r>
            <w:r w:rsidRPr="0047229F">
              <w:rPr>
                <w:rStyle w:val="-05"/>
                <w:rFonts w:eastAsia="Calibri"/>
                <w:noProof/>
                <w:color w:val="000000"/>
              </w:rPr>
              <w:t>зо</w:t>
            </w:r>
            <w:r w:rsidRPr="0047229F">
              <w:rPr>
                <w:rStyle w:val="-1"/>
                <w:noProof/>
                <w:color w:val="000000"/>
              </w:rPr>
              <w:t>вать наблюдение над разнообразными значениями</w:t>
            </w:r>
            <w:r w:rsidRPr="0047229F">
              <w:rPr>
                <w:rStyle w:val="-2"/>
                <w:noProof/>
                <w:color w:val="000000"/>
              </w:rPr>
              <w:t>имен прилагательных. Учить использованию прилагатель</w:t>
            </w:r>
            <w:r w:rsidRPr="0047229F">
              <w:rPr>
                <w:rStyle w:val="-05"/>
                <w:rFonts w:eastAsia="Calibri"/>
                <w:noProof/>
                <w:color w:val="000000"/>
              </w:rPr>
              <w:t>ных для характеристики человека.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Смыслообразование на основе развития познавательных и</w:t>
            </w:r>
            <w:r w:rsidRPr="0047229F">
              <w:t>н</w:t>
            </w:r>
            <w:r w:rsidRPr="0047229F">
              <w:t>тересов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прил</w:t>
            </w:r>
            <w:r w:rsidRPr="0047229F">
              <w:t>а</w:t>
            </w:r>
            <w:r w:rsidRPr="0047229F">
              <w:t>гательных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2F599E">
            <w:r w:rsidRPr="0047229F">
              <w:t>Контроль процесса и результата действий, коррекция. Выбор наиболее эффекти</w:t>
            </w:r>
            <w:r w:rsidRPr="0047229F">
              <w:t>в</w:t>
            </w:r>
            <w:r w:rsidRPr="0047229F">
              <w:t>ных способов реш</w:t>
            </w:r>
            <w:r w:rsidRPr="0047229F">
              <w:t>е</w:t>
            </w:r>
            <w:r w:rsidRPr="0047229F">
              <w:t>ния задач в завис</w:t>
            </w:r>
            <w:r w:rsidRPr="0047229F">
              <w:t>и</w:t>
            </w:r>
            <w:r w:rsidRPr="0047229F">
              <w:t>мости от конкретных условий. Анализ объектов с целью выделения призн</w:t>
            </w:r>
            <w:r w:rsidRPr="0047229F">
              <w:t>а</w:t>
            </w:r>
            <w:r w:rsidR="002F599E">
              <w:t>ков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56.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lang w:eastAsia="ar-SA"/>
              </w:rPr>
              <w:t>Проверка безударных окончаний имён прилагательных.</w:t>
            </w:r>
          </w:p>
        </w:tc>
        <w:tc>
          <w:tcPr>
            <w:tcW w:w="1155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Урок закре</w:t>
            </w:r>
            <w:r w:rsidRPr="0047229F">
              <w:t>п</w:t>
            </w:r>
            <w:r w:rsidRPr="0047229F">
              <w:t xml:space="preserve">ления новых </w:t>
            </w:r>
            <w:r w:rsidRPr="0047229F">
              <w:lastRenderedPageBreak/>
              <w:t>знаний и выр</w:t>
            </w:r>
            <w:r w:rsidRPr="0047229F">
              <w:t>а</w:t>
            </w:r>
            <w:r w:rsidRPr="0047229F">
              <w:t>ботки умений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rStyle w:val="-2"/>
                <w:bCs/>
                <w:noProof/>
                <w:color w:val="000000"/>
              </w:rPr>
              <w:lastRenderedPageBreak/>
              <w:t>Повторить</w:t>
            </w:r>
            <w:r w:rsidRPr="0047229F">
              <w:rPr>
                <w:rStyle w:val="-2"/>
                <w:noProof/>
                <w:color w:val="000000"/>
              </w:rPr>
              <w:t xml:space="preserve"> известные детям признаки имен прилагательных (общее значение, вопросы). </w:t>
            </w:r>
            <w:r w:rsidRPr="0047229F">
              <w:rPr>
                <w:rStyle w:val="-2"/>
                <w:noProof/>
                <w:color w:val="000000"/>
              </w:rPr>
              <w:lastRenderedPageBreak/>
              <w:t>Органи</w:t>
            </w:r>
            <w:r w:rsidRPr="0047229F">
              <w:rPr>
                <w:rStyle w:val="-05"/>
                <w:rFonts w:eastAsia="Calibri"/>
                <w:noProof/>
                <w:color w:val="000000"/>
              </w:rPr>
              <w:t>зо</w:t>
            </w:r>
            <w:r w:rsidRPr="0047229F">
              <w:rPr>
                <w:rStyle w:val="-1"/>
                <w:noProof/>
                <w:color w:val="000000"/>
              </w:rPr>
              <w:t>вать наблюдение над разнообразными значениями</w:t>
            </w:r>
            <w:r w:rsidRPr="0047229F">
              <w:rPr>
                <w:rStyle w:val="-2"/>
                <w:noProof/>
                <w:color w:val="000000"/>
              </w:rPr>
              <w:t>имен прилагательных. Учить использованию прилагатель</w:t>
            </w:r>
            <w:r w:rsidRPr="0047229F">
              <w:rPr>
                <w:rStyle w:val="-05"/>
                <w:rFonts w:eastAsia="Calibri"/>
                <w:noProof/>
                <w:color w:val="000000"/>
              </w:rPr>
              <w:t xml:space="preserve">ных для характеристики человека 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lastRenderedPageBreak/>
              <w:t>Смыслообразование на основе развития познавательных и</w:t>
            </w:r>
            <w:r w:rsidRPr="0047229F">
              <w:t>н</w:t>
            </w:r>
            <w:r w:rsidRPr="0047229F">
              <w:t>тересов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имен прил</w:t>
            </w:r>
            <w:r w:rsidRPr="0047229F">
              <w:t>а</w:t>
            </w:r>
            <w:r w:rsidRPr="0047229F">
              <w:lastRenderedPageBreak/>
              <w:t>гательных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lastRenderedPageBreak/>
              <w:t>Контроль процесса и результата действий, коррекция. Выбор наиболее эффекти</w:t>
            </w:r>
            <w:r w:rsidRPr="0047229F">
              <w:t>в</w:t>
            </w:r>
            <w:r w:rsidRPr="0047229F">
              <w:lastRenderedPageBreak/>
              <w:t>ных способов реш</w:t>
            </w:r>
            <w:r w:rsidRPr="0047229F">
              <w:t>е</w:t>
            </w:r>
            <w:r w:rsidRPr="0047229F">
              <w:t>ния задач в завис</w:t>
            </w:r>
            <w:r w:rsidRPr="0047229F">
              <w:t>и</w:t>
            </w:r>
            <w:r w:rsidRPr="0047229F">
              <w:t>мости от конкретных условий. Анализ объектов с целью выделения призн</w:t>
            </w:r>
            <w:r w:rsidRPr="0047229F">
              <w:t>а</w:t>
            </w:r>
            <w:r w:rsidR="002F599E">
              <w:t>ков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54" w:type="dxa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57.</w:t>
            </w:r>
          </w:p>
        </w:tc>
        <w:tc>
          <w:tcPr>
            <w:tcW w:w="93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60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b/>
                <w:lang w:eastAsia="ar-SA"/>
              </w:rPr>
              <w:t>Осложненное списывание</w:t>
            </w:r>
            <w:r w:rsidR="002F599E">
              <w:rPr>
                <w:b/>
                <w:lang w:eastAsia="ar-SA"/>
              </w:rPr>
              <w:t xml:space="preserve"> </w:t>
            </w:r>
            <w:r w:rsidRPr="0047229F">
              <w:rPr>
                <w:lang w:eastAsia="ar-SA"/>
              </w:rPr>
              <w:t xml:space="preserve">текста с его предварительным анализом. </w:t>
            </w:r>
          </w:p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1155" w:type="dxa"/>
            <w:gridSpan w:val="4"/>
          </w:tcPr>
          <w:p w:rsidR="002F599E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Урок контро</w:t>
            </w:r>
          </w:p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ля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Упражнять в правильном написании окончаний имен прилагательных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Смыслообразование на основе развития познавательных и</w:t>
            </w:r>
            <w:r w:rsidRPr="0047229F">
              <w:t>н</w:t>
            </w:r>
            <w:r w:rsidRPr="0047229F">
              <w:t>тересов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rPr>
                <w:lang w:eastAsia="ar-SA"/>
              </w:rPr>
              <w:t>Осложненное списывание (в</w:t>
            </w:r>
            <w:r w:rsidRPr="0047229F">
              <w:rPr>
                <w:lang w:eastAsia="ar-SA"/>
              </w:rPr>
              <w:t>а</w:t>
            </w:r>
            <w:r w:rsidRPr="0047229F">
              <w:rPr>
                <w:lang w:eastAsia="ar-SA"/>
              </w:rPr>
              <w:t>риант — пер</w:t>
            </w:r>
            <w:r w:rsidRPr="0047229F">
              <w:rPr>
                <w:lang w:eastAsia="ar-SA"/>
              </w:rPr>
              <w:t>е</w:t>
            </w:r>
            <w:r w:rsidRPr="0047229F">
              <w:rPr>
                <w:lang w:eastAsia="ar-SA"/>
              </w:rPr>
              <w:t>сказ) текста с его предварительным анализом.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Контроль процесса и результата действий, коррекция. Планир</w:t>
            </w:r>
            <w:r w:rsidRPr="0047229F">
              <w:t>о</w:t>
            </w:r>
            <w:r w:rsidRPr="0047229F">
              <w:t>вание и последов</w:t>
            </w:r>
            <w:r w:rsidRPr="0047229F">
              <w:t>а</w:t>
            </w:r>
            <w:r w:rsidRPr="0047229F">
              <w:t>тельность действий</w:t>
            </w:r>
          </w:p>
          <w:p w:rsidR="004748AD" w:rsidRPr="0047229F" w:rsidRDefault="004748AD" w:rsidP="004748AD">
            <w:r w:rsidRPr="0047229F">
              <w:t>Участие в диалоге при обсуждении проблем и способов их решения</w:t>
            </w:r>
          </w:p>
        </w:tc>
      </w:tr>
      <w:tr w:rsidR="004748AD" w:rsidRPr="0047229F" w:rsidTr="00515941">
        <w:trPr>
          <w:gridAfter w:val="2"/>
          <w:wAfter w:w="4908" w:type="dxa"/>
          <w:trHeight w:val="146"/>
        </w:trPr>
        <w:tc>
          <w:tcPr>
            <w:tcW w:w="14473" w:type="dxa"/>
            <w:gridSpan w:val="22"/>
          </w:tcPr>
          <w:p w:rsidR="004748AD" w:rsidRPr="0047229F" w:rsidRDefault="004748AD" w:rsidP="002F599E">
            <w:pPr>
              <w:suppressAutoHyphens/>
              <w:jc w:val="center"/>
              <w:rPr>
                <w:b/>
                <w:noProof/>
                <w:color w:val="000000"/>
                <w:lang w:eastAsia="ar-SA"/>
              </w:rPr>
            </w:pPr>
            <w:r w:rsidRPr="0047229F">
              <w:rPr>
                <w:b/>
                <w:iCs/>
                <w:lang w:eastAsia="ar-SA"/>
              </w:rPr>
              <w:t>Употребление и правописание падежных форм личных местоимений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58.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keepNext/>
              <w:suppressAutoHyphens/>
              <w:ind w:right="-108"/>
              <w:outlineLvl w:val="4"/>
              <w:rPr>
                <w:noProof/>
                <w:color w:val="000000"/>
              </w:rPr>
            </w:pPr>
            <w:r w:rsidRPr="0047229F">
              <w:rPr>
                <w:noProof/>
              </w:rPr>
              <w:t xml:space="preserve"> Правописание падежных форм личных местоимений  </w:t>
            </w:r>
          </w:p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Урок ко</w:t>
            </w:r>
            <w:r w:rsidRPr="0047229F">
              <w:t>м</w:t>
            </w:r>
            <w:r w:rsidRPr="0047229F">
              <w:t>плек</w:t>
            </w:r>
            <w:r w:rsidRPr="0047229F">
              <w:t>с</w:t>
            </w:r>
            <w:r w:rsidRPr="0047229F">
              <w:t>ного и</w:t>
            </w:r>
            <w:r w:rsidRPr="0047229F">
              <w:t>с</w:t>
            </w:r>
            <w:r w:rsidRPr="0047229F">
              <w:t>польз</w:t>
            </w:r>
            <w:r w:rsidRPr="0047229F">
              <w:t>о</w:t>
            </w:r>
            <w:r w:rsidRPr="0047229F">
              <w:t>вания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</w:rPr>
            </w:pPr>
            <w:r w:rsidRPr="0047229F">
              <w:t>Упражнять в написании непродуктивны</w:t>
            </w:r>
            <w:r w:rsidR="002F599E">
              <w:t>х окончаний и безударных гласных</w:t>
            </w:r>
            <w:r w:rsidRPr="0047229F">
              <w:t xml:space="preserve"> в корнях падежных форм личных местоимений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Смыслообразование на основе развития познавательных и</w:t>
            </w:r>
            <w:r w:rsidRPr="0047229F">
              <w:t>н</w:t>
            </w:r>
            <w:r w:rsidRPr="0047229F">
              <w:t>тересов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п</w:t>
            </w:r>
            <w:r w:rsidRPr="0047229F">
              <w:t>а</w:t>
            </w:r>
            <w:r w:rsidRPr="0047229F">
              <w:t>дежных форм личных мест</w:t>
            </w:r>
            <w:r w:rsidRPr="0047229F">
              <w:t>о</w:t>
            </w:r>
            <w:r w:rsidRPr="0047229F">
              <w:t>имений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Контроль процесса и результата действий, коррекция. Выбор наиболее эффекти</w:t>
            </w:r>
            <w:r w:rsidRPr="0047229F">
              <w:t>в</w:t>
            </w:r>
            <w:r w:rsidRPr="0047229F">
              <w:t>ных способов реш</w:t>
            </w:r>
            <w:r w:rsidRPr="0047229F">
              <w:t>е</w:t>
            </w:r>
            <w:r w:rsidRPr="0047229F">
              <w:t>ния задач в завис</w:t>
            </w:r>
            <w:r w:rsidRPr="0047229F">
              <w:t>и</w:t>
            </w:r>
            <w:r w:rsidRPr="0047229F">
              <w:t>мости от конкретных условий. Анализ объектов с целью выделения призн</w:t>
            </w:r>
            <w:r w:rsidRPr="0047229F">
              <w:t>а</w:t>
            </w:r>
            <w:r w:rsidRPr="0047229F">
              <w:t>ков</w:t>
            </w:r>
          </w:p>
        </w:tc>
      </w:tr>
      <w:tr w:rsidR="004748AD" w:rsidRPr="0047229F" w:rsidTr="001E13E9">
        <w:trPr>
          <w:gridAfter w:val="2"/>
          <w:wAfter w:w="4908" w:type="dxa"/>
          <w:trHeight w:val="274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59.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keepNext/>
              <w:suppressAutoHyphens/>
              <w:ind w:right="-108"/>
              <w:outlineLvl w:val="4"/>
              <w:rPr>
                <w:noProof/>
                <w:color w:val="000000"/>
              </w:rPr>
            </w:pPr>
            <w:r w:rsidRPr="0047229F">
              <w:rPr>
                <w:noProof/>
              </w:rPr>
              <w:t xml:space="preserve">Правописание падежных форм личных местоимений. </w:t>
            </w:r>
            <w:r w:rsidRPr="0047229F">
              <w:rPr>
                <w:b/>
                <w:noProof/>
              </w:rPr>
              <w:lastRenderedPageBreak/>
              <w:t>Словарный диктант.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lastRenderedPageBreak/>
              <w:t>Урок ко</w:t>
            </w:r>
            <w:r w:rsidRPr="0047229F">
              <w:t>м</w:t>
            </w:r>
            <w:r w:rsidRPr="0047229F">
              <w:t>плек</w:t>
            </w:r>
            <w:r w:rsidRPr="0047229F">
              <w:t>с</w:t>
            </w:r>
            <w:r w:rsidRPr="0047229F">
              <w:t>ного и</w:t>
            </w:r>
            <w:r w:rsidRPr="0047229F">
              <w:t>с</w:t>
            </w:r>
            <w:r w:rsidRPr="0047229F">
              <w:lastRenderedPageBreak/>
              <w:t>польз</w:t>
            </w:r>
            <w:r w:rsidRPr="0047229F">
              <w:t>о</w:t>
            </w:r>
            <w:r w:rsidRPr="0047229F">
              <w:t>вания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rStyle w:val="-2"/>
                <w:bCs/>
                <w:noProof/>
                <w:color w:val="000000"/>
              </w:rPr>
            </w:pPr>
            <w:r w:rsidRPr="0047229F">
              <w:lastRenderedPageBreak/>
              <w:t>Упражнять в написании непродуктивных око</w:t>
            </w:r>
            <w:r w:rsidRPr="0047229F">
              <w:t>н</w:t>
            </w:r>
            <w:r w:rsidR="002F599E">
              <w:t>чаний и безударных гласных</w:t>
            </w:r>
            <w:r w:rsidRPr="0047229F">
              <w:t xml:space="preserve"> в корнях п</w:t>
            </w:r>
            <w:r w:rsidRPr="0047229F">
              <w:t>а</w:t>
            </w:r>
            <w:r w:rsidRPr="0047229F">
              <w:lastRenderedPageBreak/>
              <w:t>дежных форм личных местоимений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lastRenderedPageBreak/>
              <w:t>Самоопределение в совместной деятел</w:t>
            </w:r>
            <w:r w:rsidRPr="0047229F">
              <w:t>ь</w:t>
            </w:r>
            <w:r w:rsidRPr="0047229F">
              <w:t>ности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п</w:t>
            </w:r>
            <w:r w:rsidRPr="0047229F">
              <w:t>а</w:t>
            </w:r>
            <w:r w:rsidRPr="0047229F">
              <w:t>дежных форм личных мест</w:t>
            </w:r>
            <w:r w:rsidRPr="0047229F">
              <w:t>о</w:t>
            </w:r>
            <w:r w:rsidRPr="0047229F">
              <w:t xml:space="preserve">имений. </w:t>
            </w:r>
            <w:r w:rsidRPr="0047229F">
              <w:rPr>
                <w:noProof/>
                <w:color w:val="000000"/>
              </w:rPr>
              <w:t xml:space="preserve">Умение </w:t>
            </w:r>
            <w:r w:rsidRPr="0047229F">
              <w:rPr>
                <w:noProof/>
                <w:color w:val="000000"/>
              </w:rPr>
              <w:lastRenderedPageBreak/>
              <w:t>выполнять работу по склонению личных местоимений.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lastRenderedPageBreak/>
              <w:t>Контроль процесса и результата действий, коррекция. Планир</w:t>
            </w:r>
            <w:r w:rsidRPr="0047229F">
              <w:t>о</w:t>
            </w:r>
            <w:r w:rsidRPr="0047229F">
              <w:t>вание и последов</w:t>
            </w:r>
            <w:r w:rsidRPr="0047229F">
              <w:t>а</w:t>
            </w:r>
            <w:r w:rsidRPr="0047229F">
              <w:lastRenderedPageBreak/>
              <w:t>тельность действий</w:t>
            </w:r>
          </w:p>
          <w:p w:rsidR="004748AD" w:rsidRPr="0047229F" w:rsidRDefault="004748AD" w:rsidP="004748AD">
            <w:r w:rsidRPr="0047229F">
              <w:t>Участие в диалоге при обсуждении проблем и способов их решения</w:t>
            </w:r>
          </w:p>
        </w:tc>
      </w:tr>
      <w:tr w:rsidR="004748AD" w:rsidRPr="0047229F" w:rsidTr="001E13E9">
        <w:trPr>
          <w:gridAfter w:val="2"/>
          <w:wAfter w:w="4908" w:type="dxa"/>
          <w:trHeight w:val="2048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60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2F599E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lang w:eastAsia="ar-SA"/>
              </w:rPr>
              <w:t>Урок-тренинг по теме «Правописание падежных форм склоняемых частей речи»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Урок ко</w:t>
            </w:r>
            <w:r w:rsidRPr="0047229F">
              <w:t>м</w:t>
            </w:r>
            <w:r w:rsidRPr="0047229F">
              <w:t>плек</w:t>
            </w:r>
            <w:r w:rsidRPr="0047229F">
              <w:t>с</w:t>
            </w:r>
            <w:r w:rsidRPr="0047229F">
              <w:t>ного и</w:t>
            </w:r>
            <w:r w:rsidRPr="0047229F">
              <w:t>с</w:t>
            </w:r>
            <w:r w:rsidRPr="0047229F">
              <w:t>польз</w:t>
            </w:r>
            <w:r w:rsidRPr="0047229F">
              <w:t>о</w:t>
            </w:r>
            <w:r w:rsidRPr="0047229F">
              <w:t>вания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rPr>
                <w:rStyle w:val="-2"/>
                <w:noProof/>
                <w:color w:val="000000"/>
              </w:rPr>
            </w:pPr>
            <w:r w:rsidRPr="0047229F">
              <w:rPr>
                <w:noProof/>
                <w:color w:val="000000"/>
              </w:rPr>
              <w:t>Уметь списывать текст, вставляя недостающие буквы; указывать части речи; определять главные члены предложения, указывать склонение и падеж имен существительных; выделять безударные падежные окончания.</w:t>
            </w:r>
          </w:p>
        </w:tc>
        <w:tc>
          <w:tcPr>
            <w:tcW w:w="2413" w:type="dxa"/>
          </w:tcPr>
          <w:p w:rsidR="004748AD" w:rsidRPr="0047229F" w:rsidRDefault="004748AD" w:rsidP="004748AD">
            <w:r w:rsidRPr="0047229F">
              <w:t>Осознавать практи</w:t>
            </w:r>
            <w:r w:rsidRPr="0047229F">
              <w:softHyphen/>
              <w:t>че</w:t>
            </w:r>
            <w:r w:rsidRPr="0047229F">
              <w:softHyphen/>
              <w:t>скую значимость изуче</w:t>
            </w:r>
            <w:r w:rsidRPr="0047229F">
              <w:softHyphen/>
              <w:t>ния русского языка.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Правописание безударных п</w:t>
            </w:r>
            <w:r w:rsidRPr="0047229F">
              <w:t>а</w:t>
            </w:r>
            <w:r w:rsidRPr="0047229F">
              <w:t>дежных оконч</w:t>
            </w:r>
            <w:r w:rsidRPr="0047229F">
              <w:t>а</w:t>
            </w:r>
            <w:r w:rsidRPr="0047229F">
              <w:t>ний склоняемых частей речи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Анализировать, классифицировать языковой материал, использовать знак</w:t>
            </w:r>
            <w:r w:rsidRPr="0047229F">
              <w:t>о</w:t>
            </w:r>
            <w:r w:rsidRPr="0047229F">
              <w:t>во-символические средства для реш</w:t>
            </w:r>
            <w:r w:rsidRPr="0047229F">
              <w:t>е</w:t>
            </w:r>
            <w:r w:rsidRPr="0047229F">
              <w:t>ния речевых задач.</w:t>
            </w:r>
            <w:r w:rsidRPr="0047229F">
              <w:tab/>
              <w:t>Умение ос</w:t>
            </w:r>
            <w:r w:rsidRPr="0047229F">
              <w:t>о</w:t>
            </w:r>
            <w:r w:rsidRPr="0047229F">
              <w:t>знанно и правильно строить речевое в</w:t>
            </w:r>
            <w:r w:rsidRPr="0047229F">
              <w:t>ы</w:t>
            </w:r>
            <w:r w:rsidRPr="0047229F">
              <w:t>сказывание в устной форме. Целеполаг</w:t>
            </w:r>
            <w:r w:rsidRPr="0047229F">
              <w:t>а</w:t>
            </w:r>
            <w:r w:rsidRPr="0047229F">
              <w:t>ние</w:t>
            </w:r>
          </w:p>
        </w:tc>
      </w:tr>
      <w:tr w:rsidR="004748AD" w:rsidRPr="0047229F" w:rsidTr="001E13E9">
        <w:trPr>
          <w:gridAfter w:val="2"/>
          <w:wAfter w:w="4908" w:type="dxa"/>
          <w:trHeight w:val="1384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61.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 xml:space="preserve">Изложение </w:t>
            </w:r>
            <w:r w:rsidRPr="0047229F">
              <w:rPr>
                <w:b/>
              </w:rPr>
              <w:t>«Первые шаги весны»</w:t>
            </w:r>
            <w:r w:rsidRPr="0047229F">
              <w:rPr>
                <w:bCs/>
                <w:lang w:eastAsia="ar-SA"/>
              </w:rPr>
              <w:t xml:space="preserve"> (краткое).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</w:pPr>
            <w:r w:rsidRPr="0047229F">
              <w:t>Урок развития речи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rStyle w:val="-2"/>
                <w:lang w:eastAsia="ar-SA"/>
              </w:rPr>
            </w:pPr>
            <w:r w:rsidRPr="0047229F">
              <w:rPr>
                <w:lang w:eastAsia="ar-SA"/>
              </w:rPr>
              <w:t>Самостоятельное изложение текста по памяти. Создание собственных высказываний.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shd w:val="clear" w:color="auto" w:fill="FFFFFF"/>
              <w:tabs>
                <w:tab w:val="left" w:pos="343"/>
              </w:tabs>
              <w:suppressAutoHyphens/>
              <w:ind w:right="43"/>
            </w:pPr>
            <w:r w:rsidRPr="0047229F">
              <w:t xml:space="preserve">Понимание богатства и разнообразия языковых средств для </w:t>
            </w:r>
            <w:r>
              <w:t>выражения мыслей и чувств.</w:t>
            </w:r>
            <w:r w:rsidRPr="0047229F">
              <w:t xml:space="preserve"> </w:t>
            </w:r>
          </w:p>
        </w:tc>
        <w:tc>
          <w:tcPr>
            <w:tcW w:w="2126" w:type="dxa"/>
          </w:tcPr>
          <w:p w:rsidR="004748AD" w:rsidRPr="0047229F" w:rsidRDefault="004748AD" w:rsidP="004748AD">
            <w:r w:rsidRPr="0047229F">
              <w:t>Умение переск</w:t>
            </w:r>
            <w:r w:rsidRPr="0047229F">
              <w:t>а</w:t>
            </w:r>
            <w:r w:rsidRPr="0047229F">
              <w:t xml:space="preserve">зывать текст письменно. 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Решать орфограф</w:t>
            </w:r>
            <w:r w:rsidRPr="0047229F">
              <w:t>и</w:t>
            </w:r>
            <w:r w:rsidRPr="0047229F">
              <w:t>ческие  задачи, и</w:t>
            </w:r>
            <w:r w:rsidRPr="0047229F">
              <w:t>с</w:t>
            </w:r>
            <w:r w:rsidRPr="0047229F">
              <w:t>пользовать. Умение структу</w:t>
            </w:r>
            <w:r w:rsidR="002F599E">
              <w:t>р</w:t>
            </w:r>
            <w:r w:rsidRPr="0047229F">
              <w:t>ировать знания. Ориентир</w:t>
            </w:r>
            <w:r w:rsidRPr="0047229F">
              <w:t>о</w:t>
            </w:r>
            <w:r w:rsidRPr="0047229F">
              <w:t>ваться на</w:t>
            </w:r>
            <w:r>
              <w:t xml:space="preserve"> </w:t>
            </w:r>
            <w:r w:rsidRPr="0047229F">
              <w:t>причин личной успешности и неуспешности в освоении материала. Самооценка и сам</w:t>
            </w:r>
            <w:r w:rsidRPr="0047229F">
              <w:t>о</w:t>
            </w:r>
            <w:r w:rsidRPr="0047229F">
              <w:t>контроль</w:t>
            </w:r>
          </w:p>
        </w:tc>
      </w:tr>
      <w:tr w:rsidR="004748AD" w:rsidRPr="0047229F" w:rsidTr="001E13E9">
        <w:trPr>
          <w:gridAfter w:val="2"/>
          <w:wAfter w:w="4908" w:type="dxa"/>
          <w:trHeight w:val="983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62.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 xml:space="preserve">Анализ речевых и орфографических ошибок. </w:t>
            </w:r>
            <w:r w:rsidRPr="0047229F">
              <w:rPr>
                <w:lang w:eastAsia="ar-SA"/>
              </w:rPr>
              <w:t xml:space="preserve">«Правописание падежных форм </w:t>
            </w:r>
            <w:r w:rsidRPr="0047229F">
              <w:rPr>
                <w:lang w:eastAsia="ar-SA"/>
              </w:rPr>
              <w:lastRenderedPageBreak/>
              <w:t>склоняемых частей речи»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lastRenderedPageBreak/>
              <w:t xml:space="preserve">Урок обобщения и систематизации </w:t>
            </w:r>
            <w:r w:rsidRPr="0047229F">
              <w:lastRenderedPageBreak/>
              <w:t>знаний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rPr>
                <w:lang w:eastAsia="ar-SA"/>
              </w:rPr>
              <w:lastRenderedPageBreak/>
              <w:t>Работа над ошибками, письмо, проговарив</w:t>
            </w:r>
            <w:r w:rsidRPr="0047229F">
              <w:rPr>
                <w:lang w:eastAsia="ar-SA"/>
              </w:rPr>
              <w:t>а</w:t>
            </w:r>
            <w:r w:rsidRPr="0047229F">
              <w:rPr>
                <w:lang w:eastAsia="ar-SA"/>
              </w:rPr>
              <w:t>ние правил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pPr>
              <w:shd w:val="clear" w:color="auto" w:fill="FFFFFF"/>
              <w:tabs>
                <w:tab w:val="left" w:pos="343"/>
              </w:tabs>
              <w:suppressAutoHyphens/>
            </w:pPr>
            <w:r w:rsidRPr="0047229F">
              <w:t>Осознание языка как основного средства мышления и общения людей;</w:t>
            </w:r>
          </w:p>
          <w:p w:rsidR="004748AD" w:rsidRPr="0047229F" w:rsidRDefault="004748AD" w:rsidP="004748AD">
            <w:pPr>
              <w:shd w:val="clear" w:color="auto" w:fill="FFFFFF"/>
              <w:tabs>
                <w:tab w:val="left" w:pos="343"/>
              </w:tabs>
              <w:suppressAutoHyphens/>
              <w:ind w:right="17"/>
            </w:pPr>
            <w:r w:rsidRPr="0047229F">
              <w:t xml:space="preserve">восприятие русского </w:t>
            </w:r>
            <w:r w:rsidRPr="0047229F">
              <w:lastRenderedPageBreak/>
              <w:t xml:space="preserve">языка как явления национальной культуры, 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Анализировать свои ошибки, корректировать знания и вносить изменения, ос</w:t>
            </w:r>
            <w:r w:rsidRPr="0047229F">
              <w:t>у</w:t>
            </w:r>
            <w:r w:rsidRPr="0047229F">
              <w:lastRenderedPageBreak/>
              <w:t>ществлять ко</w:t>
            </w:r>
            <w:r w:rsidRPr="0047229F">
              <w:t>р</w:t>
            </w:r>
            <w:r w:rsidRPr="0047229F">
              <w:t>рекцию ошибок по алгоритму, в</w:t>
            </w:r>
            <w:r w:rsidRPr="0047229F">
              <w:t>ы</w:t>
            </w:r>
            <w:r w:rsidRPr="0047229F">
              <w:t>полнять задания по аналогии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Подведение под п</w:t>
            </w:r>
            <w:r w:rsidRPr="0047229F">
              <w:t>о</w:t>
            </w:r>
            <w:r w:rsidRPr="0047229F">
              <w:t>нятие. Сравнение. Моделирование.</w:t>
            </w:r>
            <w:r>
              <w:t xml:space="preserve"> </w:t>
            </w:r>
            <w:r w:rsidRPr="0047229F">
              <w:t>Участвовать в диал</w:t>
            </w:r>
            <w:r w:rsidRPr="0047229F">
              <w:t>о</w:t>
            </w:r>
            <w:r w:rsidRPr="0047229F">
              <w:t>ге; слушать и пон</w:t>
            </w:r>
            <w:r w:rsidRPr="0047229F">
              <w:t>и</w:t>
            </w:r>
            <w:r w:rsidRPr="0047229F">
              <w:lastRenderedPageBreak/>
              <w:t>мать других, реаг</w:t>
            </w:r>
            <w:r w:rsidRPr="0047229F">
              <w:t>и</w:t>
            </w:r>
            <w:r w:rsidRPr="0047229F">
              <w:t>ровать на реплики, задавать вопросы, высказывать свою точку зрения.</w:t>
            </w:r>
            <w:r w:rsidR="002F599E">
              <w:t xml:space="preserve"> </w:t>
            </w:r>
            <w:r w:rsidRPr="0047229F">
              <w:t>Оце</w:t>
            </w:r>
            <w:r w:rsidRPr="0047229F">
              <w:t>н</w:t>
            </w:r>
            <w:r w:rsidRPr="0047229F">
              <w:t>ка осознания того, что усвоено и что надо усвоить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63.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b/>
                <w:bCs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 xml:space="preserve">Проверочный диктант по теме «Правописание падежных форм склоняемых частей </w:t>
            </w:r>
            <w:r w:rsidR="002F599E">
              <w:rPr>
                <w:b/>
                <w:bCs/>
                <w:lang w:eastAsia="ar-SA"/>
              </w:rPr>
              <w:t>речи»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Контрольный урок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rPr>
                <w:lang w:eastAsia="ar-SA"/>
              </w:rPr>
              <w:t>Письмо под диктовку с выполнением грамм</w:t>
            </w:r>
            <w:r w:rsidRPr="0047229F">
              <w:rPr>
                <w:lang w:eastAsia="ar-SA"/>
              </w:rPr>
              <w:t>а</w:t>
            </w:r>
            <w:r w:rsidRPr="0047229F">
              <w:rPr>
                <w:lang w:eastAsia="ar-SA"/>
              </w:rPr>
              <w:t>тических заданий.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Самоконтроль и с</w:t>
            </w:r>
            <w:r w:rsidRPr="0047229F">
              <w:t>а</w:t>
            </w:r>
            <w:r w:rsidRPr="0047229F">
              <w:t>мопроверка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Демонстрация уровня при</w:t>
            </w:r>
            <w:r w:rsidRPr="0047229F">
              <w:softHyphen/>
              <w:t>обретенных на</w:t>
            </w:r>
            <w:r>
              <w:t>в</w:t>
            </w:r>
            <w:r>
              <w:t>ы</w:t>
            </w:r>
            <w:r>
              <w:t xml:space="preserve">ков и умений. Применять </w:t>
            </w:r>
            <w:r w:rsidRPr="0047229F">
              <w:t>из</w:t>
            </w:r>
            <w:r w:rsidRPr="0047229F">
              <w:t>у</w:t>
            </w:r>
            <w:r w:rsidRPr="0047229F">
              <w:t>ченные правила и алгоритмы дей</w:t>
            </w:r>
            <w:r w:rsidRPr="0047229F">
              <w:softHyphen/>
              <w:t>ствий в самосто</w:t>
            </w:r>
            <w:r w:rsidRPr="0047229F">
              <w:t>я</w:t>
            </w:r>
            <w:r w:rsidRPr="0047229F">
              <w:t>тельной работе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Осознавать практ</w:t>
            </w:r>
            <w:r w:rsidRPr="0047229F">
              <w:t>и</w:t>
            </w:r>
            <w:r w:rsidRPr="0047229F">
              <w:t>ческую значимость изучения русского языка. Использовать изученные правила, способы действий при выполнении уч</w:t>
            </w:r>
            <w:r>
              <w:t>ебных заданий, вносить необход</w:t>
            </w:r>
            <w:r>
              <w:t>и</w:t>
            </w:r>
            <w:r w:rsidRPr="0047229F">
              <w:t>мые коррективы в собственные де</w:t>
            </w:r>
            <w:r w:rsidRPr="0047229F">
              <w:t>й</w:t>
            </w:r>
            <w:r w:rsidRPr="0047229F">
              <w:t>ствия по итогам с</w:t>
            </w:r>
            <w:r w:rsidRPr="0047229F">
              <w:t>а</w:t>
            </w:r>
            <w:r w:rsidRPr="0047229F">
              <w:t xml:space="preserve">мопроверки. </w:t>
            </w:r>
          </w:p>
        </w:tc>
      </w:tr>
      <w:tr w:rsidR="004748AD" w:rsidRPr="0047229F" w:rsidTr="001E13E9">
        <w:trPr>
          <w:gridAfter w:val="2"/>
          <w:wAfter w:w="4908" w:type="dxa"/>
          <w:trHeight w:val="1971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64.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</w:pPr>
            <w:r w:rsidRPr="0047229F">
              <w:t>Анализ орфографических ошибок. «Правописание безударных падежных окончаний»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Урок обобще</w:t>
            </w:r>
            <w:r w:rsidR="002F599E">
              <w:t>-</w:t>
            </w:r>
            <w:r w:rsidRPr="0047229F">
              <w:t>ния и систематизации знаний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rPr>
                <w:lang w:eastAsia="ar-SA"/>
              </w:rPr>
              <w:t>Работа над ошибками, письмо, проговарив</w:t>
            </w:r>
            <w:r w:rsidRPr="0047229F">
              <w:rPr>
                <w:lang w:eastAsia="ar-SA"/>
              </w:rPr>
              <w:t>а</w:t>
            </w:r>
            <w:r w:rsidRPr="0047229F">
              <w:rPr>
                <w:lang w:eastAsia="ar-SA"/>
              </w:rPr>
              <w:t>ние правил.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Самоконтроль и с</w:t>
            </w:r>
            <w:r w:rsidRPr="0047229F">
              <w:t>а</w:t>
            </w:r>
            <w:r w:rsidRPr="0047229F">
              <w:t>мопроверка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Индивидуальная работа с выявле</w:t>
            </w:r>
            <w:r w:rsidRPr="0047229F">
              <w:t>н</w:t>
            </w:r>
            <w:r w:rsidRPr="0047229F">
              <w:t>ными проблем</w:t>
            </w:r>
            <w:r w:rsidRPr="0047229F">
              <w:t>а</w:t>
            </w:r>
            <w:r w:rsidRPr="0047229F">
              <w:t>ми, закрепление навыков за</w:t>
            </w:r>
            <w:r w:rsidRPr="0047229F">
              <w:softHyphen/>
              <w:t>писи слов с орфогра</w:t>
            </w:r>
            <w:r w:rsidRPr="0047229F">
              <w:t>м</w:t>
            </w:r>
            <w:r w:rsidRPr="0047229F">
              <w:t>мами.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2F599E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ность. Выполнение заданий творческого харак</w:t>
            </w:r>
            <w:r w:rsidR="002F599E">
              <w:t>тера.</w:t>
            </w:r>
          </w:p>
        </w:tc>
      </w:tr>
      <w:tr w:rsidR="004748AD" w:rsidRPr="0047229F" w:rsidTr="00515941">
        <w:trPr>
          <w:gridAfter w:val="2"/>
          <w:wAfter w:w="4908" w:type="dxa"/>
          <w:trHeight w:val="308"/>
        </w:trPr>
        <w:tc>
          <w:tcPr>
            <w:tcW w:w="14473" w:type="dxa"/>
            <w:gridSpan w:val="22"/>
          </w:tcPr>
          <w:p w:rsidR="004748AD" w:rsidRPr="0047229F" w:rsidRDefault="004748AD" w:rsidP="002F599E">
            <w:pPr>
              <w:jc w:val="center"/>
            </w:pPr>
            <w:r w:rsidRPr="0047229F">
              <w:rPr>
                <w:b/>
                <w:bCs/>
              </w:rPr>
              <w:t>Части речи, их формы и правописание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65.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>
              <w:t>Самостоятельные</w:t>
            </w:r>
            <w:r w:rsidRPr="0047229F">
              <w:t xml:space="preserve"> и служебные части речи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pPr>
              <w:rPr>
                <w:rFonts w:eastAsia="Calibri"/>
                <w:lang w:eastAsia="en-US"/>
              </w:rPr>
            </w:pPr>
            <w:r w:rsidRPr="0047229F">
              <w:rPr>
                <w:rFonts w:eastAsia="Calibri"/>
                <w:lang w:eastAsia="en-US"/>
              </w:rPr>
              <w:t>Углубить представл</w:t>
            </w:r>
            <w:r w:rsidRPr="0047229F">
              <w:rPr>
                <w:rFonts w:eastAsia="Calibri"/>
                <w:lang w:eastAsia="en-US"/>
              </w:rPr>
              <w:t>е</w:t>
            </w:r>
            <w:r w:rsidRPr="0047229F">
              <w:rPr>
                <w:rFonts w:eastAsia="Calibri"/>
                <w:lang w:eastAsia="en-US"/>
              </w:rPr>
              <w:t xml:space="preserve">ние о частях речи как языковом отражении реальных отношений </w:t>
            </w:r>
            <w:r w:rsidRPr="0047229F">
              <w:rPr>
                <w:rFonts w:eastAsia="Calibri"/>
                <w:lang w:eastAsia="en-US"/>
              </w:rPr>
              <w:lastRenderedPageBreak/>
              <w:t>окружающего мира и как сре</w:t>
            </w:r>
            <w:r>
              <w:rPr>
                <w:rFonts w:eastAsia="Calibri"/>
                <w:lang w:eastAsia="en-US"/>
              </w:rPr>
              <w:t xml:space="preserve">дств выражения в предложениях </w:t>
            </w:r>
            <w:r w:rsidRPr="0047229F">
              <w:rPr>
                <w:rFonts w:eastAsia="Calibri"/>
                <w:lang w:eastAsia="en-US"/>
              </w:rPr>
              <w:t>мыслей и чувств.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lastRenderedPageBreak/>
              <w:t>лей и чувств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lastRenderedPageBreak/>
              <w:t>Указывать части речи в предлож</w:t>
            </w:r>
            <w:r w:rsidRPr="0047229F">
              <w:t>е</w:t>
            </w:r>
            <w:r w:rsidRPr="0047229F">
              <w:t>нии; подчерки</w:t>
            </w:r>
            <w:r>
              <w:t xml:space="preserve">вать главные члены </w:t>
            </w:r>
            <w:r>
              <w:lastRenderedPageBreak/>
              <w:t xml:space="preserve">предложения. </w:t>
            </w:r>
            <w:r w:rsidRPr="0047229F">
              <w:rPr>
                <w:bCs/>
                <w:iCs/>
              </w:rPr>
              <w:t>Иметь предста</w:t>
            </w:r>
            <w:r w:rsidRPr="0047229F">
              <w:rPr>
                <w:bCs/>
                <w:iCs/>
              </w:rPr>
              <w:t>в</w:t>
            </w:r>
            <w:r w:rsidRPr="0047229F">
              <w:rPr>
                <w:bCs/>
                <w:iCs/>
              </w:rPr>
              <w:t>ление</w:t>
            </w:r>
            <w:r w:rsidRPr="0047229F">
              <w:t xml:space="preserve"> о том, какие части речи с</w:t>
            </w:r>
            <w:r w:rsidRPr="0047229F">
              <w:t>о</w:t>
            </w:r>
            <w:r w:rsidRPr="0047229F">
              <w:t>ставляют слов</w:t>
            </w:r>
            <w:r w:rsidRPr="0047229F">
              <w:t>о</w:t>
            </w:r>
            <w:r w:rsidRPr="0047229F">
              <w:t>сочетания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Выполнение заданий творческого хара</w:t>
            </w:r>
            <w:r w:rsidRPr="0047229F">
              <w:t>к</w:t>
            </w:r>
            <w:r w:rsidRPr="0047229F">
              <w:t>тера. Умение сл</w:t>
            </w:r>
            <w:r w:rsidRPr="0047229F">
              <w:t>у</w:t>
            </w:r>
            <w:r w:rsidRPr="0047229F">
              <w:t xml:space="preserve">шать и вступать в </w:t>
            </w:r>
            <w:r w:rsidRPr="0047229F">
              <w:lastRenderedPageBreak/>
              <w:t>диалог, умение а</w:t>
            </w:r>
            <w:r w:rsidRPr="0047229F">
              <w:t>р</w:t>
            </w:r>
            <w:r w:rsidRPr="0047229F">
              <w:t>гументировать свое предложение. Фо</w:t>
            </w:r>
            <w:r w:rsidRPr="0047229F">
              <w:t>р</w:t>
            </w:r>
            <w:r w:rsidRPr="0047229F">
              <w:t>мирование цел</w:t>
            </w:r>
            <w:r w:rsidRPr="0047229F">
              <w:t>е</w:t>
            </w:r>
            <w:r w:rsidRPr="0047229F">
              <w:t>устремленности, жизненного опт</w:t>
            </w:r>
            <w:r w:rsidRPr="0047229F">
              <w:t>и</w:t>
            </w:r>
            <w:r w:rsidRPr="0047229F">
              <w:t>мизма, готовности к преодолению тру</w:t>
            </w:r>
            <w:r w:rsidRPr="0047229F">
              <w:t>д</w:t>
            </w:r>
            <w:r w:rsidRPr="0047229F">
              <w:t>ностей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66.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noProof/>
                <w:color w:val="000000"/>
                <w:lang w:eastAsia="ar-SA"/>
              </w:rPr>
              <w:t>Формы имён прилагательных.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rPr>
                <w:bCs/>
                <w:iCs/>
              </w:rPr>
              <w:t>Иметь представление</w:t>
            </w:r>
            <w:r w:rsidRPr="0047229F">
              <w:t xml:space="preserve"> о полных и кратких им</w:t>
            </w:r>
            <w:r w:rsidRPr="0047229F">
              <w:t>е</w:t>
            </w:r>
            <w:r w:rsidRPr="0047229F">
              <w:t>нах прилагательных.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rPr>
                <w:bCs/>
                <w:iCs/>
              </w:rPr>
              <w:t>Уметь</w:t>
            </w:r>
            <w:r w:rsidRPr="0047229F">
              <w:t xml:space="preserve"> указывать, каким членом предложения я</w:t>
            </w:r>
            <w:r w:rsidRPr="0047229F">
              <w:t>в</w:t>
            </w:r>
            <w:r w:rsidRPr="0047229F">
              <w:t>ляется имя прил</w:t>
            </w:r>
            <w:r w:rsidRPr="0047229F">
              <w:t>а</w:t>
            </w:r>
            <w:r w:rsidRPr="0047229F">
              <w:t>гательное, зап</w:t>
            </w:r>
            <w:r w:rsidRPr="0047229F">
              <w:t>и</w:t>
            </w:r>
            <w:r w:rsidRPr="0047229F">
              <w:t>сывать текст, уп</w:t>
            </w:r>
            <w:r w:rsidRPr="0047229F">
              <w:t>о</w:t>
            </w:r>
            <w:r w:rsidRPr="0047229F">
              <w:t>требляя прилаг</w:t>
            </w:r>
            <w:r w:rsidRPr="0047229F">
              <w:t>а</w:t>
            </w:r>
            <w:r w:rsidRPr="0047229F">
              <w:t xml:space="preserve">тельные из скобок  в нужной форме;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Выполнение заданий творческого хара</w:t>
            </w:r>
            <w:r w:rsidRPr="0047229F">
              <w:t>к</w:t>
            </w:r>
            <w:r w:rsidRPr="0047229F">
              <w:t>тера. Умение сл</w:t>
            </w:r>
            <w:r w:rsidRPr="0047229F">
              <w:t>у</w:t>
            </w:r>
            <w:r w:rsidRPr="0047229F">
              <w:t>шать и вступать в диалог, умение а</w:t>
            </w:r>
            <w:r w:rsidRPr="0047229F">
              <w:t>р</w:t>
            </w:r>
            <w:r w:rsidRPr="0047229F">
              <w:t>гументировать свое предложение. Фо</w:t>
            </w:r>
            <w:r w:rsidRPr="0047229F">
              <w:t>р</w:t>
            </w:r>
            <w:r w:rsidRPr="0047229F">
              <w:t>мирование цел</w:t>
            </w:r>
            <w:r w:rsidRPr="0047229F">
              <w:t>е</w:t>
            </w:r>
            <w:r w:rsidRPr="0047229F">
              <w:t>устремленности.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67.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noProof/>
                <w:color w:val="000000"/>
                <w:lang w:eastAsia="ar-SA"/>
              </w:rPr>
              <w:t>Причастие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t>Систематизировать сведения о частях д</w:t>
            </w:r>
            <w:r w:rsidRPr="0047229F">
              <w:t>о</w:t>
            </w:r>
            <w:r w:rsidRPr="0047229F">
              <w:t xml:space="preserve">полнить сведениями о </w:t>
            </w:r>
            <w:r w:rsidRPr="0047229F">
              <w:rPr>
                <w:iCs/>
              </w:rPr>
              <w:t>причастии</w:t>
            </w:r>
            <w:r w:rsidRPr="0047229F">
              <w:rPr>
                <w:i/>
              </w:rPr>
              <w:t>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pPr>
              <w:suppressAutoHyphens/>
            </w:pPr>
            <w:r w:rsidRPr="0047229F">
              <w:rPr>
                <w:lang w:eastAsia="ar-SA"/>
              </w:rPr>
              <w:t>Знать изученные части речи. Иметь представление об использовании в речи причастий.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Осознавать практ</w:t>
            </w:r>
            <w:r w:rsidRPr="0047229F">
              <w:t>и</w:t>
            </w:r>
            <w:r w:rsidRPr="0047229F">
              <w:t>ческую значимость изучения русского языка. Использовать изученные правила, способы действий при выполнении уч</w:t>
            </w:r>
            <w:r>
              <w:t>ебных заданий, вносить необход</w:t>
            </w:r>
            <w:r>
              <w:t>и</w:t>
            </w:r>
            <w:r w:rsidRPr="0047229F">
              <w:t>мые коррективы в собственные де</w:t>
            </w:r>
            <w:r w:rsidRPr="0047229F">
              <w:t>й</w:t>
            </w:r>
            <w:r w:rsidRPr="0047229F">
              <w:t>ствия по итогам с</w:t>
            </w:r>
            <w:r w:rsidRPr="0047229F">
              <w:t>а</w:t>
            </w:r>
            <w:r w:rsidRPr="0047229F">
              <w:t>мопроверки.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68.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noProof/>
                <w:color w:val="000000"/>
                <w:lang w:eastAsia="ar-SA"/>
              </w:rPr>
              <w:t>Наречия-признаки действия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t>Систематизировать сведения о частях д</w:t>
            </w:r>
            <w:r w:rsidRPr="0047229F">
              <w:t>о</w:t>
            </w:r>
            <w:r w:rsidRPr="0047229F">
              <w:t xml:space="preserve">полнить сведениями о </w:t>
            </w:r>
            <w:r w:rsidRPr="0047229F">
              <w:rPr>
                <w:iCs/>
              </w:rPr>
              <w:lastRenderedPageBreak/>
              <w:t>наречии</w:t>
            </w:r>
            <w:r w:rsidRPr="0047229F">
              <w:rPr>
                <w:i/>
              </w:rPr>
              <w:t>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Понимание бога</w:t>
            </w:r>
            <w:r w:rsidRPr="0047229F">
              <w:t>т</w:t>
            </w:r>
            <w:r w:rsidRPr="0047229F">
              <w:t xml:space="preserve">ства и разнообразия языковых средств </w:t>
            </w:r>
            <w:r w:rsidRPr="0047229F">
              <w:lastRenderedPageBreak/>
              <w:t>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pPr>
              <w:suppressAutoHyphens/>
            </w:pPr>
            <w:r w:rsidRPr="0047229F">
              <w:rPr>
                <w:lang w:eastAsia="ar-SA"/>
              </w:rPr>
              <w:lastRenderedPageBreak/>
              <w:t xml:space="preserve">Знать изученные части речи. Иметь представление об </w:t>
            </w:r>
            <w:r w:rsidRPr="0047229F">
              <w:rPr>
                <w:lang w:eastAsia="ar-SA"/>
              </w:rPr>
              <w:lastRenderedPageBreak/>
              <w:t>использовании в речи наречий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lastRenderedPageBreak/>
              <w:t>Осознавать практ</w:t>
            </w:r>
            <w:r w:rsidRPr="0047229F">
              <w:t>и</w:t>
            </w:r>
            <w:r w:rsidRPr="0047229F">
              <w:t xml:space="preserve">ческую значимость изучения русского </w:t>
            </w:r>
            <w:r w:rsidRPr="0047229F">
              <w:lastRenderedPageBreak/>
              <w:t>языка. Использовать изученные правила, способы действий при выполнении уч</w:t>
            </w:r>
            <w:r>
              <w:t>ебных заданий, вносить необход</w:t>
            </w:r>
            <w:r>
              <w:t>и</w:t>
            </w:r>
            <w:r w:rsidRPr="0047229F">
              <w:t>мые коррективы в собственные де</w:t>
            </w:r>
            <w:r w:rsidRPr="0047229F">
              <w:t>й</w:t>
            </w:r>
            <w:r w:rsidRPr="0047229F">
              <w:t>ствия по итогам с</w:t>
            </w:r>
            <w:r w:rsidRPr="0047229F">
              <w:t>а</w:t>
            </w:r>
            <w:r w:rsidRPr="0047229F">
              <w:t>мопроверки.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69.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Частицы–служебные части речи.</w:t>
            </w:r>
          </w:p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Урок обобщения и систематизации знаний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t>Систематизировать сведения о частях д</w:t>
            </w:r>
            <w:r w:rsidRPr="0047229F">
              <w:t>о</w:t>
            </w:r>
            <w:r w:rsidRPr="0047229F">
              <w:t xml:space="preserve">полнить сведениями о </w:t>
            </w:r>
            <w:r w:rsidRPr="0047229F">
              <w:rPr>
                <w:iCs/>
              </w:rPr>
              <w:t>служебных частях речи</w:t>
            </w:r>
            <w:r w:rsidRPr="0047229F">
              <w:rPr>
                <w:i/>
              </w:rPr>
              <w:t>.</w:t>
            </w:r>
          </w:p>
          <w:p w:rsidR="004748AD" w:rsidRPr="0047229F" w:rsidRDefault="004748AD" w:rsidP="004748AD"/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Знать изученные части речи. Иметь представление</w:t>
            </w:r>
            <w:r w:rsidR="00515941">
              <w:rPr>
                <w:lang w:eastAsia="ar-SA"/>
              </w:rPr>
              <w:t xml:space="preserve"> об использовании в речи частиц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Осознавать практ</w:t>
            </w:r>
            <w:r w:rsidRPr="0047229F">
              <w:t>и</w:t>
            </w:r>
            <w:r w:rsidRPr="0047229F">
              <w:t>ческую значимость изучения русского языка. Использовать изученные правила, способы действий при выполнении уч</w:t>
            </w:r>
            <w:r>
              <w:t>ебных заданий, вносить необход</w:t>
            </w:r>
            <w:r>
              <w:t>и</w:t>
            </w:r>
            <w:r w:rsidRPr="0047229F">
              <w:t>мые коррективы в собственные де</w:t>
            </w:r>
            <w:r w:rsidRPr="0047229F">
              <w:t>й</w:t>
            </w:r>
            <w:r w:rsidRPr="0047229F">
              <w:t>ствия по итогам с</w:t>
            </w:r>
            <w:r w:rsidRPr="0047229F">
              <w:t>а</w:t>
            </w:r>
            <w:r w:rsidRPr="0047229F">
              <w:t>мопроверки.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70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noProof/>
                <w:color w:val="000000"/>
                <w:lang w:eastAsia="ar-SA"/>
              </w:rPr>
              <w:t>Предлоги, союзы-служебные части речи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Урок обобщения и систематизации знаний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t>Систематизировать сведения о частях д</w:t>
            </w:r>
            <w:r w:rsidRPr="0047229F">
              <w:t>о</w:t>
            </w:r>
            <w:r w:rsidRPr="0047229F">
              <w:t xml:space="preserve">полнить сведениями о </w:t>
            </w:r>
            <w:r w:rsidRPr="0047229F">
              <w:rPr>
                <w:iCs/>
              </w:rPr>
              <w:t>служебных частях речи</w:t>
            </w:r>
            <w:r w:rsidRPr="0047229F">
              <w:rPr>
                <w:i/>
              </w:rPr>
              <w:t>.</w:t>
            </w:r>
          </w:p>
          <w:p w:rsidR="004748AD" w:rsidRPr="0047229F" w:rsidRDefault="004748AD" w:rsidP="004748AD"/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pPr>
              <w:shd w:val="clear" w:color="auto" w:fill="FFFFFF"/>
              <w:tabs>
                <w:tab w:val="left" w:pos="343"/>
              </w:tabs>
              <w:suppressAutoHyphens/>
            </w:pPr>
            <w:r w:rsidRPr="0047229F">
              <w:t>Осознание языка как основного средства мышления и общения людей;</w:t>
            </w:r>
            <w:r>
              <w:t xml:space="preserve"> </w:t>
            </w:r>
            <w:r w:rsidRPr="0047229F">
              <w:t>восприятие русского языка как явления национальной культуры.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515941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Знать изученные части речи. Иметь представление об использовании в речи сою</w:t>
            </w:r>
            <w:r w:rsidR="00515941">
              <w:rPr>
                <w:lang w:eastAsia="ar-SA"/>
              </w:rPr>
              <w:t xml:space="preserve">зов «как», «точно», «словно».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Осознавать практ</w:t>
            </w:r>
            <w:r w:rsidRPr="0047229F">
              <w:t>и</w:t>
            </w:r>
            <w:r w:rsidRPr="0047229F">
              <w:t>ческую значимость изучения русского языка. Использовать изученные правила, способы действий при выполнении уч</w:t>
            </w:r>
            <w:r>
              <w:t>ебных заданий, вносить необход</w:t>
            </w:r>
            <w:r>
              <w:t>и</w:t>
            </w:r>
            <w:r w:rsidRPr="0047229F">
              <w:t>мые коррективы в собственные де</w:t>
            </w:r>
            <w:r w:rsidRPr="0047229F">
              <w:t>й</w:t>
            </w:r>
            <w:r w:rsidRPr="0047229F">
              <w:lastRenderedPageBreak/>
              <w:t>ствия по итогам с</w:t>
            </w:r>
            <w:r w:rsidRPr="0047229F">
              <w:t>а</w:t>
            </w:r>
            <w:r w:rsidRPr="0047229F">
              <w:t>мопроверки.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71-72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515941" w:rsidRDefault="004748AD" w:rsidP="004748AD">
            <w:pPr>
              <w:suppressAutoHyphens/>
              <w:rPr>
                <w:b/>
                <w:bCs/>
                <w:lang w:eastAsia="ar-SA"/>
              </w:rPr>
            </w:pPr>
            <w:r w:rsidRPr="0047229F">
              <w:rPr>
                <w:b/>
                <w:bCs/>
                <w:lang w:eastAsia="ar-SA"/>
              </w:rPr>
              <w:t xml:space="preserve">Комплексная </w:t>
            </w:r>
            <w:r w:rsidR="00515941">
              <w:rPr>
                <w:b/>
                <w:bCs/>
                <w:lang w:eastAsia="ar-SA"/>
              </w:rPr>
              <w:t>контрольная работа и её анализ.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Контрольный урок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rPr>
                <w:noProof/>
                <w:color w:val="000000"/>
              </w:rPr>
              <w:t>Проверить сформированность знаний, умений и навыков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Стремление к с</w:t>
            </w:r>
            <w:r w:rsidRPr="0047229F">
              <w:t>о</w:t>
            </w:r>
            <w:r w:rsidRPr="0047229F">
              <w:t>вершенствованию, желание получения новых знаний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Демонстрация уровня при</w:t>
            </w:r>
            <w:r w:rsidRPr="0047229F">
              <w:softHyphen/>
              <w:t>обретенн</w:t>
            </w:r>
            <w:r>
              <w:t>ых нав</w:t>
            </w:r>
            <w:r>
              <w:t>ы</w:t>
            </w:r>
            <w:r>
              <w:t>ков и умений. Применять</w:t>
            </w:r>
            <w:r w:rsidRPr="0047229F">
              <w:t xml:space="preserve"> из</w:t>
            </w:r>
            <w:r w:rsidRPr="0047229F">
              <w:t>у</w:t>
            </w:r>
            <w:r w:rsidRPr="0047229F">
              <w:t>ченные правила и алгоритмы дей</w:t>
            </w:r>
            <w:r w:rsidRPr="0047229F">
              <w:softHyphen/>
              <w:t>ствий в самосто</w:t>
            </w:r>
            <w:r w:rsidRPr="0047229F">
              <w:t>я</w:t>
            </w:r>
            <w:r w:rsidRPr="0047229F">
              <w:t>тельной работе.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rPr>
                <w:noProof/>
                <w:lang w:eastAsia="ar-SA"/>
              </w:rPr>
              <w:t>Овладение знаниями и умениями, необходимыми для продолжения образования.Контроль процесса и результата действий, коррекция.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73.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Слово.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t>Систематизировать сведения о слове, как единицы речи.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Знать лексическое и грамматическое значение слова;</w:t>
            </w:r>
          </w:p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правописание изученных орфограмм;</w:t>
            </w:r>
          </w:p>
          <w:p w:rsidR="004748AD" w:rsidRPr="0047229F" w:rsidRDefault="00515941" w:rsidP="0051594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части речи.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Осознавать практ</w:t>
            </w:r>
            <w:r w:rsidRPr="0047229F">
              <w:t>и</w:t>
            </w:r>
            <w:r w:rsidRPr="0047229F">
              <w:t>ческую значимость изучения русского языка. Использовать изученные правила, способы действий при выполнении учебных заданий, вносить необходи-мые коррективы в собственные де</w:t>
            </w:r>
            <w:r w:rsidRPr="0047229F">
              <w:t>й</w:t>
            </w:r>
            <w:r w:rsidRPr="0047229F">
              <w:t>ствия по итогам с</w:t>
            </w:r>
            <w:r w:rsidRPr="0047229F">
              <w:t>а</w:t>
            </w:r>
            <w:r w:rsidRPr="0047229F">
              <w:t>мопроверки.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74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suppressAutoHyphens/>
              <w:ind w:right="-108"/>
              <w:rPr>
                <w:lang w:eastAsia="ar-SA"/>
              </w:rPr>
            </w:pPr>
            <w:r w:rsidRPr="0047229F">
              <w:rPr>
                <w:lang w:eastAsia="ar-SA"/>
              </w:rPr>
              <w:t>Лексическое значение слова.</w:t>
            </w:r>
            <w:r>
              <w:rPr>
                <w:lang w:eastAsia="ar-SA"/>
              </w:rPr>
              <w:t xml:space="preserve"> </w:t>
            </w:r>
            <w:r w:rsidRPr="0047229F">
              <w:rPr>
                <w:lang w:eastAsia="ar-SA"/>
              </w:rPr>
              <w:t>Формы речи: монолог, диалог.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>ванный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t>Систематизировать сведения о слове, как единицы речи.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Стремление к с</w:t>
            </w:r>
            <w:r w:rsidRPr="0047229F">
              <w:t>о</w:t>
            </w:r>
            <w:r w:rsidRPr="0047229F">
              <w:t>вершенствованию, желание получения новых знаний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Знать лексическое и грамматическое значение слова; правописание изученных орфограмм;</w:t>
            </w:r>
          </w:p>
          <w:p w:rsidR="004748AD" w:rsidRPr="0047229F" w:rsidRDefault="00515941" w:rsidP="0051594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части речи. 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515941">
            <w:r w:rsidRPr="0047229F">
              <w:t>Анализировать, классифицировать языковой материал, использовать знак</w:t>
            </w:r>
            <w:r w:rsidRPr="0047229F">
              <w:t>о</w:t>
            </w:r>
            <w:r w:rsidRPr="0047229F">
              <w:t>во-символические сред</w:t>
            </w:r>
            <w:r>
              <w:t>ства для реш</w:t>
            </w:r>
            <w:r>
              <w:t>е</w:t>
            </w:r>
            <w:r>
              <w:t xml:space="preserve">ния речевых задач. </w:t>
            </w:r>
            <w:r w:rsidRPr="0047229F">
              <w:t xml:space="preserve">Умение осознанно и правильно строить высказывание 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575" w:type="dxa"/>
            <w:gridSpan w:val="2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75.</w:t>
            </w:r>
          </w:p>
        </w:tc>
        <w:tc>
          <w:tcPr>
            <w:tcW w:w="918" w:type="dxa"/>
            <w:gridSpan w:val="4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79" w:type="dxa"/>
            <w:gridSpan w:val="5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Правописание слов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</w:t>
            </w:r>
            <w:r w:rsidRPr="0047229F">
              <w:t>о</w:t>
            </w:r>
            <w:r w:rsidRPr="0047229F">
              <w:t xml:space="preserve">ванный 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4748AD" w:rsidRPr="0047229F" w:rsidRDefault="004748AD" w:rsidP="004748AD">
            <w:r w:rsidRPr="0047229F">
              <w:rPr>
                <w:lang w:eastAsia="ar-SA"/>
              </w:rPr>
              <w:t>Систематизация и обобщение правопис</w:t>
            </w:r>
            <w:r w:rsidRPr="0047229F">
              <w:rPr>
                <w:lang w:eastAsia="ar-SA"/>
              </w:rPr>
              <w:t>а</w:t>
            </w:r>
            <w:r w:rsidRPr="0047229F">
              <w:rPr>
                <w:lang w:eastAsia="ar-SA"/>
              </w:rPr>
              <w:t>ния изученных орф</w:t>
            </w:r>
            <w:r w:rsidRPr="0047229F">
              <w:rPr>
                <w:lang w:eastAsia="ar-SA"/>
              </w:rPr>
              <w:t>о</w:t>
            </w:r>
            <w:r w:rsidRPr="0047229F">
              <w:rPr>
                <w:lang w:eastAsia="ar-SA"/>
              </w:rPr>
              <w:t>грамм;</w:t>
            </w:r>
          </w:p>
        </w:tc>
        <w:tc>
          <w:tcPr>
            <w:tcW w:w="2413" w:type="dxa"/>
            <w:shd w:val="clear" w:color="auto" w:fill="auto"/>
          </w:tcPr>
          <w:p w:rsidR="004748AD" w:rsidRPr="0047229F" w:rsidRDefault="004748AD" w:rsidP="004748AD">
            <w:r w:rsidRPr="0047229F">
              <w:t>Стремление к с</w:t>
            </w:r>
            <w:r w:rsidRPr="0047229F">
              <w:t>о</w:t>
            </w:r>
            <w:r w:rsidRPr="0047229F">
              <w:t>вершенствованию, желание получения новых знаний</w:t>
            </w:r>
          </w:p>
        </w:tc>
        <w:tc>
          <w:tcPr>
            <w:tcW w:w="2126" w:type="dxa"/>
            <w:shd w:val="clear" w:color="auto" w:fill="auto"/>
          </w:tcPr>
          <w:p w:rsidR="004748AD" w:rsidRPr="0047229F" w:rsidRDefault="004748AD" w:rsidP="004748AD">
            <w:r w:rsidRPr="0047229F">
              <w:t>Индивидуальная работа с выявле</w:t>
            </w:r>
            <w:r w:rsidRPr="0047229F">
              <w:t>н</w:t>
            </w:r>
            <w:r w:rsidRPr="0047229F">
              <w:t>ными проблем</w:t>
            </w:r>
            <w:r w:rsidRPr="0047229F">
              <w:t>а</w:t>
            </w:r>
            <w:r w:rsidRPr="0047229F">
              <w:t>ми, закрепление навыков за</w:t>
            </w:r>
            <w:r w:rsidRPr="0047229F">
              <w:softHyphen/>
              <w:t>писи слов с орфогра</w:t>
            </w:r>
            <w:r w:rsidRPr="0047229F">
              <w:t>м</w:t>
            </w:r>
            <w:r w:rsidRPr="0047229F">
              <w:t>мами.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4748AD" w:rsidRPr="0047229F" w:rsidRDefault="004748AD" w:rsidP="004748AD">
            <w:r w:rsidRPr="0047229F">
              <w:t>Анализировать, классифицировать языковой материал, использовать знак</w:t>
            </w:r>
            <w:r w:rsidRPr="0047229F">
              <w:t>о</w:t>
            </w:r>
            <w:r w:rsidRPr="0047229F">
              <w:t>во-символические сред</w:t>
            </w:r>
            <w:r>
              <w:t>ства для реш</w:t>
            </w:r>
            <w:r>
              <w:t>е</w:t>
            </w:r>
            <w:r>
              <w:t xml:space="preserve">ния речевых задач. </w:t>
            </w:r>
            <w:r w:rsidRPr="0047229F">
              <w:t>Умение осознанно и правильно строить речевое высказыв</w:t>
            </w:r>
            <w:r w:rsidRPr="0047229F">
              <w:t>а</w:t>
            </w:r>
            <w:r w:rsidRPr="0047229F">
              <w:t>ние в устной форме. Целеполагание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76.</w:t>
            </w:r>
          </w:p>
        </w:tc>
        <w:tc>
          <w:tcPr>
            <w:tcW w:w="81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Предложение. Текст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Урок обобщ</w:t>
            </w:r>
            <w:r w:rsidRPr="0047229F">
              <w:t>е</w:t>
            </w:r>
            <w:r w:rsidRPr="0047229F">
              <w:t>ния и систем</w:t>
            </w:r>
            <w:r w:rsidRPr="0047229F">
              <w:t>а</w:t>
            </w:r>
            <w:r w:rsidRPr="0047229F">
              <w:t>тизации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Систематизировать сведения о предлож</w:t>
            </w:r>
            <w:r w:rsidRPr="0047229F">
              <w:t>е</w:t>
            </w:r>
            <w:r w:rsidRPr="0047229F">
              <w:t>нии и тексте, как ед</w:t>
            </w:r>
            <w:r w:rsidRPr="0047229F">
              <w:t>и</w:t>
            </w:r>
            <w:r w:rsidRPr="0047229F">
              <w:t>ницы речи.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rPr>
                <w:lang w:eastAsia="ar-SA"/>
              </w:rPr>
              <w:t>Знать отличие письменной речи от устной. Знать, что тексты отличаются друг от друга по своей речевой задаче (цели высказывания), по основной мысли, по строению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515941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ность. Выполнение заданий творческого характера. Участв</w:t>
            </w:r>
            <w:r w:rsidRPr="0047229F">
              <w:t>о</w:t>
            </w:r>
            <w:r w:rsidRPr="0047229F">
              <w:t>вать в диалоге; сл</w:t>
            </w:r>
            <w:r w:rsidRPr="0047229F">
              <w:t>у</w:t>
            </w:r>
            <w:r w:rsidRPr="0047229F">
              <w:t>шать и понимать других, реагировать на реплики, задавать вопросы, высказ</w:t>
            </w:r>
            <w:r w:rsidRPr="0047229F">
              <w:t>ы</w:t>
            </w:r>
            <w:r w:rsidRPr="0047229F">
              <w:t>вать свою точку зр</w:t>
            </w:r>
            <w:r w:rsidRPr="0047229F">
              <w:t>е</w:t>
            </w:r>
            <w:r w:rsidR="00515941">
              <w:t>ния.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77.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Распространение мыслей </w:t>
            </w:r>
            <w:r w:rsidRPr="0047229F">
              <w:br/>
              <w:t xml:space="preserve">в предложении </w:t>
            </w:r>
            <w:r w:rsidRPr="0047229F">
              <w:br/>
              <w:t>и тексте</w:t>
            </w:r>
          </w:p>
        </w:tc>
        <w:tc>
          <w:tcPr>
            <w:tcW w:w="1136" w:type="dxa"/>
            <w:gridSpan w:val="3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нирован ный</w:t>
            </w:r>
          </w:p>
        </w:tc>
        <w:tc>
          <w:tcPr>
            <w:tcW w:w="2702" w:type="dxa"/>
            <w:gridSpan w:val="4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Систематизировать сведения о предлож</w:t>
            </w:r>
            <w:r w:rsidRPr="0047229F">
              <w:t>е</w:t>
            </w:r>
            <w:r w:rsidRPr="0047229F">
              <w:t>нии и тексте, как ед</w:t>
            </w:r>
            <w:r w:rsidRPr="0047229F">
              <w:t>и</w:t>
            </w:r>
            <w:r w:rsidRPr="0047229F">
              <w:t>ницы речи.</w:t>
            </w:r>
          </w:p>
        </w:tc>
        <w:tc>
          <w:tcPr>
            <w:tcW w:w="2413" w:type="dxa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  <w:tcBorders>
              <w:top w:val="nil"/>
            </w:tcBorders>
          </w:tcPr>
          <w:p w:rsidR="004748AD" w:rsidRPr="00515941" w:rsidRDefault="004748AD" w:rsidP="00515941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Замечать речевые недочёты 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</w:t>
            </w:r>
            <w:r w:rsidRPr="0047229F">
              <w:rPr>
                <w:bCs/>
                <w:iCs/>
              </w:rPr>
              <w:t>ь</w:t>
            </w:r>
            <w:r w:rsidRPr="0047229F">
              <w:rPr>
                <w:bCs/>
                <w:iCs/>
              </w:rPr>
              <w:t>менные высказ</w:t>
            </w:r>
            <w:r w:rsidRPr="0047229F">
              <w:rPr>
                <w:bCs/>
                <w:iCs/>
              </w:rPr>
              <w:t>ы</w:t>
            </w:r>
            <w:r w:rsidRPr="0047229F">
              <w:rPr>
                <w:bCs/>
                <w:iCs/>
              </w:rPr>
              <w:t>вания.</w:t>
            </w:r>
            <w:r>
              <w:rPr>
                <w:bCs/>
                <w:iCs/>
              </w:rPr>
              <w:t xml:space="preserve"> </w:t>
            </w:r>
            <w:r w:rsidRPr="0047229F">
              <w:rPr>
                <w:bCs/>
                <w:iCs/>
              </w:rPr>
              <w:t>Преобраз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>вывать интонац</w:t>
            </w:r>
            <w:r w:rsidRPr="0047229F">
              <w:rPr>
                <w:bCs/>
                <w:iCs/>
              </w:rPr>
              <w:t>и</w:t>
            </w:r>
            <w:r w:rsidRPr="0047229F">
              <w:rPr>
                <w:bCs/>
                <w:iCs/>
              </w:rPr>
              <w:t xml:space="preserve">онную мелодику предложений в использование на </w:t>
            </w:r>
            <w:r w:rsidRPr="0047229F">
              <w:rPr>
                <w:bCs/>
                <w:iCs/>
              </w:rPr>
              <w:lastRenderedPageBreak/>
              <w:t>письме соотве</w:t>
            </w:r>
            <w:r w:rsidRPr="0047229F">
              <w:rPr>
                <w:bCs/>
                <w:iCs/>
              </w:rPr>
              <w:t>т</w:t>
            </w:r>
            <w:r w:rsidRPr="0047229F">
              <w:rPr>
                <w:bCs/>
                <w:iCs/>
              </w:rPr>
              <w:t>ствующих знаков препина</w:t>
            </w:r>
            <w:r w:rsidR="00515941">
              <w:rPr>
                <w:bCs/>
                <w:iCs/>
              </w:rPr>
              <w:t>ния.</w:t>
            </w:r>
          </w:p>
        </w:tc>
        <w:tc>
          <w:tcPr>
            <w:tcW w:w="2424" w:type="dxa"/>
            <w:gridSpan w:val="2"/>
            <w:tcBorders>
              <w:top w:val="nil"/>
            </w:tcBorders>
          </w:tcPr>
          <w:p w:rsidR="004748AD" w:rsidRPr="0047229F" w:rsidRDefault="004748AD" w:rsidP="00515941">
            <w:r w:rsidRPr="0047229F">
              <w:lastRenderedPageBreak/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ность. Выполнение заданий творческого характера. Участв</w:t>
            </w:r>
            <w:r w:rsidRPr="0047229F">
              <w:t>о</w:t>
            </w:r>
            <w:r w:rsidRPr="0047229F">
              <w:t>вать в диалоге; сл</w:t>
            </w:r>
            <w:r w:rsidRPr="0047229F">
              <w:t>у</w:t>
            </w:r>
            <w:r w:rsidRPr="0047229F">
              <w:t>шать и понимать других, реагировать на реплики, задавать вопросы, высказ</w:t>
            </w:r>
            <w:r w:rsidRPr="0047229F">
              <w:t>ы</w:t>
            </w:r>
            <w:r w:rsidRPr="0047229F">
              <w:lastRenderedPageBreak/>
              <w:t>вать свою точку зр</w:t>
            </w:r>
            <w:r w:rsidRPr="0047229F">
              <w:t>е</w:t>
            </w:r>
            <w:r w:rsidR="00515941">
              <w:t>ния.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78.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 xml:space="preserve">Связи частей </w:t>
            </w:r>
            <w:r w:rsidRPr="0047229F">
              <w:br/>
              <w:t>и предложений в тексте</w:t>
            </w:r>
          </w:p>
        </w:tc>
        <w:tc>
          <w:tcPr>
            <w:tcW w:w="1136" w:type="dxa"/>
            <w:gridSpan w:val="3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Комб</w:t>
            </w:r>
            <w:r w:rsidRPr="0047229F">
              <w:t>и</w:t>
            </w:r>
            <w:r w:rsidRPr="0047229F">
              <w:t>нирован ный</w:t>
            </w:r>
          </w:p>
        </w:tc>
        <w:tc>
          <w:tcPr>
            <w:tcW w:w="2702" w:type="dxa"/>
            <w:gridSpan w:val="4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Систематизировать сведения о предлож</w:t>
            </w:r>
            <w:r w:rsidRPr="0047229F">
              <w:t>е</w:t>
            </w:r>
            <w:r w:rsidRPr="0047229F">
              <w:t>нии и тексте, как ед</w:t>
            </w:r>
            <w:r w:rsidRPr="0047229F">
              <w:t>и</w:t>
            </w:r>
            <w:r w:rsidRPr="0047229F">
              <w:t>ницы речи.</w:t>
            </w:r>
          </w:p>
        </w:tc>
        <w:tc>
          <w:tcPr>
            <w:tcW w:w="2413" w:type="dxa"/>
            <w:tcBorders>
              <w:top w:val="nil"/>
            </w:tcBorders>
          </w:tcPr>
          <w:p w:rsidR="004748AD" w:rsidRPr="0047229F" w:rsidRDefault="004748AD" w:rsidP="004748AD">
            <w:pPr>
              <w:autoSpaceDE w:val="0"/>
              <w:autoSpaceDN w:val="0"/>
              <w:adjustRightInd w:val="0"/>
            </w:pPr>
            <w:r w:rsidRPr="0047229F">
              <w:t>Понимание бога</w:t>
            </w:r>
            <w:r w:rsidRPr="0047229F">
              <w:t>т</w:t>
            </w:r>
            <w:r w:rsidRPr="0047229F">
              <w:t>ства и разнообразия языковых средств для выражения мы</w:t>
            </w:r>
            <w:r w:rsidRPr="0047229F">
              <w:t>с</w:t>
            </w:r>
            <w:r w:rsidRPr="0047229F">
              <w:t>лей и чувств</w:t>
            </w:r>
          </w:p>
        </w:tc>
        <w:tc>
          <w:tcPr>
            <w:tcW w:w="2126" w:type="dxa"/>
            <w:tcBorders>
              <w:top w:val="nil"/>
            </w:tcBorders>
          </w:tcPr>
          <w:p w:rsidR="004748AD" w:rsidRPr="00515941" w:rsidRDefault="004748AD" w:rsidP="00515941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Замечать речевые недочёты 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</w:t>
            </w:r>
            <w:r w:rsidRPr="0047229F">
              <w:rPr>
                <w:bCs/>
                <w:iCs/>
              </w:rPr>
              <w:t>ь</w:t>
            </w:r>
            <w:r w:rsidRPr="0047229F">
              <w:rPr>
                <w:bCs/>
                <w:iCs/>
              </w:rPr>
              <w:t>менные высказ</w:t>
            </w:r>
            <w:r w:rsidRPr="0047229F">
              <w:rPr>
                <w:bCs/>
                <w:iCs/>
              </w:rPr>
              <w:t>ы</w:t>
            </w:r>
            <w:r w:rsidRPr="0047229F">
              <w:rPr>
                <w:bCs/>
                <w:iCs/>
              </w:rPr>
              <w:t>вания.</w:t>
            </w:r>
            <w:r>
              <w:rPr>
                <w:bCs/>
                <w:iCs/>
              </w:rPr>
              <w:t xml:space="preserve"> </w:t>
            </w:r>
            <w:r w:rsidRPr="0047229F">
              <w:rPr>
                <w:bCs/>
                <w:iCs/>
              </w:rPr>
              <w:t>Преобраз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>вывать интонац</w:t>
            </w:r>
            <w:r w:rsidRPr="0047229F">
              <w:rPr>
                <w:bCs/>
                <w:iCs/>
              </w:rPr>
              <w:t>и</w:t>
            </w:r>
            <w:r w:rsidRPr="0047229F">
              <w:rPr>
                <w:bCs/>
                <w:iCs/>
              </w:rPr>
              <w:t>онную мелодику предложений в использование на письме соотве</w:t>
            </w:r>
            <w:r w:rsidRPr="0047229F">
              <w:rPr>
                <w:bCs/>
                <w:iCs/>
              </w:rPr>
              <w:t>т</w:t>
            </w:r>
            <w:r w:rsidRPr="0047229F">
              <w:rPr>
                <w:bCs/>
                <w:iCs/>
              </w:rPr>
              <w:t>ствующих знаков препина</w:t>
            </w:r>
            <w:r w:rsidR="00515941">
              <w:rPr>
                <w:bCs/>
                <w:iCs/>
              </w:rPr>
              <w:t>ния.</w:t>
            </w:r>
          </w:p>
        </w:tc>
        <w:tc>
          <w:tcPr>
            <w:tcW w:w="2424" w:type="dxa"/>
            <w:gridSpan w:val="2"/>
            <w:tcBorders>
              <w:top w:val="nil"/>
            </w:tcBorders>
          </w:tcPr>
          <w:p w:rsidR="004748AD" w:rsidRPr="0047229F" w:rsidRDefault="004748AD" w:rsidP="00515941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ность. Выполнение заданий творческого характера. Участв</w:t>
            </w:r>
            <w:r w:rsidRPr="0047229F">
              <w:t>о</w:t>
            </w:r>
            <w:r w:rsidRPr="0047229F">
              <w:t>вать в диалоге; сл</w:t>
            </w:r>
            <w:r w:rsidRPr="0047229F">
              <w:t>у</w:t>
            </w:r>
            <w:r w:rsidRPr="0047229F">
              <w:t>шать и понимать других, реагировать на реплики, задавать вопросы, высказ</w:t>
            </w:r>
            <w:r w:rsidRPr="0047229F">
              <w:t>ы</w:t>
            </w:r>
            <w:r w:rsidRPr="0047229F">
              <w:t>вать свою точку зр</w:t>
            </w:r>
            <w:r w:rsidRPr="0047229F">
              <w:t>е</w:t>
            </w:r>
            <w:r w:rsidR="00515941">
              <w:t>ния.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79.</w:t>
            </w:r>
          </w:p>
        </w:tc>
        <w:tc>
          <w:tcPr>
            <w:tcW w:w="81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noProof/>
                <w:color w:val="000000"/>
                <w:lang w:eastAsia="ar-SA"/>
              </w:rPr>
              <w:t>Композиция(построение) текста.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>Комбинирован</w:t>
            </w:r>
            <w:r w:rsidR="001E13E9">
              <w:t>-</w:t>
            </w:r>
            <w:r w:rsidRPr="0047229F">
              <w:t>ный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 xml:space="preserve">Систематизировать сведения о предложении и тексте, как единицы речи. </w:t>
            </w:r>
            <w:r w:rsidRPr="0047229F">
              <w:rPr>
                <w:noProof/>
                <w:color w:val="000000"/>
                <w:lang w:eastAsia="ar-SA"/>
              </w:rPr>
              <w:t>Строение текста.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>Понимание богатства и разнообразия языковых средств для выражения мыслей и чувств</w:t>
            </w:r>
          </w:p>
        </w:tc>
        <w:tc>
          <w:tcPr>
            <w:tcW w:w="2126" w:type="dxa"/>
          </w:tcPr>
          <w:p w:rsidR="004748AD" w:rsidRPr="001E13E9" w:rsidRDefault="004748AD" w:rsidP="001E13E9">
            <w:pPr>
              <w:rPr>
                <w:bCs/>
                <w:iCs/>
              </w:rPr>
            </w:pPr>
            <w:r w:rsidRPr="0047229F">
              <w:rPr>
                <w:bCs/>
                <w:iCs/>
              </w:rPr>
              <w:t>Замечать речевые недочёты и вн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 xml:space="preserve">сить  коррективы </w:t>
            </w:r>
            <w:r w:rsidRPr="0047229F">
              <w:rPr>
                <w:bCs/>
              </w:rPr>
              <w:t>в</w:t>
            </w:r>
            <w:r w:rsidRPr="0047229F">
              <w:rPr>
                <w:bCs/>
                <w:iCs/>
              </w:rPr>
              <w:t xml:space="preserve">  устные и пис</w:t>
            </w:r>
            <w:r w:rsidRPr="0047229F">
              <w:rPr>
                <w:bCs/>
                <w:iCs/>
              </w:rPr>
              <w:t>ь</w:t>
            </w:r>
            <w:r w:rsidRPr="0047229F">
              <w:rPr>
                <w:bCs/>
                <w:iCs/>
              </w:rPr>
              <w:t>менные высказ</w:t>
            </w:r>
            <w:r w:rsidRPr="0047229F">
              <w:rPr>
                <w:bCs/>
                <w:iCs/>
              </w:rPr>
              <w:t>ы</w:t>
            </w:r>
            <w:r w:rsidRPr="0047229F">
              <w:rPr>
                <w:bCs/>
                <w:iCs/>
              </w:rPr>
              <w:t>вания.</w:t>
            </w:r>
            <w:r>
              <w:rPr>
                <w:bCs/>
                <w:iCs/>
              </w:rPr>
              <w:t xml:space="preserve"> </w:t>
            </w:r>
            <w:r w:rsidRPr="0047229F">
              <w:rPr>
                <w:bCs/>
                <w:iCs/>
              </w:rPr>
              <w:t>Преобраз</w:t>
            </w:r>
            <w:r w:rsidRPr="0047229F">
              <w:rPr>
                <w:bCs/>
                <w:iCs/>
              </w:rPr>
              <w:t>о</w:t>
            </w:r>
            <w:r w:rsidRPr="0047229F">
              <w:rPr>
                <w:bCs/>
                <w:iCs/>
              </w:rPr>
              <w:t>вывать интонац</w:t>
            </w:r>
            <w:r w:rsidRPr="0047229F">
              <w:rPr>
                <w:bCs/>
                <w:iCs/>
              </w:rPr>
              <w:t>и</w:t>
            </w:r>
            <w:r w:rsidRPr="0047229F">
              <w:rPr>
                <w:bCs/>
                <w:iCs/>
              </w:rPr>
              <w:t>онную мелодику предложений в использование на письме соотве</w:t>
            </w:r>
            <w:r w:rsidRPr="0047229F">
              <w:rPr>
                <w:bCs/>
                <w:iCs/>
              </w:rPr>
              <w:t>т</w:t>
            </w:r>
            <w:r w:rsidRPr="0047229F">
              <w:rPr>
                <w:bCs/>
                <w:iCs/>
              </w:rPr>
              <w:t>ствующих знаков препина</w:t>
            </w:r>
            <w:r w:rsidR="001E13E9">
              <w:rPr>
                <w:bCs/>
                <w:iCs/>
              </w:rPr>
              <w:t>ния.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>Анализировать, классифицировать языковой материал, использовать знаково-символические средства для решения речевых задач.</w:t>
            </w:r>
            <w:r w:rsidRPr="0047229F">
              <w:tab/>
              <w:t>Умение осознанно и правильно строить речевое высказывание в устной форме. Целеполагание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80.</w:t>
            </w:r>
          </w:p>
        </w:tc>
        <w:tc>
          <w:tcPr>
            <w:tcW w:w="81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noProof/>
                <w:color w:val="000000"/>
                <w:lang w:eastAsia="ar-SA"/>
              </w:rPr>
              <w:t>Контрольное списывание.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t>Контрольный урок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noProof/>
                <w:color w:val="000000"/>
              </w:rPr>
              <w:t xml:space="preserve">Проверить сформированность знаний, умений и </w:t>
            </w:r>
            <w:r w:rsidRPr="0047229F">
              <w:rPr>
                <w:noProof/>
                <w:color w:val="000000"/>
              </w:rPr>
              <w:lastRenderedPageBreak/>
              <w:t>навыков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lastRenderedPageBreak/>
              <w:t xml:space="preserve">Стремление к совершенствованию, желание получения </w:t>
            </w:r>
            <w:r w:rsidRPr="0047229F">
              <w:lastRenderedPageBreak/>
              <w:t>новых знаний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ind w:left="16"/>
              <w:rPr>
                <w:bCs/>
                <w:noProof/>
                <w:color w:val="000000"/>
                <w:lang w:eastAsia="ar-SA"/>
              </w:rPr>
            </w:pPr>
            <w:r w:rsidRPr="0047229F">
              <w:lastRenderedPageBreak/>
              <w:t>Демонстрация уровня при</w:t>
            </w:r>
            <w:r w:rsidRPr="0047229F">
              <w:softHyphen/>
              <w:t xml:space="preserve">обретенных </w:t>
            </w:r>
            <w:r w:rsidRPr="0047229F">
              <w:lastRenderedPageBreak/>
              <w:t>навыков  и ум</w:t>
            </w:r>
            <w:r w:rsidRPr="0047229F">
              <w:t>е</w:t>
            </w:r>
            <w:r w:rsidRPr="0047229F">
              <w:t>ний. Применять  изученные прав</w:t>
            </w:r>
            <w:r w:rsidRPr="0047229F">
              <w:t>и</w:t>
            </w:r>
            <w:r w:rsidRPr="0047229F">
              <w:t>ла и алгоритмы дей</w:t>
            </w:r>
            <w:r w:rsidRPr="0047229F">
              <w:softHyphen/>
              <w:t>ствий в сам</w:t>
            </w:r>
            <w:r w:rsidRPr="0047229F">
              <w:t>о</w:t>
            </w:r>
            <w:r w:rsidRPr="0047229F">
              <w:t>стоятельной раб</w:t>
            </w:r>
            <w:r w:rsidRPr="0047229F">
              <w:t>о</w:t>
            </w:r>
            <w:r w:rsidRPr="0047229F">
              <w:t>те.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noProof/>
                <w:lang w:eastAsia="ar-SA"/>
              </w:rPr>
              <w:lastRenderedPageBreak/>
              <w:t xml:space="preserve">Овладение знаниями и умениями, необходимыми для </w:t>
            </w:r>
            <w:r w:rsidRPr="0047229F">
              <w:rPr>
                <w:noProof/>
                <w:lang w:eastAsia="ar-SA"/>
              </w:rPr>
              <w:lastRenderedPageBreak/>
              <w:t>продолжения образования.</w:t>
            </w:r>
            <w:r>
              <w:rPr>
                <w:noProof/>
                <w:lang w:eastAsia="ar-SA"/>
              </w:rPr>
              <w:t xml:space="preserve"> </w:t>
            </w:r>
            <w:r w:rsidRPr="0047229F">
              <w:rPr>
                <w:noProof/>
                <w:lang w:eastAsia="ar-SA"/>
              </w:rPr>
              <w:t>Контроль процесса и результата действий, коррекция.</w:t>
            </w:r>
          </w:p>
        </w:tc>
      </w:tr>
      <w:tr w:rsidR="004748AD" w:rsidRPr="0047229F" w:rsidTr="001E13E9">
        <w:trPr>
          <w:gridAfter w:val="2"/>
          <w:wAfter w:w="4908" w:type="dxa"/>
          <w:trHeight w:val="1621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81.</w:t>
            </w:r>
          </w:p>
        </w:tc>
        <w:tc>
          <w:tcPr>
            <w:tcW w:w="81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t>Анализ речевых и орфографических ошибок.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r w:rsidRPr="0047229F">
              <w:t>Урок обобщ</w:t>
            </w:r>
            <w:r w:rsidRPr="0047229F">
              <w:t>е</w:t>
            </w:r>
            <w:r w:rsidRPr="0047229F">
              <w:t>ния и систем</w:t>
            </w:r>
            <w:r w:rsidRPr="0047229F">
              <w:t>а</w:t>
            </w:r>
            <w:r w:rsidRPr="0047229F">
              <w:t>тизации зна</w:t>
            </w:r>
            <w:r w:rsidR="00515941">
              <w:t>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ind w:right="-108"/>
              <w:rPr>
                <w:noProof/>
                <w:color w:val="000000"/>
              </w:rPr>
            </w:pPr>
            <w:r w:rsidRPr="0047229F">
              <w:t>Работа над ошибками, письмо, проговаривание правил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suppressAutoHyphens/>
              <w:ind w:right="-108"/>
            </w:pPr>
            <w:r w:rsidRPr="0047229F">
              <w:t>Самоконтроль и самопроверка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ind w:left="16"/>
            </w:pPr>
            <w:r w:rsidRPr="0047229F">
              <w:t>Индивидуальная работа с выявле</w:t>
            </w:r>
            <w:r w:rsidRPr="0047229F">
              <w:t>н</w:t>
            </w:r>
            <w:r w:rsidRPr="0047229F">
              <w:t>ными проблем</w:t>
            </w:r>
            <w:r w:rsidRPr="0047229F">
              <w:t>а</w:t>
            </w:r>
            <w:r w:rsidRPr="0047229F">
              <w:t>ми, закрепление навыков записи слов с орфогра</w:t>
            </w:r>
            <w:r w:rsidRPr="0047229F">
              <w:t>м</w:t>
            </w:r>
            <w:r w:rsidRPr="0047229F">
              <w:t>мами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r w:rsidRPr="0047229F">
              <w:t>Творческая акти</w:t>
            </w:r>
            <w:r w:rsidRPr="0047229F">
              <w:t>в</w:t>
            </w:r>
            <w:r w:rsidRPr="0047229F">
              <w:t>ность, самостоятел</w:t>
            </w:r>
            <w:r w:rsidRPr="0047229F">
              <w:t>ь</w:t>
            </w:r>
            <w:r w:rsidRPr="0047229F">
              <w:t>ность. Выполнение заданий творческого характера. Участв</w:t>
            </w:r>
            <w:r w:rsidRPr="0047229F">
              <w:t>о</w:t>
            </w:r>
            <w:r w:rsidRPr="0047229F">
              <w:t>вать в диалоге; сл</w:t>
            </w:r>
            <w:r w:rsidRPr="0047229F">
              <w:t>у</w:t>
            </w:r>
            <w:r w:rsidRPr="0047229F">
              <w:t>шать и понимать других, реагировать на реплики, задавать вопросы, высказ</w:t>
            </w:r>
            <w:r w:rsidRPr="0047229F">
              <w:t>ы</w:t>
            </w:r>
            <w:r w:rsidRPr="0047229F">
              <w:t>вать свою точку зр</w:t>
            </w:r>
            <w:r w:rsidRPr="0047229F">
              <w:t>е</w:t>
            </w:r>
            <w:r w:rsidRPr="0047229F">
              <w:t>ния.</w:t>
            </w:r>
          </w:p>
        </w:tc>
      </w:tr>
      <w:tr w:rsidR="004748AD" w:rsidRPr="0047229F" w:rsidTr="001E13E9">
        <w:trPr>
          <w:gridAfter w:val="2"/>
          <w:wAfter w:w="4908" w:type="dxa"/>
          <w:trHeight w:val="1114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82-83.</w:t>
            </w:r>
          </w:p>
        </w:tc>
        <w:tc>
          <w:tcPr>
            <w:tcW w:w="81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noProof/>
                <w:color w:val="000000"/>
                <w:lang w:eastAsia="ar-SA"/>
              </w:rPr>
              <w:t>Контрольный диктант и его анализ.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t>Контрольный урок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noProof/>
                <w:color w:val="000000"/>
              </w:rPr>
              <w:t>Проверить сформированность знаний, умений и навыков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t>Стремление к совершенствованию, желание получения новых знаний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t>Применять  изученные правила и алгоритмы дей</w:t>
            </w:r>
            <w:r w:rsidRPr="0047229F">
              <w:softHyphen/>
              <w:t>ствий в самостоятельной работе.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pPr>
              <w:suppressAutoHyphens/>
              <w:ind w:right="-108"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noProof/>
                <w:lang w:eastAsia="ar-SA"/>
              </w:rPr>
              <w:t>Овладение знаниями и умениями, необходимыми для продолжения образования.Контроль процесса и результата действий, коррекция.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84</w:t>
            </w:r>
          </w:p>
        </w:tc>
        <w:tc>
          <w:tcPr>
            <w:tcW w:w="81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О роли языка</w:t>
            </w:r>
          </w:p>
          <w:p w:rsidR="004748AD" w:rsidRPr="0047229F" w:rsidRDefault="004748AD" w:rsidP="004748AD">
            <w:pPr>
              <w:suppressAutoHyphens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lang w:eastAsia="ar-SA"/>
              </w:rPr>
              <w:t>в жизни человека</w:t>
            </w:r>
          </w:p>
        </w:tc>
        <w:tc>
          <w:tcPr>
            <w:tcW w:w="1136" w:type="dxa"/>
            <w:gridSpan w:val="3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>Урок комплексного использования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>Систематизировать сведения о роли языка в жизни человека.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>Понимание богатства и разнообразия языковых средств для выражения мыслей и чувств</w:t>
            </w:r>
          </w:p>
        </w:tc>
        <w:tc>
          <w:tcPr>
            <w:tcW w:w="2126" w:type="dxa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t>Демонстрация уровня при</w:t>
            </w:r>
            <w:r w:rsidRPr="0047229F">
              <w:softHyphen/>
              <w:t xml:space="preserve">обретенных навыков  и умений. 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4748AD">
            <w:pPr>
              <w:suppressAutoHyphens/>
              <w:rPr>
                <w:noProof/>
                <w:color w:val="000000"/>
                <w:lang w:eastAsia="ar-SA"/>
              </w:rPr>
            </w:pPr>
            <w:r w:rsidRPr="0047229F">
              <w:rPr>
                <w:noProof/>
                <w:lang w:eastAsia="ar-SA"/>
              </w:rPr>
              <w:t>Овладение знаниями и умениями, необходимыми для продолжения образования.Контроль процесса и результата действий, коррекция.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lastRenderedPageBreak/>
              <w:t>85-100</w:t>
            </w:r>
          </w:p>
        </w:tc>
        <w:tc>
          <w:tcPr>
            <w:tcW w:w="81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204" w:type="dxa"/>
            <w:gridSpan w:val="6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autoSpaceDN w:val="0"/>
              <w:rPr>
                <w:bCs/>
                <w:color w:val="000000"/>
              </w:rPr>
            </w:pPr>
            <w:r w:rsidRPr="0047229F">
              <w:rPr>
                <w:bCs/>
                <w:color w:val="000000"/>
              </w:rPr>
              <w:t>Повторение правил русского языка.</w:t>
            </w:r>
          </w:p>
        </w:tc>
        <w:tc>
          <w:tcPr>
            <w:tcW w:w="1136" w:type="dxa"/>
            <w:gridSpan w:val="3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autoSpaceDN w:val="0"/>
              <w:rPr>
                <w:noProof/>
                <w:color w:val="000000"/>
              </w:rPr>
            </w:pPr>
            <w:r w:rsidRPr="0047229F">
              <w:t>Урок обобщения и систематизации знаний</w:t>
            </w:r>
          </w:p>
        </w:tc>
        <w:tc>
          <w:tcPr>
            <w:tcW w:w="2702" w:type="dxa"/>
            <w:gridSpan w:val="4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autoSpaceDN w:val="0"/>
              <w:rPr>
                <w:noProof/>
                <w:color w:val="000000"/>
              </w:rPr>
            </w:pPr>
            <w:r w:rsidRPr="0047229F">
              <w:t>Систематизировать сведения о предложении и тексте, как единицы речи. Строение текста.</w:t>
            </w:r>
          </w:p>
        </w:tc>
        <w:tc>
          <w:tcPr>
            <w:tcW w:w="2413" w:type="dxa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autoSpaceDN w:val="0"/>
              <w:rPr>
                <w:noProof/>
                <w:color w:val="000000"/>
              </w:rPr>
            </w:pPr>
            <w:r w:rsidRPr="0047229F">
              <w:t>Понимание богатства и разнообразия языковых средств для выражения мыслей и чувств</w:t>
            </w:r>
          </w:p>
        </w:tc>
        <w:tc>
          <w:tcPr>
            <w:tcW w:w="2126" w:type="dxa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autoSpaceDN w:val="0"/>
              <w:rPr>
                <w:noProof/>
                <w:color w:val="000000"/>
              </w:rPr>
            </w:pPr>
            <w:r w:rsidRPr="0047229F">
              <w:t>Определять, какими основными признаками обладает каждый тип текста: повествование, описание, рассуждение; выписывать из текста предложения с однородными членами предложения; объяснять изученные орфограммы; записывать текст по памяти; находить в тексте сравнения.</w:t>
            </w:r>
          </w:p>
        </w:tc>
        <w:tc>
          <w:tcPr>
            <w:tcW w:w="2424" w:type="dxa"/>
            <w:gridSpan w:val="2"/>
            <w:tcBorders>
              <w:top w:val="nil"/>
            </w:tcBorders>
          </w:tcPr>
          <w:p w:rsidR="004748AD" w:rsidRPr="0047229F" w:rsidRDefault="004748AD" w:rsidP="004748AD">
            <w:pPr>
              <w:suppressAutoHyphens/>
              <w:autoSpaceDN w:val="0"/>
              <w:rPr>
                <w:noProof/>
                <w:color w:val="000000"/>
              </w:rPr>
            </w:pPr>
            <w:r w:rsidRPr="0047229F">
              <w:t>Выполнение заданий творческого характера. Умение слушать и вступать в диалог, участвовать в коллективном  обсуждении проблемы, умение аргументировать свое предложение. Умение взаимодействовать со сверстниками. Формирование целеустремленности, жизненного оптимизма, готовности к преодолению трудностей</w:t>
            </w:r>
          </w:p>
        </w:tc>
      </w:tr>
      <w:tr w:rsidR="004748AD" w:rsidRPr="0047229F" w:rsidTr="001E13E9">
        <w:trPr>
          <w:gridAfter w:val="2"/>
          <w:wAfter w:w="4908" w:type="dxa"/>
          <w:trHeight w:val="146"/>
        </w:trPr>
        <w:tc>
          <w:tcPr>
            <w:tcW w:w="656" w:type="dxa"/>
            <w:gridSpan w:val="3"/>
          </w:tcPr>
          <w:p w:rsidR="004748AD" w:rsidRPr="0047229F" w:rsidRDefault="004748AD" w:rsidP="004748AD">
            <w:pPr>
              <w:suppressAutoHyphens/>
              <w:contextualSpacing/>
              <w:rPr>
                <w:lang w:eastAsia="ar-SA"/>
              </w:rPr>
            </w:pPr>
            <w:r w:rsidRPr="0047229F">
              <w:rPr>
                <w:lang w:eastAsia="ar-SA"/>
              </w:rPr>
              <w:t>101-102</w:t>
            </w:r>
          </w:p>
        </w:tc>
        <w:tc>
          <w:tcPr>
            <w:tcW w:w="837" w:type="dxa"/>
            <w:gridSpan w:val="3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</w:p>
        </w:tc>
        <w:tc>
          <w:tcPr>
            <w:tcW w:w="2193" w:type="dxa"/>
            <w:gridSpan w:val="6"/>
          </w:tcPr>
          <w:p w:rsidR="004748AD" w:rsidRPr="0047229F" w:rsidRDefault="004748AD" w:rsidP="004748AD">
            <w:pPr>
              <w:suppressAutoHyphens/>
              <w:rPr>
                <w:bCs/>
                <w:lang w:eastAsia="ar-SA"/>
              </w:rPr>
            </w:pPr>
            <w:r w:rsidRPr="0047229F">
              <w:rPr>
                <w:bCs/>
                <w:lang w:eastAsia="ar-SA"/>
              </w:rPr>
              <w:t>Друзья мои — книги (составление отзыва</w:t>
            </w:r>
          </w:p>
          <w:p w:rsidR="004748AD" w:rsidRPr="0047229F" w:rsidRDefault="004748AD" w:rsidP="004748AD">
            <w:pPr>
              <w:suppressAutoHyphens/>
              <w:rPr>
                <w:bCs/>
                <w:noProof/>
                <w:color w:val="000000"/>
                <w:lang w:eastAsia="ar-SA"/>
              </w:rPr>
            </w:pPr>
            <w:r w:rsidRPr="0047229F">
              <w:rPr>
                <w:bCs/>
                <w:lang w:eastAsia="ar-SA"/>
              </w:rPr>
              <w:t>о прочитанной книге)</w:t>
            </w:r>
          </w:p>
        </w:tc>
        <w:tc>
          <w:tcPr>
            <w:tcW w:w="1122" w:type="dxa"/>
            <w:gridSpan w:val="2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Урок обобщения и систематизации знаний</w:t>
            </w:r>
          </w:p>
        </w:tc>
        <w:tc>
          <w:tcPr>
            <w:tcW w:w="2702" w:type="dxa"/>
            <w:gridSpan w:val="4"/>
          </w:tcPr>
          <w:p w:rsidR="004748AD" w:rsidRPr="0047229F" w:rsidRDefault="004748AD" w:rsidP="00515941">
            <w:pPr>
              <w:suppressAutoHyphens/>
              <w:rPr>
                <w:lang w:eastAsia="ar-SA"/>
              </w:rPr>
            </w:pPr>
            <w:r w:rsidRPr="0047229F">
              <w:t>Адекватное  восприятие звучащей речи (высказываний взрослых и сверстников,  детских р</w:t>
            </w:r>
            <w:r w:rsidR="00515941">
              <w:t xml:space="preserve">адиопередач, и др.) </w:t>
            </w:r>
            <w:r w:rsidRPr="0047229F">
              <w:t>работа со словарями; соблюдение орфоэпических норм; создание в устной и письменной форме несложных</w:t>
            </w:r>
          </w:p>
        </w:tc>
        <w:tc>
          <w:tcPr>
            <w:tcW w:w="2413" w:type="dxa"/>
          </w:tcPr>
          <w:p w:rsidR="004748AD" w:rsidRPr="0047229F" w:rsidRDefault="004748AD" w:rsidP="004748AD">
            <w:pPr>
              <w:suppressAutoHyphens/>
              <w:rPr>
                <w:lang w:eastAsia="ar-SA"/>
              </w:rPr>
            </w:pPr>
            <w:r w:rsidRPr="0047229F">
              <w:t>Понимание богатства и разнообразия языковых средств для выражения мыслей и чувств</w:t>
            </w:r>
          </w:p>
        </w:tc>
        <w:tc>
          <w:tcPr>
            <w:tcW w:w="2126" w:type="dxa"/>
          </w:tcPr>
          <w:p w:rsidR="004748AD" w:rsidRPr="0047229F" w:rsidRDefault="004748AD" w:rsidP="00515941">
            <w:pPr>
              <w:suppressAutoHyphens/>
              <w:rPr>
                <w:lang w:eastAsia="ar-SA"/>
              </w:rPr>
            </w:pPr>
            <w:r w:rsidRPr="0047229F">
              <w:t xml:space="preserve">Определять, какими основными признаками обладает каждый тип текста: объяснять изученные орфограммы; записывать текст по памяти; находить </w:t>
            </w:r>
          </w:p>
        </w:tc>
        <w:tc>
          <w:tcPr>
            <w:tcW w:w="2424" w:type="dxa"/>
            <w:gridSpan w:val="2"/>
          </w:tcPr>
          <w:p w:rsidR="004748AD" w:rsidRPr="0047229F" w:rsidRDefault="004748AD" w:rsidP="001E13E9">
            <w:r w:rsidRPr="0047229F">
              <w:t>Решать орфограф</w:t>
            </w:r>
            <w:r w:rsidRPr="0047229F">
              <w:t>и</w:t>
            </w:r>
            <w:r>
              <w:t>ческие  задачи, и</w:t>
            </w:r>
            <w:r>
              <w:t>с</w:t>
            </w:r>
            <w:r>
              <w:t xml:space="preserve">пользовать. </w:t>
            </w:r>
            <w:r w:rsidRPr="0047229F">
              <w:t>Умение структу</w:t>
            </w:r>
            <w:r w:rsidR="001E13E9">
              <w:t>р</w:t>
            </w:r>
            <w:r w:rsidRPr="0047229F">
              <w:t>ировать знания. Ориентир</w:t>
            </w:r>
            <w:r w:rsidRPr="0047229F">
              <w:t>о</w:t>
            </w:r>
            <w:r w:rsidRPr="0047229F">
              <w:t>ваться на</w:t>
            </w:r>
            <w:r>
              <w:t xml:space="preserve"> </w:t>
            </w:r>
            <w:r w:rsidRPr="0047229F">
              <w:t>причин</w:t>
            </w:r>
            <w:r>
              <w:t>ы</w:t>
            </w:r>
            <w:r w:rsidRPr="0047229F">
              <w:t xml:space="preserve"> личной успешности и неуспешности в освоении материала. Волевая саморегул</w:t>
            </w:r>
            <w:r w:rsidRPr="0047229F">
              <w:t>я</w:t>
            </w:r>
            <w:r w:rsidRPr="0047229F">
              <w:t>ция как способность к волевому усилию.</w:t>
            </w:r>
          </w:p>
        </w:tc>
      </w:tr>
    </w:tbl>
    <w:p w:rsidR="00E64DD2" w:rsidRPr="0047229F" w:rsidRDefault="00E64DD2" w:rsidP="001E13E9"/>
    <w:sectPr w:rsidR="00E64DD2" w:rsidRPr="0047229F" w:rsidSect="004B7B56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2C3" w:rsidRDefault="000F42C3" w:rsidP="00C835A9">
      <w:r>
        <w:separator/>
      </w:r>
    </w:p>
  </w:endnote>
  <w:endnote w:type="continuationSeparator" w:id="0">
    <w:p w:rsidR="000F42C3" w:rsidRDefault="000F42C3" w:rsidP="00C8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fficinaSans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549577"/>
      <w:docPartObj>
        <w:docPartGallery w:val="Page Numbers (Bottom of Page)"/>
        <w:docPartUnique/>
      </w:docPartObj>
    </w:sdtPr>
    <w:sdtEndPr/>
    <w:sdtContent>
      <w:p w:rsidR="002F599E" w:rsidRDefault="002F599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B7B">
          <w:rPr>
            <w:noProof/>
          </w:rPr>
          <w:t>1</w:t>
        </w:r>
        <w:r>
          <w:fldChar w:fldCharType="end"/>
        </w:r>
      </w:p>
    </w:sdtContent>
  </w:sdt>
  <w:p w:rsidR="002F599E" w:rsidRDefault="002F599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264243"/>
      <w:docPartObj>
        <w:docPartGallery w:val="Page Numbers (Bottom of Page)"/>
        <w:docPartUnique/>
      </w:docPartObj>
    </w:sdtPr>
    <w:sdtEndPr/>
    <w:sdtContent>
      <w:p w:rsidR="002F599E" w:rsidRDefault="002F599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B7B">
          <w:rPr>
            <w:noProof/>
          </w:rPr>
          <w:t>145</w:t>
        </w:r>
        <w:r>
          <w:fldChar w:fldCharType="end"/>
        </w:r>
      </w:p>
    </w:sdtContent>
  </w:sdt>
  <w:p w:rsidR="002F599E" w:rsidRDefault="002F599E" w:rsidP="00E64DD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2C3" w:rsidRDefault="000F42C3" w:rsidP="00C835A9">
      <w:r>
        <w:separator/>
      </w:r>
    </w:p>
  </w:footnote>
  <w:footnote w:type="continuationSeparator" w:id="0">
    <w:p w:rsidR="000F42C3" w:rsidRDefault="000F42C3" w:rsidP="00C83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50AFD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>
    <w:nsid w:val="0A470034"/>
    <w:multiLevelType w:val="hybridMultilevel"/>
    <w:tmpl w:val="CD32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D834D0"/>
    <w:multiLevelType w:val="multilevel"/>
    <w:tmpl w:val="BCD833FA"/>
    <w:styleLink w:val="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plc="74A4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F196059"/>
    <w:multiLevelType w:val="hybridMultilevel"/>
    <w:tmpl w:val="DC58B4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173916BA"/>
    <w:multiLevelType w:val="hybridMultilevel"/>
    <w:tmpl w:val="2AAA3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2C05AB"/>
    <w:multiLevelType w:val="hybridMultilevel"/>
    <w:tmpl w:val="63226974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7">
    <w:nsid w:val="1D6E47BF"/>
    <w:multiLevelType w:val="hybridMultilevel"/>
    <w:tmpl w:val="9E0CDCC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25271115"/>
    <w:multiLevelType w:val="hybridMultilevel"/>
    <w:tmpl w:val="2C5A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4047C"/>
    <w:multiLevelType w:val="hybridMultilevel"/>
    <w:tmpl w:val="94FC0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plc="0A5023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640AF6"/>
    <w:multiLevelType w:val="hybridMultilevel"/>
    <w:tmpl w:val="392233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2">
    <w:nsid w:val="45076A0A"/>
    <w:multiLevelType w:val="hybridMultilevel"/>
    <w:tmpl w:val="6D8AD93A"/>
    <w:styleLink w:val="1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BB468B"/>
    <w:multiLevelType w:val="hybridMultilevel"/>
    <w:tmpl w:val="3BAC7F0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>
    <w:nsid w:val="57EA6EBE"/>
    <w:multiLevelType w:val="hybridMultilevel"/>
    <w:tmpl w:val="5CA6C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E11422"/>
    <w:multiLevelType w:val="hybridMultilevel"/>
    <w:tmpl w:val="336E50E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E602983"/>
    <w:multiLevelType w:val="hybridMultilevel"/>
    <w:tmpl w:val="74E86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6DB7ECE"/>
    <w:multiLevelType w:val="hybridMultilevel"/>
    <w:tmpl w:val="FF4A75DC"/>
    <w:styleLink w:val="13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0547EE"/>
    <w:multiLevelType w:val="hybridMultilevel"/>
    <w:tmpl w:val="7F6A9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3C2DB2"/>
    <w:multiLevelType w:val="hybridMultilevel"/>
    <w:tmpl w:val="875A0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75189F"/>
    <w:multiLevelType w:val="hybridMultilevel"/>
    <w:tmpl w:val="9272C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23"/>
  </w:num>
  <w:num w:numId="4">
    <w:abstractNumId w:val="28"/>
  </w:num>
  <w:num w:numId="5">
    <w:abstractNumId w:val="14"/>
  </w:num>
  <w:num w:numId="6">
    <w:abstractNumId w:val="24"/>
  </w:num>
  <w:num w:numId="7">
    <w:abstractNumId w:val="21"/>
  </w:num>
  <w:num w:numId="8">
    <w:abstractNumId w:val="22"/>
  </w:num>
  <w:num w:numId="9">
    <w:abstractNumId w:val="17"/>
  </w:num>
  <w:num w:numId="10">
    <w:abstractNumId w:val="20"/>
  </w:num>
  <w:num w:numId="11">
    <w:abstractNumId w:val="13"/>
  </w:num>
  <w:num w:numId="12">
    <w:abstractNumId w:val="26"/>
  </w:num>
  <w:num w:numId="13">
    <w:abstractNumId w:val="0"/>
  </w:num>
  <w:num w:numId="14">
    <w:abstractNumId w:val="31"/>
  </w:num>
  <w:num w:numId="15">
    <w:abstractNumId w:val="25"/>
  </w:num>
  <w:num w:numId="16">
    <w:abstractNumId w:val="16"/>
  </w:num>
  <w:num w:numId="17">
    <w:abstractNumId w:val="27"/>
  </w:num>
  <w:num w:numId="18">
    <w:abstractNumId w:val="19"/>
  </w:num>
  <w:num w:numId="19">
    <w:abstractNumId w:val="15"/>
  </w:num>
  <w:num w:numId="20">
    <w:abstractNumId w:val="32"/>
  </w:num>
  <w:num w:numId="21">
    <w:abstractNumId w:val="11"/>
  </w:num>
  <w:num w:numId="22">
    <w:abstractNumId w:val="30"/>
  </w:num>
  <w:num w:numId="2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FCC"/>
    <w:rsid w:val="00014D71"/>
    <w:rsid w:val="0003060B"/>
    <w:rsid w:val="00030EF9"/>
    <w:rsid w:val="0003744F"/>
    <w:rsid w:val="00076A21"/>
    <w:rsid w:val="0009413B"/>
    <w:rsid w:val="000B05B4"/>
    <w:rsid w:val="000C0049"/>
    <w:rsid w:val="000C1808"/>
    <w:rsid w:val="000D5D40"/>
    <w:rsid w:val="000E4E0B"/>
    <w:rsid w:val="000F42C3"/>
    <w:rsid w:val="000F4CE0"/>
    <w:rsid w:val="001163EE"/>
    <w:rsid w:val="001267ED"/>
    <w:rsid w:val="00127DC2"/>
    <w:rsid w:val="00133334"/>
    <w:rsid w:val="00143A2F"/>
    <w:rsid w:val="00145A59"/>
    <w:rsid w:val="00151099"/>
    <w:rsid w:val="00157A8F"/>
    <w:rsid w:val="00167C81"/>
    <w:rsid w:val="001A547B"/>
    <w:rsid w:val="001E13E9"/>
    <w:rsid w:val="001E65EE"/>
    <w:rsid w:val="002041F2"/>
    <w:rsid w:val="0020476E"/>
    <w:rsid w:val="00242DB6"/>
    <w:rsid w:val="00274F49"/>
    <w:rsid w:val="0028508F"/>
    <w:rsid w:val="002A0A0F"/>
    <w:rsid w:val="002A6F44"/>
    <w:rsid w:val="002C7BE3"/>
    <w:rsid w:val="002E59C0"/>
    <w:rsid w:val="002E78CA"/>
    <w:rsid w:val="002F599E"/>
    <w:rsid w:val="0030718D"/>
    <w:rsid w:val="0031073F"/>
    <w:rsid w:val="00335EF7"/>
    <w:rsid w:val="00337334"/>
    <w:rsid w:val="00354FCC"/>
    <w:rsid w:val="0035747C"/>
    <w:rsid w:val="00362A6C"/>
    <w:rsid w:val="003E19D5"/>
    <w:rsid w:val="003F0432"/>
    <w:rsid w:val="003F270A"/>
    <w:rsid w:val="003F76C5"/>
    <w:rsid w:val="0041209B"/>
    <w:rsid w:val="00430E33"/>
    <w:rsid w:val="0047229F"/>
    <w:rsid w:val="004748AD"/>
    <w:rsid w:val="00477B0C"/>
    <w:rsid w:val="00491668"/>
    <w:rsid w:val="004A0DAF"/>
    <w:rsid w:val="004B7B56"/>
    <w:rsid w:val="004C6B33"/>
    <w:rsid w:val="004F1338"/>
    <w:rsid w:val="00503164"/>
    <w:rsid w:val="00510AFF"/>
    <w:rsid w:val="005145FD"/>
    <w:rsid w:val="00515941"/>
    <w:rsid w:val="005217B4"/>
    <w:rsid w:val="0052420F"/>
    <w:rsid w:val="00532C95"/>
    <w:rsid w:val="00535347"/>
    <w:rsid w:val="005415FC"/>
    <w:rsid w:val="0055762A"/>
    <w:rsid w:val="00562710"/>
    <w:rsid w:val="0059395B"/>
    <w:rsid w:val="00594B10"/>
    <w:rsid w:val="005D1D7D"/>
    <w:rsid w:val="00611741"/>
    <w:rsid w:val="00635615"/>
    <w:rsid w:val="00645386"/>
    <w:rsid w:val="00672533"/>
    <w:rsid w:val="00674BE8"/>
    <w:rsid w:val="006A6E06"/>
    <w:rsid w:val="006B7F75"/>
    <w:rsid w:val="006C0E44"/>
    <w:rsid w:val="006D3DC8"/>
    <w:rsid w:val="006D64F5"/>
    <w:rsid w:val="006D6708"/>
    <w:rsid w:val="00715B4C"/>
    <w:rsid w:val="007268D5"/>
    <w:rsid w:val="00773B3D"/>
    <w:rsid w:val="007B1491"/>
    <w:rsid w:val="007D1345"/>
    <w:rsid w:val="007D201A"/>
    <w:rsid w:val="007D2C82"/>
    <w:rsid w:val="007E00D5"/>
    <w:rsid w:val="007E1BAC"/>
    <w:rsid w:val="007F1A9F"/>
    <w:rsid w:val="00841B45"/>
    <w:rsid w:val="00855B7B"/>
    <w:rsid w:val="00866CDD"/>
    <w:rsid w:val="00874167"/>
    <w:rsid w:val="00877035"/>
    <w:rsid w:val="00885BDB"/>
    <w:rsid w:val="008C0F15"/>
    <w:rsid w:val="008E5797"/>
    <w:rsid w:val="008F1150"/>
    <w:rsid w:val="00903671"/>
    <w:rsid w:val="00905FE7"/>
    <w:rsid w:val="00911328"/>
    <w:rsid w:val="00994BBE"/>
    <w:rsid w:val="009A2181"/>
    <w:rsid w:val="009A6606"/>
    <w:rsid w:val="009B15DA"/>
    <w:rsid w:val="009C0DDB"/>
    <w:rsid w:val="009C7B5E"/>
    <w:rsid w:val="00A02A2E"/>
    <w:rsid w:val="00A04589"/>
    <w:rsid w:val="00A16FD1"/>
    <w:rsid w:val="00A37FF9"/>
    <w:rsid w:val="00A445BF"/>
    <w:rsid w:val="00A52DB1"/>
    <w:rsid w:val="00A57126"/>
    <w:rsid w:val="00A57F18"/>
    <w:rsid w:val="00A75727"/>
    <w:rsid w:val="00A761CE"/>
    <w:rsid w:val="00AC01C7"/>
    <w:rsid w:val="00AC74E9"/>
    <w:rsid w:val="00AC7A09"/>
    <w:rsid w:val="00AE64CD"/>
    <w:rsid w:val="00AF62A4"/>
    <w:rsid w:val="00B16EDB"/>
    <w:rsid w:val="00B26E67"/>
    <w:rsid w:val="00B34EA0"/>
    <w:rsid w:val="00B66F70"/>
    <w:rsid w:val="00B81501"/>
    <w:rsid w:val="00B83241"/>
    <w:rsid w:val="00BB307B"/>
    <w:rsid w:val="00C0703E"/>
    <w:rsid w:val="00C5230A"/>
    <w:rsid w:val="00C541B9"/>
    <w:rsid w:val="00C73AEE"/>
    <w:rsid w:val="00C76E7E"/>
    <w:rsid w:val="00C835A9"/>
    <w:rsid w:val="00CA6302"/>
    <w:rsid w:val="00CA6BF1"/>
    <w:rsid w:val="00CB01D3"/>
    <w:rsid w:val="00CB5972"/>
    <w:rsid w:val="00CC31CA"/>
    <w:rsid w:val="00CD7800"/>
    <w:rsid w:val="00CE51B9"/>
    <w:rsid w:val="00CF5579"/>
    <w:rsid w:val="00D027D4"/>
    <w:rsid w:val="00D06A81"/>
    <w:rsid w:val="00D15AF0"/>
    <w:rsid w:val="00D4405C"/>
    <w:rsid w:val="00D95AC9"/>
    <w:rsid w:val="00D9745C"/>
    <w:rsid w:val="00DA0C6E"/>
    <w:rsid w:val="00DA5965"/>
    <w:rsid w:val="00DE497B"/>
    <w:rsid w:val="00E101DE"/>
    <w:rsid w:val="00E504E1"/>
    <w:rsid w:val="00E63351"/>
    <w:rsid w:val="00E638F4"/>
    <w:rsid w:val="00E64DD2"/>
    <w:rsid w:val="00E82689"/>
    <w:rsid w:val="00E9745D"/>
    <w:rsid w:val="00EB3529"/>
    <w:rsid w:val="00EB6E08"/>
    <w:rsid w:val="00EB7E6B"/>
    <w:rsid w:val="00EC5092"/>
    <w:rsid w:val="00EF11F9"/>
    <w:rsid w:val="00F234DA"/>
    <w:rsid w:val="00F5217A"/>
    <w:rsid w:val="00F86E05"/>
    <w:rsid w:val="00F91FD7"/>
    <w:rsid w:val="00FC0DD8"/>
    <w:rsid w:val="00FC1D19"/>
    <w:rsid w:val="00FC6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036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03671"/>
    <w:pPr>
      <w:keepNext/>
      <w:spacing w:line="276" w:lineRule="auto"/>
      <w:ind w:firstLine="360"/>
      <w:jc w:val="both"/>
      <w:outlineLvl w:val="1"/>
    </w:pPr>
    <w:rPr>
      <w:rFonts w:ascii="Arial Narrow" w:hAnsi="Arial Narrow"/>
      <w:b/>
      <w:bCs/>
      <w:sz w:val="26"/>
    </w:rPr>
  </w:style>
  <w:style w:type="paragraph" w:styleId="3">
    <w:name w:val="heading 3"/>
    <w:basedOn w:val="a0"/>
    <w:next w:val="a0"/>
    <w:link w:val="30"/>
    <w:qFormat/>
    <w:rsid w:val="00903671"/>
    <w:pPr>
      <w:keepNext/>
      <w:spacing w:before="200" w:after="60" w:line="276" w:lineRule="auto"/>
      <w:ind w:firstLine="357"/>
      <w:jc w:val="both"/>
      <w:outlineLvl w:val="2"/>
    </w:pPr>
    <w:rPr>
      <w:rFonts w:ascii="Arial Narrow" w:hAnsi="Arial Narrow"/>
      <w:b/>
      <w:bCs/>
      <w:sz w:val="26"/>
    </w:rPr>
  </w:style>
  <w:style w:type="paragraph" w:styleId="4">
    <w:name w:val="heading 4"/>
    <w:basedOn w:val="a0"/>
    <w:next w:val="a0"/>
    <w:link w:val="40"/>
    <w:qFormat/>
    <w:rsid w:val="0090367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3671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3671"/>
    <w:p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9036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qFormat/>
    <w:rsid w:val="00903671"/>
    <w:pPr>
      <w:spacing w:before="240" w:after="60"/>
      <w:outlineLvl w:val="7"/>
    </w:pPr>
    <w:rPr>
      <w:rFonts w:eastAsia="Calibri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903671"/>
    <w:pPr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3">
    <w:name w:val="Стиль13"/>
    <w:rsid w:val="00354FCC"/>
    <w:pPr>
      <w:numPr>
        <w:numId w:val="1"/>
      </w:numPr>
    </w:pPr>
  </w:style>
  <w:style w:type="paragraph" w:styleId="a4">
    <w:name w:val="List Paragraph"/>
    <w:basedOn w:val="a0"/>
    <w:qFormat/>
    <w:rsid w:val="00CB5972"/>
    <w:pPr>
      <w:ind w:left="720"/>
      <w:contextualSpacing/>
    </w:pPr>
  </w:style>
  <w:style w:type="character" w:customStyle="1" w:styleId="apple-converted-space">
    <w:name w:val="apple-converted-space"/>
    <w:rsid w:val="00674BE8"/>
  </w:style>
  <w:style w:type="paragraph" w:styleId="a5">
    <w:name w:val="Normal (Web)"/>
    <w:basedOn w:val="a0"/>
    <w:unhideWhenUsed/>
    <w:rsid w:val="00674BE8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877035"/>
    <w:pPr>
      <w:spacing w:after="0" w:line="240" w:lineRule="auto"/>
      <w:ind w:left="170"/>
    </w:pPr>
    <w:rPr>
      <w:rFonts w:ascii="Trebuchet MS" w:eastAsia="Trebuchet MS" w:hAnsi="Trebuchet MS" w:cs="Times New Roman"/>
      <w:lang w:val="en-US" w:bidi="en-US"/>
    </w:rPr>
  </w:style>
  <w:style w:type="paragraph" w:styleId="a7">
    <w:name w:val="footnote text"/>
    <w:basedOn w:val="a0"/>
    <w:link w:val="a8"/>
    <w:rsid w:val="00C835A9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C835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C835A9"/>
    <w:rPr>
      <w:vertAlign w:val="superscript"/>
    </w:rPr>
  </w:style>
  <w:style w:type="character" w:customStyle="1" w:styleId="11">
    <w:name w:val="Заголовок 1 Знак"/>
    <w:basedOn w:val="a1"/>
    <w:link w:val="10"/>
    <w:rsid w:val="0090367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03671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903671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903671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3671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3671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367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3671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903671"/>
    <w:rPr>
      <w:rFonts w:ascii="Arial" w:eastAsia="Calibri" w:hAnsi="Arial" w:cs="Arial"/>
    </w:rPr>
  </w:style>
  <w:style w:type="paragraph" w:styleId="aa">
    <w:name w:val="footer"/>
    <w:basedOn w:val="a0"/>
    <w:link w:val="ab"/>
    <w:uiPriority w:val="99"/>
    <w:rsid w:val="0090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903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903671"/>
  </w:style>
  <w:style w:type="paragraph" w:styleId="ad">
    <w:name w:val="Body Text Indent"/>
    <w:basedOn w:val="a0"/>
    <w:link w:val="ae"/>
    <w:rsid w:val="00903671"/>
    <w:pPr>
      <w:spacing w:line="276" w:lineRule="auto"/>
      <w:ind w:firstLine="360"/>
      <w:jc w:val="both"/>
    </w:pPr>
    <w:rPr>
      <w:rFonts w:ascii="Arial Narrow" w:hAnsi="Arial Narrow"/>
      <w:sz w:val="22"/>
    </w:rPr>
  </w:style>
  <w:style w:type="character" w:customStyle="1" w:styleId="ae">
    <w:name w:val="Основной текст с отступом Знак"/>
    <w:basedOn w:val="a1"/>
    <w:link w:val="ad"/>
    <w:rsid w:val="00903671"/>
    <w:rPr>
      <w:rFonts w:ascii="Arial Narrow" w:eastAsia="Times New Roman" w:hAnsi="Arial Narrow" w:cs="Times New Roman"/>
      <w:szCs w:val="24"/>
      <w:lang w:eastAsia="ru-RU"/>
    </w:rPr>
  </w:style>
  <w:style w:type="paragraph" w:styleId="af">
    <w:name w:val="Body Text"/>
    <w:basedOn w:val="a0"/>
    <w:link w:val="af0"/>
    <w:unhideWhenUsed/>
    <w:rsid w:val="00903671"/>
    <w:pPr>
      <w:spacing w:after="120"/>
    </w:pPr>
  </w:style>
  <w:style w:type="character" w:customStyle="1" w:styleId="af0">
    <w:name w:val="Основной текст Знак"/>
    <w:basedOn w:val="a1"/>
    <w:link w:val="af"/>
    <w:rsid w:val="0090367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3"/>
    <w:semiHidden/>
    <w:rsid w:val="00903671"/>
  </w:style>
  <w:style w:type="paragraph" w:customStyle="1" w:styleId="af1">
    <w:name w:val="Знак"/>
    <w:basedOn w:val="a0"/>
    <w:rsid w:val="009036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40">
    <w:name w:val="Знак Знак14"/>
    <w:locked/>
    <w:rsid w:val="0090367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61">
    <w:name w:val="Знак Знак6"/>
    <w:locked/>
    <w:rsid w:val="00903671"/>
    <w:rPr>
      <w:rFonts w:ascii="Arial Narrow" w:hAnsi="Arial Narrow" w:cs="Times New Roman"/>
      <w:sz w:val="24"/>
      <w:szCs w:val="24"/>
      <w:lang w:eastAsia="ru-RU"/>
    </w:rPr>
  </w:style>
  <w:style w:type="character" w:customStyle="1" w:styleId="-2">
    <w:name w:val="-2"/>
    <w:rsid w:val="00903671"/>
  </w:style>
  <w:style w:type="character" w:customStyle="1" w:styleId="-15">
    <w:name w:val="-1.5"/>
    <w:rsid w:val="00903671"/>
  </w:style>
  <w:style w:type="character" w:customStyle="1" w:styleId="-1">
    <w:name w:val="-1"/>
    <w:rsid w:val="00903671"/>
  </w:style>
  <w:style w:type="character" w:customStyle="1" w:styleId="-05">
    <w:name w:val="-0.5"/>
    <w:rsid w:val="00903671"/>
  </w:style>
  <w:style w:type="paragraph" w:customStyle="1" w:styleId="21">
    <w:name w:val="2"/>
    <w:basedOn w:val="a0"/>
    <w:rsid w:val="00903671"/>
    <w:pPr>
      <w:widowControl w:val="0"/>
      <w:autoSpaceDE w:val="0"/>
      <w:autoSpaceDN w:val="0"/>
    </w:pPr>
    <w:rPr>
      <w:rFonts w:ascii="OfficinaSansCTT" w:eastAsia="Calibri" w:hAnsi="OfficinaSansCTT"/>
      <w:b/>
      <w:bCs/>
      <w:color w:val="000000"/>
      <w:sz w:val="28"/>
      <w:szCs w:val="28"/>
    </w:rPr>
  </w:style>
  <w:style w:type="character" w:customStyle="1" w:styleId="110">
    <w:name w:val="11"/>
    <w:rsid w:val="00903671"/>
  </w:style>
  <w:style w:type="character" w:customStyle="1" w:styleId="0">
    <w:name w:val="0"/>
    <w:rsid w:val="00903671"/>
  </w:style>
  <w:style w:type="character" w:styleId="af2">
    <w:name w:val="Strong"/>
    <w:qFormat/>
    <w:rsid w:val="00903671"/>
    <w:rPr>
      <w:rFonts w:cs="Times New Roman"/>
      <w:b/>
      <w:bCs/>
    </w:rPr>
  </w:style>
  <w:style w:type="character" w:styleId="af3">
    <w:name w:val="Emphasis"/>
    <w:qFormat/>
    <w:rsid w:val="00903671"/>
    <w:rPr>
      <w:rFonts w:cs="Times New Roman"/>
      <w:i/>
      <w:iCs/>
    </w:rPr>
  </w:style>
  <w:style w:type="character" w:styleId="af4">
    <w:name w:val="Hyperlink"/>
    <w:rsid w:val="00903671"/>
    <w:rPr>
      <w:rFonts w:cs="Times New Roman"/>
      <w:color w:val="0000FF"/>
      <w:u w:val="single"/>
    </w:rPr>
  </w:style>
  <w:style w:type="character" w:styleId="af5">
    <w:name w:val="FollowedHyperlink"/>
    <w:rsid w:val="00903671"/>
    <w:rPr>
      <w:rFonts w:cs="Times New Roman"/>
      <w:color w:val="800080"/>
      <w:u w:val="single"/>
    </w:rPr>
  </w:style>
  <w:style w:type="table" w:styleId="af6">
    <w:name w:val="Table Grid"/>
    <w:basedOn w:val="a2"/>
    <w:rsid w:val="0090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rsid w:val="00903671"/>
    <w:rPr>
      <w:rFonts w:ascii="Tahoma" w:eastAsia="Calibri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rsid w:val="00903671"/>
    <w:rPr>
      <w:rFonts w:ascii="Tahoma" w:eastAsia="Calibri" w:hAnsi="Tahoma" w:cs="Tahoma"/>
      <w:sz w:val="16"/>
      <w:szCs w:val="16"/>
      <w:lang w:eastAsia="ru-RU"/>
    </w:rPr>
  </w:style>
  <w:style w:type="paragraph" w:styleId="af9">
    <w:name w:val="header"/>
    <w:basedOn w:val="a0"/>
    <w:link w:val="afa"/>
    <w:rsid w:val="0090367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a">
    <w:name w:val="Верхний колонтитул Знак"/>
    <w:basedOn w:val="a1"/>
    <w:link w:val="af9"/>
    <w:rsid w:val="0090367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9036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Gol">
    <w:name w:val="Tabl_Gol"/>
    <w:basedOn w:val="a0"/>
    <w:rsid w:val="00903671"/>
    <w:pPr>
      <w:widowControl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sz w:val="15"/>
      <w:szCs w:val="15"/>
    </w:rPr>
  </w:style>
  <w:style w:type="character" w:customStyle="1" w:styleId="150">
    <w:name w:val="1.5"/>
    <w:rsid w:val="00903671"/>
  </w:style>
  <w:style w:type="character" w:customStyle="1" w:styleId="05">
    <w:name w:val="0.5"/>
    <w:rsid w:val="00903671"/>
  </w:style>
  <w:style w:type="paragraph" w:styleId="31">
    <w:name w:val="Body Text 3"/>
    <w:basedOn w:val="a0"/>
    <w:link w:val="32"/>
    <w:rsid w:val="00903671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903671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Heading3Char">
    <w:name w:val="Heading 3 Char"/>
    <w:semiHidden/>
    <w:locked/>
    <w:rsid w:val="00903671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locked/>
    <w:rsid w:val="00903671"/>
    <w:rPr>
      <w:rFonts w:cs="Times New Roman"/>
      <w:sz w:val="24"/>
      <w:szCs w:val="24"/>
    </w:rPr>
  </w:style>
  <w:style w:type="character" w:customStyle="1" w:styleId="FooterChar">
    <w:name w:val="Footer Char"/>
    <w:locked/>
    <w:rsid w:val="00903671"/>
    <w:rPr>
      <w:rFonts w:cs="Times New Roman"/>
      <w:sz w:val="24"/>
      <w:szCs w:val="24"/>
    </w:rPr>
  </w:style>
  <w:style w:type="character" w:customStyle="1" w:styleId="Heading4Char">
    <w:name w:val="Heading 4 Char"/>
    <w:semiHidden/>
    <w:locked/>
    <w:rsid w:val="00903671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semiHidden/>
    <w:locked/>
    <w:rsid w:val="00903671"/>
    <w:rPr>
      <w:rFonts w:ascii="Calibri" w:hAnsi="Calibri" w:cs="Calibri"/>
      <w:b/>
      <w:bCs/>
      <w:sz w:val="22"/>
      <w:szCs w:val="22"/>
    </w:rPr>
  </w:style>
  <w:style w:type="paragraph" w:customStyle="1" w:styleId="16">
    <w:name w:val="Абзац списка1"/>
    <w:basedOn w:val="a0"/>
    <w:rsid w:val="00903671"/>
    <w:pPr>
      <w:ind w:left="720"/>
    </w:pPr>
    <w:rPr>
      <w:rFonts w:eastAsia="Calibri"/>
    </w:rPr>
  </w:style>
  <w:style w:type="paragraph" w:styleId="afb">
    <w:name w:val="Block Text"/>
    <w:basedOn w:val="a0"/>
    <w:semiHidden/>
    <w:rsid w:val="00903671"/>
    <w:pPr>
      <w:ind w:left="57" w:right="57"/>
      <w:jc w:val="both"/>
    </w:pPr>
    <w:rPr>
      <w:rFonts w:eastAsia="Calibri"/>
      <w:noProof/>
    </w:rPr>
  </w:style>
  <w:style w:type="character" w:customStyle="1" w:styleId="01">
    <w:name w:val="01"/>
    <w:aliases w:val="52"/>
    <w:rsid w:val="00903671"/>
  </w:style>
  <w:style w:type="character" w:customStyle="1" w:styleId="120">
    <w:name w:val="12"/>
    <w:rsid w:val="00903671"/>
  </w:style>
  <w:style w:type="paragraph" w:customStyle="1" w:styleId="51">
    <w:name w:val="5à"/>
    <w:basedOn w:val="a0"/>
    <w:rsid w:val="00903671"/>
    <w:pPr>
      <w:widowControl w:val="0"/>
      <w:autoSpaceDE w:val="0"/>
      <w:autoSpaceDN w:val="0"/>
      <w:jc w:val="center"/>
    </w:pPr>
    <w:rPr>
      <w:rFonts w:ascii="NewtonCTT" w:eastAsia="Calibri" w:hAnsi="NewtonCTT"/>
      <w:color w:val="000000"/>
      <w:sz w:val="18"/>
      <w:szCs w:val="18"/>
    </w:rPr>
  </w:style>
  <w:style w:type="paragraph" w:customStyle="1" w:styleId="Body">
    <w:name w:val="Body"/>
    <w:basedOn w:val="a0"/>
    <w:rsid w:val="00903671"/>
    <w:pPr>
      <w:widowControl w:val="0"/>
      <w:tabs>
        <w:tab w:val="left" w:pos="567"/>
      </w:tabs>
      <w:autoSpaceDE w:val="0"/>
      <w:autoSpaceDN w:val="0"/>
      <w:ind w:left="567" w:firstLine="283"/>
      <w:jc w:val="both"/>
    </w:pPr>
    <w:rPr>
      <w:rFonts w:ascii="NewtonCTT" w:eastAsia="Calibri" w:hAnsi="NewtonCTT"/>
      <w:color w:val="000000"/>
      <w:sz w:val="19"/>
      <w:szCs w:val="19"/>
    </w:rPr>
  </w:style>
  <w:style w:type="paragraph" w:customStyle="1" w:styleId="TabG">
    <w:name w:val="TabG"/>
    <w:basedOn w:val="a0"/>
    <w:rsid w:val="00903671"/>
    <w:pPr>
      <w:widowControl w:val="0"/>
      <w:autoSpaceDE w:val="0"/>
      <w:autoSpaceDN w:val="0"/>
      <w:jc w:val="center"/>
    </w:pPr>
    <w:rPr>
      <w:rFonts w:ascii="NewtonCTT" w:eastAsia="Calibri" w:hAnsi="NewtonCTT"/>
      <w:b/>
      <w:bCs/>
      <w:color w:val="000000"/>
      <w:sz w:val="16"/>
      <w:szCs w:val="16"/>
    </w:rPr>
  </w:style>
  <w:style w:type="character" w:customStyle="1" w:styleId="-0">
    <w:name w:val="-0"/>
    <w:aliases w:val="54,55"/>
    <w:rsid w:val="00903671"/>
  </w:style>
  <w:style w:type="numbering" w:customStyle="1" w:styleId="1">
    <w:name w:val="Стиль1"/>
    <w:rsid w:val="00903671"/>
    <w:pPr>
      <w:numPr>
        <w:numId w:val="4"/>
      </w:numPr>
    </w:pPr>
  </w:style>
  <w:style w:type="character" w:customStyle="1" w:styleId="Heading1Char">
    <w:name w:val="Heading 1 Char"/>
    <w:locked/>
    <w:rsid w:val="009036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locked/>
    <w:rsid w:val="00903671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903671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903671"/>
    <w:rPr>
      <w:rFonts w:ascii="Calibri" w:eastAsia="Calibri" w:hAnsi="Calibri"/>
      <w:b/>
      <w:bCs/>
      <w:sz w:val="28"/>
      <w:szCs w:val="28"/>
      <w:lang w:val="ru-RU" w:eastAsia="ru-RU" w:bidi="ar-SA"/>
    </w:rPr>
  </w:style>
  <w:style w:type="character" w:customStyle="1" w:styleId="Heading5Char">
    <w:name w:val="Heading 5 Char"/>
    <w:locked/>
    <w:rsid w:val="00903671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1">
    <w:name w:val="Heading 6 Char1"/>
    <w:locked/>
    <w:rsid w:val="00903671"/>
    <w:rPr>
      <w:rFonts w:ascii="Calibri" w:eastAsia="Calibri" w:hAnsi="Calibri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903671"/>
    <w:rPr>
      <w:rFonts w:ascii="Arial Narrow" w:eastAsia="Calibri" w:hAnsi="Arial Narrow"/>
      <w:i/>
      <w:iCs/>
      <w:sz w:val="22"/>
      <w:szCs w:val="24"/>
      <w:lang w:val="ru-RU" w:eastAsia="ru-RU" w:bidi="ar-SA"/>
    </w:rPr>
  </w:style>
  <w:style w:type="character" w:customStyle="1" w:styleId="Heading8Char">
    <w:name w:val="Heading 8 Char"/>
    <w:locked/>
    <w:rsid w:val="00903671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903671"/>
    <w:rPr>
      <w:rFonts w:ascii="Arial Narrow" w:eastAsia="Calibri" w:hAnsi="Arial Narrow"/>
      <w:sz w:val="22"/>
      <w:szCs w:val="24"/>
      <w:lang w:val="ru-RU" w:eastAsia="ru-RU" w:bidi="ar-SA"/>
    </w:rPr>
  </w:style>
  <w:style w:type="character" w:customStyle="1" w:styleId="BodyTextChar">
    <w:name w:val="Body Text Char"/>
    <w:locked/>
    <w:rsid w:val="00903671"/>
    <w:rPr>
      <w:rFonts w:ascii="Arial Narrow" w:eastAsia="Calibri" w:hAnsi="Arial Narrow"/>
      <w:sz w:val="28"/>
      <w:szCs w:val="24"/>
      <w:lang w:val="ru-RU" w:eastAsia="ru-RU" w:bidi="ar-SA"/>
    </w:rPr>
  </w:style>
  <w:style w:type="character" w:customStyle="1" w:styleId="FootnoteTextChar">
    <w:name w:val="Footnote Text Char"/>
    <w:semiHidden/>
    <w:locked/>
    <w:rsid w:val="00903671"/>
    <w:rPr>
      <w:rFonts w:eastAsia="Calibri"/>
      <w:lang w:val="ru-RU" w:eastAsia="ru-RU" w:bidi="ar-SA"/>
    </w:rPr>
  </w:style>
  <w:style w:type="character" w:customStyle="1" w:styleId="BalloonTextChar">
    <w:name w:val="Balloon Text Char"/>
    <w:semiHidden/>
    <w:locked/>
    <w:rsid w:val="00903671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HeaderChar1">
    <w:name w:val="Header Char1"/>
    <w:locked/>
    <w:rsid w:val="00903671"/>
    <w:rPr>
      <w:rFonts w:eastAsia="Calibri"/>
      <w:sz w:val="24"/>
      <w:szCs w:val="24"/>
      <w:lang w:val="ru-RU" w:eastAsia="ru-RU" w:bidi="ar-SA"/>
    </w:rPr>
  </w:style>
  <w:style w:type="character" w:customStyle="1" w:styleId="FooterChar1">
    <w:name w:val="Footer Char1"/>
    <w:locked/>
    <w:rsid w:val="00903671"/>
    <w:rPr>
      <w:rFonts w:eastAsia="Calibri"/>
      <w:sz w:val="24"/>
      <w:szCs w:val="24"/>
      <w:lang w:val="ru-RU" w:eastAsia="ru-RU" w:bidi="ar-SA"/>
    </w:rPr>
  </w:style>
  <w:style w:type="character" w:customStyle="1" w:styleId="FontStyle13">
    <w:name w:val="Font Style13"/>
    <w:rsid w:val="00903671"/>
    <w:rPr>
      <w:rFonts w:ascii="Times New Roman" w:hAnsi="Times New Roman" w:cs="Times New Roman"/>
      <w:color w:val="000000"/>
      <w:spacing w:val="10"/>
      <w:sz w:val="16"/>
      <w:szCs w:val="16"/>
    </w:rPr>
  </w:style>
  <w:style w:type="paragraph" w:customStyle="1" w:styleId="17">
    <w:name w:val="Знак1"/>
    <w:basedOn w:val="a0"/>
    <w:rsid w:val="00903671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BodyText3Char">
    <w:name w:val="Body Text 3 Char"/>
    <w:semiHidden/>
    <w:locked/>
    <w:rsid w:val="0090367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yle5">
    <w:name w:val="Style5"/>
    <w:basedOn w:val="a0"/>
    <w:rsid w:val="00903671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eastAsia="Calibri" w:hAnsi="Calibri"/>
    </w:rPr>
  </w:style>
  <w:style w:type="character" w:customStyle="1" w:styleId="FontStyle16">
    <w:name w:val="Font Style16"/>
    <w:rsid w:val="00903671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0">
    <w:name w:val="Style10"/>
    <w:basedOn w:val="a0"/>
    <w:rsid w:val="00903671"/>
    <w:pPr>
      <w:widowControl w:val="0"/>
      <w:autoSpaceDE w:val="0"/>
      <w:autoSpaceDN w:val="0"/>
      <w:adjustRightInd w:val="0"/>
      <w:spacing w:line="326" w:lineRule="exact"/>
      <w:ind w:hanging="643"/>
    </w:pPr>
    <w:rPr>
      <w:rFonts w:eastAsia="Calibri"/>
    </w:rPr>
  </w:style>
  <w:style w:type="character" w:customStyle="1" w:styleId="FontStyle23">
    <w:name w:val="Font Style23"/>
    <w:rsid w:val="00903671"/>
    <w:rPr>
      <w:rFonts w:ascii="Candara" w:hAnsi="Candara" w:cs="Candara"/>
      <w:b/>
      <w:bCs/>
      <w:color w:val="000000"/>
      <w:sz w:val="20"/>
      <w:szCs w:val="20"/>
    </w:rPr>
  </w:style>
  <w:style w:type="character" w:customStyle="1" w:styleId="FontStyle34">
    <w:name w:val="Font Style34"/>
    <w:rsid w:val="0090367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15c0">
    <w:name w:val="c15 c0"/>
    <w:basedOn w:val="a0"/>
    <w:rsid w:val="00903671"/>
    <w:pPr>
      <w:spacing w:before="100" w:beforeAutospacing="1" w:after="100" w:afterAutospacing="1"/>
    </w:pPr>
  </w:style>
  <w:style w:type="numbering" w:customStyle="1" w:styleId="22">
    <w:name w:val="Нет списка2"/>
    <w:next w:val="a3"/>
    <w:semiHidden/>
    <w:rsid w:val="00903671"/>
  </w:style>
  <w:style w:type="table" w:customStyle="1" w:styleId="18">
    <w:name w:val="Сетка таблицы1"/>
    <w:basedOn w:val="a2"/>
    <w:next w:val="af6"/>
    <w:rsid w:val="0090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Стиль11"/>
    <w:rsid w:val="00903671"/>
  </w:style>
  <w:style w:type="numbering" w:customStyle="1" w:styleId="33">
    <w:name w:val="Нет списка3"/>
    <w:next w:val="a3"/>
    <w:semiHidden/>
    <w:rsid w:val="00903671"/>
  </w:style>
  <w:style w:type="table" w:customStyle="1" w:styleId="23">
    <w:name w:val="Сетка таблицы2"/>
    <w:basedOn w:val="a2"/>
    <w:next w:val="af6"/>
    <w:rsid w:val="0090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Стиль12"/>
    <w:rsid w:val="00903671"/>
  </w:style>
  <w:style w:type="numbering" w:customStyle="1" w:styleId="41">
    <w:name w:val="Нет списка4"/>
    <w:next w:val="a3"/>
    <w:semiHidden/>
    <w:rsid w:val="00903671"/>
  </w:style>
  <w:style w:type="table" w:customStyle="1" w:styleId="34">
    <w:name w:val="Сетка таблицы3"/>
    <w:basedOn w:val="a2"/>
    <w:next w:val="af6"/>
    <w:rsid w:val="0090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Стиль131"/>
    <w:rsid w:val="00903671"/>
    <w:pPr>
      <w:numPr>
        <w:numId w:val="2"/>
      </w:numPr>
    </w:pPr>
  </w:style>
  <w:style w:type="table" w:customStyle="1" w:styleId="42">
    <w:name w:val="Сетка таблицы4"/>
    <w:basedOn w:val="a2"/>
    <w:next w:val="af6"/>
    <w:uiPriority w:val="59"/>
    <w:rsid w:val="00903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f6"/>
    <w:uiPriority w:val="59"/>
    <w:rsid w:val="00903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3"/>
    <w:uiPriority w:val="99"/>
    <w:semiHidden/>
    <w:rsid w:val="00E64DD2"/>
  </w:style>
  <w:style w:type="character" w:customStyle="1" w:styleId="WW8Num1z0">
    <w:name w:val="WW8Num1z0"/>
    <w:rsid w:val="00E64DD2"/>
    <w:rPr>
      <w:rFonts w:ascii="Symbol" w:hAnsi="Symbol"/>
      <w:sz w:val="20"/>
    </w:rPr>
  </w:style>
  <w:style w:type="character" w:customStyle="1" w:styleId="WW8Num1z1">
    <w:name w:val="WW8Num1z1"/>
    <w:rsid w:val="00E64DD2"/>
    <w:rPr>
      <w:rFonts w:ascii="Courier New" w:hAnsi="Courier New"/>
      <w:sz w:val="20"/>
    </w:rPr>
  </w:style>
  <w:style w:type="character" w:customStyle="1" w:styleId="WW8Num1z2">
    <w:name w:val="WW8Num1z2"/>
    <w:rsid w:val="00E64DD2"/>
    <w:rPr>
      <w:rFonts w:ascii="Wingdings" w:hAnsi="Wingdings"/>
      <w:sz w:val="20"/>
    </w:rPr>
  </w:style>
  <w:style w:type="character" w:customStyle="1" w:styleId="WW8Num2z0">
    <w:name w:val="WW8Num2z0"/>
    <w:rsid w:val="00E64DD2"/>
    <w:rPr>
      <w:rFonts w:ascii="Symbol" w:hAnsi="Symbol"/>
      <w:sz w:val="20"/>
    </w:rPr>
  </w:style>
  <w:style w:type="character" w:customStyle="1" w:styleId="WW8Num2z1">
    <w:name w:val="WW8Num2z1"/>
    <w:rsid w:val="00E64DD2"/>
    <w:rPr>
      <w:rFonts w:ascii="Courier New" w:hAnsi="Courier New"/>
      <w:sz w:val="20"/>
    </w:rPr>
  </w:style>
  <w:style w:type="character" w:customStyle="1" w:styleId="WW8Num2z2">
    <w:name w:val="WW8Num2z2"/>
    <w:rsid w:val="00E64DD2"/>
    <w:rPr>
      <w:rFonts w:ascii="Wingdings" w:hAnsi="Wingdings"/>
      <w:sz w:val="20"/>
    </w:rPr>
  </w:style>
  <w:style w:type="character" w:customStyle="1" w:styleId="WW8Num3z0">
    <w:name w:val="WW8Num3z0"/>
    <w:rsid w:val="00E64DD2"/>
    <w:rPr>
      <w:rFonts w:ascii="Symbol" w:hAnsi="Symbol"/>
      <w:sz w:val="20"/>
    </w:rPr>
  </w:style>
  <w:style w:type="character" w:customStyle="1" w:styleId="WW8Num3z1">
    <w:name w:val="WW8Num3z1"/>
    <w:rsid w:val="00E64DD2"/>
    <w:rPr>
      <w:rFonts w:ascii="Courier New" w:hAnsi="Courier New"/>
      <w:sz w:val="20"/>
    </w:rPr>
  </w:style>
  <w:style w:type="character" w:customStyle="1" w:styleId="WW8Num3z2">
    <w:name w:val="WW8Num3z2"/>
    <w:rsid w:val="00E64DD2"/>
    <w:rPr>
      <w:rFonts w:ascii="Wingdings" w:hAnsi="Wingdings"/>
      <w:sz w:val="20"/>
    </w:rPr>
  </w:style>
  <w:style w:type="character" w:customStyle="1" w:styleId="WW8Num4z0">
    <w:name w:val="WW8Num4z0"/>
    <w:rsid w:val="00E64DD2"/>
    <w:rPr>
      <w:rFonts w:ascii="Symbol" w:hAnsi="Symbol"/>
      <w:sz w:val="20"/>
    </w:rPr>
  </w:style>
  <w:style w:type="character" w:customStyle="1" w:styleId="WW8Num4z1">
    <w:name w:val="WW8Num4z1"/>
    <w:rsid w:val="00E64DD2"/>
    <w:rPr>
      <w:rFonts w:ascii="Courier New" w:hAnsi="Courier New"/>
      <w:sz w:val="20"/>
    </w:rPr>
  </w:style>
  <w:style w:type="character" w:customStyle="1" w:styleId="WW8Num4z2">
    <w:name w:val="WW8Num4z2"/>
    <w:rsid w:val="00E64DD2"/>
    <w:rPr>
      <w:rFonts w:ascii="Wingdings" w:hAnsi="Wingdings"/>
      <w:sz w:val="20"/>
    </w:rPr>
  </w:style>
  <w:style w:type="character" w:customStyle="1" w:styleId="WW8Num5z0">
    <w:name w:val="WW8Num5z0"/>
    <w:rsid w:val="00E64DD2"/>
    <w:rPr>
      <w:rFonts w:ascii="Symbol" w:hAnsi="Symbol"/>
      <w:sz w:val="20"/>
    </w:rPr>
  </w:style>
  <w:style w:type="character" w:customStyle="1" w:styleId="WW8Num5z1">
    <w:name w:val="WW8Num5z1"/>
    <w:rsid w:val="00E64DD2"/>
    <w:rPr>
      <w:rFonts w:ascii="Courier New" w:hAnsi="Courier New"/>
      <w:sz w:val="20"/>
    </w:rPr>
  </w:style>
  <w:style w:type="character" w:customStyle="1" w:styleId="WW8Num5z2">
    <w:name w:val="WW8Num5z2"/>
    <w:rsid w:val="00E64DD2"/>
    <w:rPr>
      <w:rFonts w:ascii="Wingdings" w:hAnsi="Wingdings"/>
      <w:sz w:val="20"/>
    </w:rPr>
  </w:style>
  <w:style w:type="character" w:customStyle="1" w:styleId="WW8Num6z0">
    <w:name w:val="WW8Num6z0"/>
    <w:rsid w:val="00E64DD2"/>
    <w:rPr>
      <w:rFonts w:ascii="Symbol" w:hAnsi="Symbol"/>
      <w:sz w:val="20"/>
    </w:rPr>
  </w:style>
  <w:style w:type="character" w:customStyle="1" w:styleId="WW8Num6z1">
    <w:name w:val="WW8Num6z1"/>
    <w:rsid w:val="00E64DD2"/>
    <w:rPr>
      <w:rFonts w:ascii="Courier New" w:hAnsi="Courier New"/>
      <w:sz w:val="20"/>
    </w:rPr>
  </w:style>
  <w:style w:type="character" w:customStyle="1" w:styleId="WW8Num6z2">
    <w:name w:val="WW8Num6z2"/>
    <w:rsid w:val="00E64DD2"/>
    <w:rPr>
      <w:rFonts w:ascii="Wingdings" w:hAnsi="Wingdings"/>
      <w:sz w:val="20"/>
    </w:rPr>
  </w:style>
  <w:style w:type="character" w:customStyle="1" w:styleId="WW8Num7z0">
    <w:name w:val="WW8Num7z0"/>
    <w:rsid w:val="00E64DD2"/>
    <w:rPr>
      <w:rFonts w:ascii="Symbol" w:hAnsi="Symbol"/>
      <w:sz w:val="20"/>
    </w:rPr>
  </w:style>
  <w:style w:type="character" w:customStyle="1" w:styleId="WW8Num7z1">
    <w:name w:val="WW8Num7z1"/>
    <w:rsid w:val="00E64DD2"/>
    <w:rPr>
      <w:rFonts w:ascii="Courier New" w:hAnsi="Courier New"/>
      <w:sz w:val="20"/>
    </w:rPr>
  </w:style>
  <w:style w:type="character" w:customStyle="1" w:styleId="WW8Num7z2">
    <w:name w:val="WW8Num7z2"/>
    <w:rsid w:val="00E64DD2"/>
    <w:rPr>
      <w:rFonts w:ascii="Wingdings" w:hAnsi="Wingdings"/>
      <w:sz w:val="20"/>
    </w:rPr>
  </w:style>
  <w:style w:type="character" w:customStyle="1" w:styleId="WW8Num8z0">
    <w:name w:val="WW8Num8z0"/>
    <w:rsid w:val="00E64DD2"/>
    <w:rPr>
      <w:rFonts w:ascii="Symbol" w:hAnsi="Symbol"/>
      <w:sz w:val="20"/>
    </w:rPr>
  </w:style>
  <w:style w:type="character" w:customStyle="1" w:styleId="WW8Num8z1">
    <w:name w:val="WW8Num8z1"/>
    <w:rsid w:val="00E64DD2"/>
    <w:rPr>
      <w:rFonts w:ascii="Courier New" w:hAnsi="Courier New"/>
      <w:sz w:val="20"/>
    </w:rPr>
  </w:style>
  <w:style w:type="character" w:customStyle="1" w:styleId="WW8Num8z2">
    <w:name w:val="WW8Num8z2"/>
    <w:rsid w:val="00E64DD2"/>
    <w:rPr>
      <w:rFonts w:ascii="Wingdings" w:hAnsi="Wingdings"/>
      <w:sz w:val="20"/>
    </w:rPr>
  </w:style>
  <w:style w:type="character" w:customStyle="1" w:styleId="WW8Num9z0">
    <w:name w:val="WW8Num9z0"/>
    <w:rsid w:val="00E64DD2"/>
    <w:rPr>
      <w:rFonts w:ascii="Symbol" w:hAnsi="Symbol"/>
      <w:sz w:val="20"/>
    </w:rPr>
  </w:style>
  <w:style w:type="character" w:customStyle="1" w:styleId="WW8Num9z1">
    <w:name w:val="WW8Num9z1"/>
    <w:rsid w:val="00E64DD2"/>
    <w:rPr>
      <w:rFonts w:ascii="Courier New" w:hAnsi="Courier New"/>
      <w:sz w:val="20"/>
    </w:rPr>
  </w:style>
  <w:style w:type="character" w:customStyle="1" w:styleId="WW8Num9z2">
    <w:name w:val="WW8Num9z2"/>
    <w:rsid w:val="00E64DD2"/>
    <w:rPr>
      <w:rFonts w:ascii="Wingdings" w:hAnsi="Wingdings"/>
      <w:sz w:val="20"/>
    </w:rPr>
  </w:style>
  <w:style w:type="character" w:customStyle="1" w:styleId="WW8Num10z0">
    <w:name w:val="WW8Num10z0"/>
    <w:rsid w:val="00E64DD2"/>
    <w:rPr>
      <w:rFonts w:ascii="Symbol" w:hAnsi="Symbol"/>
      <w:sz w:val="20"/>
    </w:rPr>
  </w:style>
  <w:style w:type="character" w:customStyle="1" w:styleId="WW8Num10z1">
    <w:name w:val="WW8Num10z1"/>
    <w:rsid w:val="00E64DD2"/>
    <w:rPr>
      <w:rFonts w:ascii="Courier New" w:hAnsi="Courier New"/>
      <w:sz w:val="20"/>
    </w:rPr>
  </w:style>
  <w:style w:type="character" w:customStyle="1" w:styleId="WW8Num10z2">
    <w:name w:val="WW8Num10z2"/>
    <w:rsid w:val="00E64DD2"/>
    <w:rPr>
      <w:rFonts w:ascii="Wingdings" w:hAnsi="Wingdings"/>
      <w:sz w:val="20"/>
    </w:rPr>
  </w:style>
  <w:style w:type="character" w:customStyle="1" w:styleId="WW8Num11z0">
    <w:name w:val="WW8Num11z0"/>
    <w:rsid w:val="00E64DD2"/>
    <w:rPr>
      <w:rFonts w:ascii="Symbol" w:hAnsi="Symbol"/>
      <w:sz w:val="20"/>
    </w:rPr>
  </w:style>
  <w:style w:type="character" w:customStyle="1" w:styleId="WW8Num11z1">
    <w:name w:val="WW8Num11z1"/>
    <w:rsid w:val="00E64DD2"/>
    <w:rPr>
      <w:rFonts w:ascii="Courier New" w:hAnsi="Courier New"/>
      <w:sz w:val="20"/>
    </w:rPr>
  </w:style>
  <w:style w:type="character" w:customStyle="1" w:styleId="WW8Num11z2">
    <w:name w:val="WW8Num11z2"/>
    <w:rsid w:val="00E64DD2"/>
    <w:rPr>
      <w:rFonts w:ascii="Wingdings" w:hAnsi="Wingdings"/>
      <w:sz w:val="20"/>
    </w:rPr>
  </w:style>
  <w:style w:type="character" w:customStyle="1" w:styleId="WW8Num12z0">
    <w:name w:val="WW8Num12z0"/>
    <w:rsid w:val="00E64DD2"/>
    <w:rPr>
      <w:rFonts w:ascii="Symbol" w:hAnsi="Symbol"/>
      <w:sz w:val="20"/>
    </w:rPr>
  </w:style>
  <w:style w:type="character" w:customStyle="1" w:styleId="WW8Num12z1">
    <w:name w:val="WW8Num12z1"/>
    <w:rsid w:val="00E64DD2"/>
    <w:rPr>
      <w:rFonts w:ascii="Courier New" w:hAnsi="Courier New"/>
      <w:sz w:val="20"/>
    </w:rPr>
  </w:style>
  <w:style w:type="character" w:customStyle="1" w:styleId="WW8Num12z2">
    <w:name w:val="WW8Num12z2"/>
    <w:rsid w:val="00E64DD2"/>
    <w:rPr>
      <w:rFonts w:ascii="Wingdings" w:hAnsi="Wingdings"/>
      <w:sz w:val="20"/>
    </w:rPr>
  </w:style>
  <w:style w:type="character" w:customStyle="1" w:styleId="WW8Num13z0">
    <w:name w:val="WW8Num13z0"/>
    <w:rsid w:val="00E64DD2"/>
    <w:rPr>
      <w:rFonts w:ascii="Symbol" w:hAnsi="Symbol"/>
      <w:sz w:val="20"/>
    </w:rPr>
  </w:style>
  <w:style w:type="character" w:customStyle="1" w:styleId="WW8Num13z1">
    <w:name w:val="WW8Num13z1"/>
    <w:rsid w:val="00E64DD2"/>
    <w:rPr>
      <w:rFonts w:ascii="Courier New" w:hAnsi="Courier New"/>
      <w:sz w:val="20"/>
    </w:rPr>
  </w:style>
  <w:style w:type="character" w:customStyle="1" w:styleId="WW8Num13z2">
    <w:name w:val="WW8Num13z2"/>
    <w:rsid w:val="00E64DD2"/>
    <w:rPr>
      <w:rFonts w:ascii="Wingdings" w:hAnsi="Wingdings"/>
      <w:sz w:val="20"/>
    </w:rPr>
  </w:style>
  <w:style w:type="character" w:customStyle="1" w:styleId="WW8Num14z0">
    <w:name w:val="WW8Num14z0"/>
    <w:rsid w:val="00E64DD2"/>
    <w:rPr>
      <w:rFonts w:ascii="Symbol" w:hAnsi="Symbol"/>
      <w:sz w:val="20"/>
    </w:rPr>
  </w:style>
  <w:style w:type="character" w:customStyle="1" w:styleId="WW8Num14z1">
    <w:name w:val="WW8Num14z1"/>
    <w:rsid w:val="00E64DD2"/>
    <w:rPr>
      <w:rFonts w:ascii="Courier New" w:hAnsi="Courier New"/>
      <w:sz w:val="20"/>
    </w:rPr>
  </w:style>
  <w:style w:type="character" w:customStyle="1" w:styleId="WW8Num14z2">
    <w:name w:val="WW8Num14z2"/>
    <w:rsid w:val="00E64DD2"/>
    <w:rPr>
      <w:rFonts w:ascii="Wingdings" w:hAnsi="Wingdings"/>
      <w:sz w:val="20"/>
    </w:rPr>
  </w:style>
  <w:style w:type="character" w:customStyle="1" w:styleId="WW8Num15z0">
    <w:name w:val="WW8Num15z0"/>
    <w:rsid w:val="00E64DD2"/>
    <w:rPr>
      <w:rFonts w:ascii="Symbol" w:hAnsi="Symbol"/>
      <w:sz w:val="20"/>
    </w:rPr>
  </w:style>
  <w:style w:type="character" w:customStyle="1" w:styleId="WW8Num15z1">
    <w:name w:val="WW8Num15z1"/>
    <w:rsid w:val="00E64DD2"/>
    <w:rPr>
      <w:rFonts w:ascii="Courier New" w:hAnsi="Courier New"/>
      <w:sz w:val="20"/>
    </w:rPr>
  </w:style>
  <w:style w:type="character" w:customStyle="1" w:styleId="WW8Num15z2">
    <w:name w:val="WW8Num15z2"/>
    <w:rsid w:val="00E64DD2"/>
    <w:rPr>
      <w:rFonts w:ascii="Wingdings" w:hAnsi="Wingdings"/>
      <w:sz w:val="20"/>
    </w:rPr>
  </w:style>
  <w:style w:type="character" w:customStyle="1" w:styleId="WW8Num16z0">
    <w:name w:val="WW8Num16z0"/>
    <w:rsid w:val="00E64DD2"/>
    <w:rPr>
      <w:rFonts w:ascii="Symbol" w:hAnsi="Symbol"/>
      <w:sz w:val="20"/>
    </w:rPr>
  </w:style>
  <w:style w:type="character" w:customStyle="1" w:styleId="WW8Num16z1">
    <w:name w:val="WW8Num16z1"/>
    <w:rsid w:val="00E64DD2"/>
    <w:rPr>
      <w:rFonts w:ascii="Courier New" w:hAnsi="Courier New"/>
      <w:sz w:val="20"/>
    </w:rPr>
  </w:style>
  <w:style w:type="character" w:customStyle="1" w:styleId="WW8Num16z2">
    <w:name w:val="WW8Num16z2"/>
    <w:rsid w:val="00E64DD2"/>
    <w:rPr>
      <w:rFonts w:ascii="Wingdings" w:hAnsi="Wingdings"/>
      <w:sz w:val="20"/>
    </w:rPr>
  </w:style>
  <w:style w:type="character" w:customStyle="1" w:styleId="WW8Num17z0">
    <w:name w:val="WW8Num17z0"/>
    <w:rsid w:val="00E64DD2"/>
    <w:rPr>
      <w:rFonts w:ascii="Symbol" w:hAnsi="Symbol"/>
      <w:sz w:val="20"/>
    </w:rPr>
  </w:style>
  <w:style w:type="character" w:customStyle="1" w:styleId="WW8Num17z1">
    <w:name w:val="WW8Num17z1"/>
    <w:rsid w:val="00E64DD2"/>
    <w:rPr>
      <w:rFonts w:ascii="Courier New" w:hAnsi="Courier New"/>
      <w:sz w:val="20"/>
    </w:rPr>
  </w:style>
  <w:style w:type="character" w:customStyle="1" w:styleId="WW8Num17z2">
    <w:name w:val="WW8Num17z2"/>
    <w:rsid w:val="00E64DD2"/>
    <w:rPr>
      <w:rFonts w:ascii="Wingdings" w:hAnsi="Wingdings"/>
      <w:sz w:val="20"/>
    </w:rPr>
  </w:style>
  <w:style w:type="character" w:customStyle="1" w:styleId="WW8Num18z0">
    <w:name w:val="WW8Num18z0"/>
    <w:rsid w:val="00E64DD2"/>
    <w:rPr>
      <w:rFonts w:ascii="Symbol" w:hAnsi="Symbol"/>
      <w:sz w:val="20"/>
    </w:rPr>
  </w:style>
  <w:style w:type="character" w:customStyle="1" w:styleId="WW8Num18z1">
    <w:name w:val="WW8Num18z1"/>
    <w:rsid w:val="00E64DD2"/>
    <w:rPr>
      <w:rFonts w:ascii="Courier New" w:hAnsi="Courier New"/>
      <w:sz w:val="20"/>
    </w:rPr>
  </w:style>
  <w:style w:type="character" w:customStyle="1" w:styleId="WW8Num18z2">
    <w:name w:val="WW8Num18z2"/>
    <w:rsid w:val="00E64DD2"/>
    <w:rPr>
      <w:rFonts w:ascii="Wingdings" w:hAnsi="Wingdings"/>
      <w:sz w:val="20"/>
    </w:rPr>
  </w:style>
  <w:style w:type="character" w:customStyle="1" w:styleId="WW8Num19z0">
    <w:name w:val="WW8Num19z0"/>
    <w:rsid w:val="00E64DD2"/>
    <w:rPr>
      <w:rFonts w:ascii="Symbol" w:hAnsi="Symbol"/>
      <w:sz w:val="20"/>
    </w:rPr>
  </w:style>
  <w:style w:type="character" w:customStyle="1" w:styleId="WW8Num19z1">
    <w:name w:val="WW8Num19z1"/>
    <w:rsid w:val="00E64DD2"/>
    <w:rPr>
      <w:rFonts w:ascii="Courier New" w:hAnsi="Courier New"/>
      <w:sz w:val="20"/>
    </w:rPr>
  </w:style>
  <w:style w:type="character" w:customStyle="1" w:styleId="WW8Num19z2">
    <w:name w:val="WW8Num19z2"/>
    <w:rsid w:val="00E64DD2"/>
    <w:rPr>
      <w:rFonts w:ascii="Wingdings" w:hAnsi="Wingdings"/>
      <w:sz w:val="20"/>
    </w:rPr>
  </w:style>
  <w:style w:type="character" w:customStyle="1" w:styleId="WW8Num20z0">
    <w:name w:val="WW8Num20z0"/>
    <w:rsid w:val="00E64DD2"/>
    <w:rPr>
      <w:rFonts w:ascii="Symbol" w:hAnsi="Symbol"/>
      <w:sz w:val="20"/>
    </w:rPr>
  </w:style>
  <w:style w:type="character" w:customStyle="1" w:styleId="WW8Num20z1">
    <w:name w:val="WW8Num20z1"/>
    <w:rsid w:val="00E64DD2"/>
    <w:rPr>
      <w:rFonts w:ascii="Courier New" w:hAnsi="Courier New"/>
      <w:sz w:val="20"/>
    </w:rPr>
  </w:style>
  <w:style w:type="character" w:customStyle="1" w:styleId="WW8Num20z2">
    <w:name w:val="WW8Num20z2"/>
    <w:rsid w:val="00E64DD2"/>
    <w:rPr>
      <w:rFonts w:ascii="Wingdings" w:hAnsi="Wingdings"/>
      <w:sz w:val="20"/>
    </w:rPr>
  </w:style>
  <w:style w:type="character" w:customStyle="1" w:styleId="WW8Num21z0">
    <w:name w:val="WW8Num21z0"/>
    <w:rsid w:val="00E64DD2"/>
    <w:rPr>
      <w:rFonts w:ascii="Symbol" w:hAnsi="Symbol"/>
      <w:sz w:val="20"/>
    </w:rPr>
  </w:style>
  <w:style w:type="character" w:customStyle="1" w:styleId="WW8Num21z1">
    <w:name w:val="WW8Num21z1"/>
    <w:rsid w:val="00E64DD2"/>
    <w:rPr>
      <w:rFonts w:ascii="Courier New" w:hAnsi="Courier New"/>
      <w:sz w:val="20"/>
    </w:rPr>
  </w:style>
  <w:style w:type="character" w:customStyle="1" w:styleId="WW8Num21z2">
    <w:name w:val="WW8Num21z2"/>
    <w:rsid w:val="00E64DD2"/>
    <w:rPr>
      <w:rFonts w:ascii="Wingdings" w:hAnsi="Wingdings"/>
      <w:sz w:val="20"/>
    </w:rPr>
  </w:style>
  <w:style w:type="character" w:customStyle="1" w:styleId="WW8Num22z0">
    <w:name w:val="WW8Num22z0"/>
    <w:rsid w:val="00E64DD2"/>
    <w:rPr>
      <w:rFonts w:ascii="Symbol" w:hAnsi="Symbol"/>
      <w:sz w:val="20"/>
    </w:rPr>
  </w:style>
  <w:style w:type="character" w:customStyle="1" w:styleId="WW8Num22z1">
    <w:name w:val="WW8Num22z1"/>
    <w:rsid w:val="00E64DD2"/>
    <w:rPr>
      <w:rFonts w:ascii="Courier New" w:hAnsi="Courier New"/>
      <w:sz w:val="20"/>
    </w:rPr>
  </w:style>
  <w:style w:type="character" w:customStyle="1" w:styleId="WW8Num22z2">
    <w:name w:val="WW8Num22z2"/>
    <w:rsid w:val="00E64DD2"/>
    <w:rPr>
      <w:rFonts w:ascii="Wingdings" w:hAnsi="Wingdings"/>
      <w:sz w:val="20"/>
    </w:rPr>
  </w:style>
  <w:style w:type="character" w:customStyle="1" w:styleId="WW8Num23z0">
    <w:name w:val="WW8Num23z0"/>
    <w:rsid w:val="00E64DD2"/>
    <w:rPr>
      <w:rFonts w:ascii="Symbol" w:hAnsi="Symbol"/>
      <w:sz w:val="20"/>
    </w:rPr>
  </w:style>
  <w:style w:type="character" w:customStyle="1" w:styleId="WW8Num23z1">
    <w:name w:val="WW8Num23z1"/>
    <w:rsid w:val="00E64DD2"/>
    <w:rPr>
      <w:rFonts w:ascii="Courier New" w:hAnsi="Courier New"/>
      <w:sz w:val="20"/>
    </w:rPr>
  </w:style>
  <w:style w:type="character" w:customStyle="1" w:styleId="WW8Num23z2">
    <w:name w:val="WW8Num23z2"/>
    <w:rsid w:val="00E64DD2"/>
    <w:rPr>
      <w:rFonts w:ascii="Wingdings" w:hAnsi="Wingdings"/>
      <w:sz w:val="20"/>
    </w:rPr>
  </w:style>
  <w:style w:type="character" w:customStyle="1" w:styleId="WW8Num24z0">
    <w:name w:val="WW8Num24z0"/>
    <w:rsid w:val="00E64DD2"/>
    <w:rPr>
      <w:rFonts w:ascii="Symbol" w:hAnsi="Symbol"/>
      <w:sz w:val="20"/>
    </w:rPr>
  </w:style>
  <w:style w:type="character" w:customStyle="1" w:styleId="WW8Num24z1">
    <w:name w:val="WW8Num24z1"/>
    <w:rsid w:val="00E64DD2"/>
    <w:rPr>
      <w:rFonts w:ascii="Courier New" w:hAnsi="Courier New"/>
      <w:sz w:val="20"/>
    </w:rPr>
  </w:style>
  <w:style w:type="character" w:customStyle="1" w:styleId="WW8Num24z2">
    <w:name w:val="WW8Num24z2"/>
    <w:rsid w:val="00E64DD2"/>
    <w:rPr>
      <w:rFonts w:ascii="Wingdings" w:hAnsi="Wingdings"/>
      <w:sz w:val="20"/>
    </w:rPr>
  </w:style>
  <w:style w:type="character" w:customStyle="1" w:styleId="WW8Num25z0">
    <w:name w:val="WW8Num25z0"/>
    <w:rsid w:val="00E64DD2"/>
    <w:rPr>
      <w:rFonts w:ascii="Symbol" w:hAnsi="Symbol"/>
      <w:sz w:val="20"/>
    </w:rPr>
  </w:style>
  <w:style w:type="character" w:customStyle="1" w:styleId="WW8Num25z1">
    <w:name w:val="WW8Num25z1"/>
    <w:rsid w:val="00E64DD2"/>
    <w:rPr>
      <w:rFonts w:ascii="Courier New" w:hAnsi="Courier New"/>
      <w:sz w:val="20"/>
    </w:rPr>
  </w:style>
  <w:style w:type="character" w:customStyle="1" w:styleId="WW8Num25z2">
    <w:name w:val="WW8Num25z2"/>
    <w:rsid w:val="00E64DD2"/>
    <w:rPr>
      <w:rFonts w:ascii="Wingdings" w:hAnsi="Wingdings"/>
      <w:sz w:val="20"/>
    </w:rPr>
  </w:style>
  <w:style w:type="character" w:customStyle="1" w:styleId="WW8Num26z0">
    <w:name w:val="WW8Num26z0"/>
    <w:rsid w:val="00E64DD2"/>
    <w:rPr>
      <w:rFonts w:ascii="Symbol" w:hAnsi="Symbol"/>
      <w:sz w:val="20"/>
    </w:rPr>
  </w:style>
  <w:style w:type="character" w:customStyle="1" w:styleId="WW8Num26z1">
    <w:name w:val="WW8Num26z1"/>
    <w:rsid w:val="00E64DD2"/>
    <w:rPr>
      <w:rFonts w:ascii="Courier New" w:hAnsi="Courier New"/>
      <w:sz w:val="20"/>
    </w:rPr>
  </w:style>
  <w:style w:type="character" w:customStyle="1" w:styleId="WW8Num26z2">
    <w:name w:val="WW8Num26z2"/>
    <w:rsid w:val="00E64DD2"/>
    <w:rPr>
      <w:rFonts w:ascii="Wingdings" w:hAnsi="Wingdings"/>
      <w:sz w:val="20"/>
    </w:rPr>
  </w:style>
  <w:style w:type="character" w:customStyle="1" w:styleId="WW8Num27z0">
    <w:name w:val="WW8Num27z0"/>
    <w:rsid w:val="00E64DD2"/>
    <w:rPr>
      <w:rFonts w:ascii="Symbol" w:hAnsi="Symbol"/>
      <w:sz w:val="20"/>
    </w:rPr>
  </w:style>
  <w:style w:type="character" w:customStyle="1" w:styleId="WW8Num27z1">
    <w:name w:val="WW8Num27z1"/>
    <w:rsid w:val="00E64DD2"/>
    <w:rPr>
      <w:rFonts w:ascii="Courier New" w:hAnsi="Courier New"/>
      <w:sz w:val="20"/>
    </w:rPr>
  </w:style>
  <w:style w:type="character" w:customStyle="1" w:styleId="WW8Num27z2">
    <w:name w:val="WW8Num27z2"/>
    <w:rsid w:val="00E64DD2"/>
    <w:rPr>
      <w:rFonts w:ascii="Wingdings" w:hAnsi="Wingdings"/>
      <w:sz w:val="20"/>
    </w:rPr>
  </w:style>
  <w:style w:type="character" w:customStyle="1" w:styleId="WW8Num28z0">
    <w:name w:val="WW8Num28z0"/>
    <w:rsid w:val="00E64DD2"/>
    <w:rPr>
      <w:rFonts w:ascii="Symbol" w:hAnsi="Symbol"/>
      <w:sz w:val="20"/>
    </w:rPr>
  </w:style>
  <w:style w:type="character" w:customStyle="1" w:styleId="WW8Num28z1">
    <w:name w:val="WW8Num28z1"/>
    <w:rsid w:val="00E64DD2"/>
    <w:rPr>
      <w:rFonts w:ascii="Courier New" w:hAnsi="Courier New"/>
      <w:sz w:val="20"/>
    </w:rPr>
  </w:style>
  <w:style w:type="character" w:customStyle="1" w:styleId="WW8Num28z2">
    <w:name w:val="WW8Num28z2"/>
    <w:rsid w:val="00E64DD2"/>
    <w:rPr>
      <w:rFonts w:ascii="Wingdings" w:hAnsi="Wingdings"/>
      <w:sz w:val="20"/>
    </w:rPr>
  </w:style>
  <w:style w:type="character" w:customStyle="1" w:styleId="19">
    <w:name w:val="Основной шрифт абзаца1"/>
    <w:rsid w:val="00E64DD2"/>
  </w:style>
  <w:style w:type="paragraph" w:customStyle="1" w:styleId="afc">
    <w:name w:val="Заголовок"/>
    <w:basedOn w:val="a0"/>
    <w:next w:val="af"/>
    <w:rsid w:val="00E64DD2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f"/>
    <w:rsid w:val="00E64DD2"/>
    <w:pPr>
      <w:suppressAutoHyphens/>
    </w:pPr>
    <w:rPr>
      <w:rFonts w:cs="Mangal"/>
      <w:lang w:eastAsia="ar-SA"/>
    </w:rPr>
  </w:style>
  <w:style w:type="paragraph" w:customStyle="1" w:styleId="1a">
    <w:name w:val="Название1"/>
    <w:basedOn w:val="a0"/>
    <w:rsid w:val="00E64DD2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b">
    <w:name w:val="Указатель1"/>
    <w:basedOn w:val="a0"/>
    <w:rsid w:val="00E64DD2"/>
    <w:pPr>
      <w:suppressLineNumbers/>
      <w:suppressAutoHyphens/>
    </w:pPr>
    <w:rPr>
      <w:rFonts w:cs="Mangal"/>
      <w:lang w:eastAsia="ar-SA"/>
    </w:rPr>
  </w:style>
  <w:style w:type="character" w:customStyle="1" w:styleId="WW8Num1z3">
    <w:name w:val="WW8Num1z3"/>
    <w:rsid w:val="00E64DD2"/>
    <w:rPr>
      <w:rFonts w:ascii="Symbol" w:hAnsi="Symbol"/>
    </w:rPr>
  </w:style>
  <w:style w:type="character" w:customStyle="1" w:styleId="WW8Num4z3">
    <w:name w:val="WW8Num4z3"/>
    <w:rsid w:val="00E64DD2"/>
    <w:rPr>
      <w:rFonts w:ascii="Symbol" w:hAnsi="Symbol"/>
    </w:rPr>
  </w:style>
  <w:style w:type="character" w:customStyle="1" w:styleId="WW8Num15z3">
    <w:name w:val="WW8Num15z3"/>
    <w:rsid w:val="00E64DD2"/>
    <w:rPr>
      <w:rFonts w:ascii="Symbol" w:hAnsi="Symbol"/>
    </w:rPr>
  </w:style>
  <w:style w:type="character" w:customStyle="1" w:styleId="WW8Num16z3">
    <w:name w:val="WW8Num16z3"/>
    <w:rsid w:val="00E64DD2"/>
    <w:rPr>
      <w:rFonts w:ascii="Symbol" w:hAnsi="Symbol"/>
    </w:rPr>
  </w:style>
  <w:style w:type="character" w:customStyle="1" w:styleId="WW8Num21z3">
    <w:name w:val="WW8Num21z3"/>
    <w:rsid w:val="00E64DD2"/>
    <w:rPr>
      <w:rFonts w:ascii="Symbol" w:hAnsi="Symbol"/>
    </w:rPr>
  </w:style>
  <w:style w:type="character" w:customStyle="1" w:styleId="WW8Num23z3">
    <w:name w:val="WW8Num23z3"/>
    <w:rsid w:val="00E64DD2"/>
    <w:rPr>
      <w:rFonts w:ascii="Symbol" w:hAnsi="Symbol"/>
    </w:rPr>
  </w:style>
  <w:style w:type="character" w:customStyle="1" w:styleId="afe">
    <w:name w:val="Символ сноски"/>
    <w:rsid w:val="00E64DD2"/>
    <w:rPr>
      <w:vertAlign w:val="superscript"/>
    </w:rPr>
  </w:style>
  <w:style w:type="paragraph" w:customStyle="1" w:styleId="1c">
    <w:name w:val="Обычный1"/>
    <w:basedOn w:val="10"/>
    <w:rsid w:val="00E64DD2"/>
    <w:pPr>
      <w:widowControl w:val="0"/>
      <w:suppressAutoHyphens/>
      <w:autoSpaceDE w:val="0"/>
      <w:spacing w:before="0" w:after="0"/>
      <w:jc w:val="center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  <w:lang w:eastAsia="ar-SA"/>
    </w:rPr>
  </w:style>
  <w:style w:type="paragraph" w:customStyle="1" w:styleId="210">
    <w:name w:val="Основной текст 21"/>
    <w:basedOn w:val="a0"/>
    <w:rsid w:val="00E64DD2"/>
    <w:pPr>
      <w:suppressAutoHyphens/>
      <w:spacing w:line="288" w:lineRule="auto"/>
    </w:pPr>
    <w:rPr>
      <w:rFonts w:ascii="Arial Narrow" w:hAnsi="Arial Narrow"/>
      <w:sz w:val="20"/>
      <w:szCs w:val="28"/>
      <w:lang w:eastAsia="ar-SA"/>
    </w:rPr>
  </w:style>
  <w:style w:type="paragraph" w:customStyle="1" w:styleId="Tabl">
    <w:name w:val="Tabl"/>
    <w:basedOn w:val="a0"/>
    <w:rsid w:val="00E64DD2"/>
    <w:pPr>
      <w:widowControl w:val="0"/>
      <w:suppressAutoHyphens/>
      <w:autoSpaceDE w:val="0"/>
      <w:jc w:val="both"/>
    </w:pPr>
    <w:rPr>
      <w:rFonts w:ascii="NewtonCTT" w:eastAsia="SimSun" w:hAnsi="NewtonCTT"/>
      <w:color w:val="000000"/>
      <w:sz w:val="16"/>
      <w:szCs w:val="16"/>
      <w:lang w:eastAsia="ar-SA"/>
    </w:rPr>
  </w:style>
  <w:style w:type="paragraph" w:customStyle="1" w:styleId="310">
    <w:name w:val="Основной текст 31"/>
    <w:basedOn w:val="a0"/>
    <w:rsid w:val="00E64DD2"/>
    <w:pPr>
      <w:suppressAutoHyphens/>
      <w:spacing w:after="120"/>
    </w:pPr>
    <w:rPr>
      <w:sz w:val="16"/>
      <w:szCs w:val="16"/>
      <w:lang w:eastAsia="ar-SA"/>
    </w:rPr>
  </w:style>
  <w:style w:type="paragraph" w:customStyle="1" w:styleId="1d">
    <w:name w:val="Цитата1"/>
    <w:basedOn w:val="a0"/>
    <w:rsid w:val="00E64DD2"/>
    <w:pPr>
      <w:suppressAutoHyphens/>
      <w:spacing w:line="360" w:lineRule="auto"/>
      <w:ind w:left="57" w:right="57"/>
    </w:pPr>
    <w:rPr>
      <w:sz w:val="28"/>
      <w:lang w:eastAsia="ar-SA"/>
    </w:rPr>
  </w:style>
  <w:style w:type="paragraph" w:styleId="aff">
    <w:name w:val="Title"/>
    <w:basedOn w:val="a0"/>
    <w:next w:val="aff0"/>
    <w:link w:val="aff1"/>
    <w:qFormat/>
    <w:rsid w:val="00E64DD2"/>
    <w:pPr>
      <w:suppressAutoHyphens/>
      <w:jc w:val="center"/>
    </w:pPr>
    <w:rPr>
      <w:rFonts w:ascii="Arial" w:hAnsi="Arial"/>
      <w:b/>
      <w:bCs/>
      <w:sz w:val="28"/>
      <w:lang w:eastAsia="ar-SA"/>
    </w:rPr>
  </w:style>
  <w:style w:type="character" w:customStyle="1" w:styleId="aff1">
    <w:name w:val="Название Знак"/>
    <w:basedOn w:val="a1"/>
    <w:link w:val="aff"/>
    <w:rsid w:val="00E64DD2"/>
    <w:rPr>
      <w:rFonts w:ascii="Arial" w:eastAsia="Times New Roman" w:hAnsi="Arial" w:cs="Times New Roman"/>
      <w:b/>
      <w:bCs/>
      <w:sz w:val="28"/>
      <w:szCs w:val="24"/>
      <w:lang w:eastAsia="ar-SA"/>
    </w:rPr>
  </w:style>
  <w:style w:type="paragraph" w:styleId="aff0">
    <w:name w:val="Subtitle"/>
    <w:basedOn w:val="afc"/>
    <w:next w:val="af"/>
    <w:link w:val="aff2"/>
    <w:qFormat/>
    <w:rsid w:val="00E64DD2"/>
    <w:pPr>
      <w:jc w:val="center"/>
    </w:pPr>
    <w:rPr>
      <w:rFonts w:eastAsia="SimSun" w:cs="Times New Roman"/>
      <w:i/>
      <w:iCs/>
    </w:rPr>
  </w:style>
  <w:style w:type="character" w:customStyle="1" w:styleId="aff2">
    <w:name w:val="Подзаголовок Знак"/>
    <w:basedOn w:val="a1"/>
    <w:link w:val="aff0"/>
    <w:rsid w:val="00E64DD2"/>
    <w:rPr>
      <w:rFonts w:ascii="Arial" w:eastAsia="SimSun" w:hAnsi="Arial" w:cs="Times New Roman"/>
      <w:i/>
      <w:iCs/>
      <w:sz w:val="28"/>
      <w:szCs w:val="28"/>
      <w:lang w:eastAsia="ar-SA"/>
    </w:rPr>
  </w:style>
  <w:style w:type="paragraph" w:customStyle="1" w:styleId="311">
    <w:name w:val="Основной текст с отступом 31"/>
    <w:basedOn w:val="a0"/>
    <w:rsid w:val="00E64DD2"/>
    <w:pPr>
      <w:suppressAutoHyphens/>
      <w:spacing w:line="288" w:lineRule="auto"/>
      <w:ind w:left="113"/>
    </w:pPr>
    <w:rPr>
      <w:rFonts w:ascii="Arial Narrow" w:hAnsi="Arial Narrow"/>
      <w:bCs/>
      <w:sz w:val="20"/>
      <w:szCs w:val="22"/>
      <w:lang w:eastAsia="ar-SA"/>
    </w:rPr>
  </w:style>
  <w:style w:type="paragraph" w:customStyle="1" w:styleId="aff3">
    <w:name w:val="Содержимое таблицы"/>
    <w:basedOn w:val="a0"/>
    <w:rsid w:val="00E64DD2"/>
    <w:pPr>
      <w:suppressLineNumbers/>
      <w:suppressAutoHyphens/>
    </w:pPr>
    <w:rPr>
      <w:lang w:eastAsia="ar-SA"/>
    </w:rPr>
  </w:style>
  <w:style w:type="paragraph" w:customStyle="1" w:styleId="aff4">
    <w:name w:val="Заголовок таблицы"/>
    <w:basedOn w:val="aff3"/>
    <w:rsid w:val="00E64DD2"/>
    <w:pPr>
      <w:jc w:val="center"/>
    </w:pPr>
    <w:rPr>
      <w:b/>
      <w:bCs/>
    </w:rPr>
  </w:style>
  <w:style w:type="paragraph" w:customStyle="1" w:styleId="aff5">
    <w:name w:val="Содержимое врезки"/>
    <w:basedOn w:val="af"/>
    <w:rsid w:val="00E64DD2"/>
    <w:pPr>
      <w:suppressAutoHyphens/>
      <w:spacing w:after="0" w:line="360" w:lineRule="auto"/>
    </w:pPr>
    <w:rPr>
      <w:rFonts w:ascii="Arial Narrow" w:hAnsi="Arial Narrow"/>
      <w:sz w:val="28"/>
      <w:lang w:eastAsia="ar-SA"/>
    </w:rPr>
  </w:style>
  <w:style w:type="table" w:customStyle="1" w:styleId="62">
    <w:name w:val="Сетка таблицы6"/>
    <w:basedOn w:val="a2"/>
    <w:next w:val="af6"/>
    <w:uiPriority w:val="99"/>
    <w:rsid w:val="00E6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0"/>
    <w:rsid w:val="00E64DD2"/>
    <w:pPr>
      <w:spacing w:before="100" w:beforeAutospacing="1" w:after="100" w:afterAutospacing="1"/>
    </w:pPr>
  </w:style>
  <w:style w:type="paragraph" w:customStyle="1" w:styleId="Style2">
    <w:name w:val="Style2"/>
    <w:basedOn w:val="a0"/>
    <w:rsid w:val="00E64DD2"/>
    <w:pPr>
      <w:widowControl w:val="0"/>
      <w:autoSpaceDE w:val="0"/>
      <w:autoSpaceDN w:val="0"/>
      <w:adjustRightInd w:val="0"/>
      <w:spacing w:line="307" w:lineRule="exact"/>
      <w:ind w:firstLine="355"/>
      <w:jc w:val="both"/>
    </w:pPr>
    <w:rPr>
      <w:rFonts w:eastAsia="Calibri"/>
    </w:rPr>
  </w:style>
  <w:style w:type="table" w:customStyle="1" w:styleId="112">
    <w:name w:val="Сетка таблицы11"/>
    <w:uiPriority w:val="99"/>
    <w:rsid w:val="00E64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Body Text Indent 3"/>
    <w:basedOn w:val="a0"/>
    <w:link w:val="36"/>
    <w:rsid w:val="00E64DD2"/>
    <w:pPr>
      <w:spacing w:line="288" w:lineRule="auto"/>
      <w:ind w:left="113"/>
    </w:pPr>
    <w:rPr>
      <w:rFonts w:ascii="Arial Narrow" w:hAnsi="Arial Narrow"/>
      <w:bCs/>
      <w:sz w:val="20"/>
      <w:szCs w:val="22"/>
    </w:rPr>
  </w:style>
  <w:style w:type="character" w:customStyle="1" w:styleId="36">
    <w:name w:val="Основной текст с отступом 3 Знак"/>
    <w:basedOn w:val="a1"/>
    <w:link w:val="35"/>
    <w:rsid w:val="00E64DD2"/>
    <w:rPr>
      <w:rFonts w:ascii="Arial Narrow" w:eastAsia="Times New Roman" w:hAnsi="Arial Narrow" w:cs="Times New Roman"/>
      <w:bCs/>
      <w:sz w:val="20"/>
      <w:lang w:eastAsia="ru-RU"/>
    </w:rPr>
  </w:style>
  <w:style w:type="paragraph" w:styleId="24">
    <w:name w:val="Body Text 2"/>
    <w:basedOn w:val="a0"/>
    <w:link w:val="25"/>
    <w:uiPriority w:val="99"/>
    <w:rsid w:val="00E64DD2"/>
    <w:pPr>
      <w:spacing w:line="288" w:lineRule="auto"/>
    </w:pPr>
    <w:rPr>
      <w:rFonts w:ascii="Arial Narrow" w:hAnsi="Arial Narrow"/>
      <w:sz w:val="20"/>
      <w:szCs w:val="28"/>
    </w:rPr>
  </w:style>
  <w:style w:type="character" w:customStyle="1" w:styleId="25">
    <w:name w:val="Основной текст 2 Знак"/>
    <w:basedOn w:val="a1"/>
    <w:link w:val="24"/>
    <w:uiPriority w:val="99"/>
    <w:rsid w:val="00E64DD2"/>
    <w:rPr>
      <w:rFonts w:ascii="Arial Narrow" w:eastAsia="Times New Roman" w:hAnsi="Arial Narrow" w:cs="Times New Roman"/>
      <w:sz w:val="20"/>
      <w:szCs w:val="28"/>
      <w:lang w:eastAsia="ru-RU"/>
    </w:rPr>
  </w:style>
  <w:style w:type="paragraph" w:customStyle="1" w:styleId="ParagraphStyle">
    <w:name w:val="Paragraph Style"/>
    <w:uiPriority w:val="99"/>
    <w:rsid w:val="00E64D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63">
    <w:name w:val="Нет списка6"/>
    <w:next w:val="a3"/>
    <w:semiHidden/>
    <w:rsid w:val="00E64DD2"/>
  </w:style>
  <w:style w:type="paragraph" w:styleId="26">
    <w:name w:val="List 2"/>
    <w:basedOn w:val="a0"/>
    <w:rsid w:val="00E64DD2"/>
    <w:pPr>
      <w:spacing w:after="200" w:line="276" w:lineRule="auto"/>
      <w:ind w:left="566" w:hanging="283"/>
    </w:pPr>
    <w:rPr>
      <w:rFonts w:ascii="Calibri" w:hAnsi="Calibri" w:cs="Calibri"/>
      <w:sz w:val="22"/>
      <w:szCs w:val="22"/>
      <w:lang w:eastAsia="en-US"/>
    </w:rPr>
  </w:style>
  <w:style w:type="paragraph" w:styleId="aff6">
    <w:name w:val="List Bullet"/>
    <w:basedOn w:val="a0"/>
    <w:rsid w:val="00E64DD2"/>
    <w:pPr>
      <w:tabs>
        <w:tab w:val="num" w:pos="1080"/>
      </w:tabs>
      <w:spacing w:after="200" w:line="276" w:lineRule="auto"/>
      <w:ind w:left="1080" w:hanging="360"/>
    </w:pPr>
    <w:rPr>
      <w:rFonts w:ascii="Calibri" w:hAnsi="Calibri" w:cs="Calibri"/>
      <w:sz w:val="22"/>
      <w:szCs w:val="22"/>
      <w:lang w:eastAsia="en-US"/>
    </w:rPr>
  </w:style>
  <w:style w:type="paragraph" w:styleId="27">
    <w:name w:val="List Bullet 2"/>
    <w:basedOn w:val="a0"/>
    <w:rsid w:val="00E64DD2"/>
    <w:pPr>
      <w:spacing w:after="200" w:line="276" w:lineRule="auto"/>
      <w:ind w:left="720" w:hanging="360"/>
    </w:pPr>
    <w:rPr>
      <w:rFonts w:ascii="Calibri" w:hAnsi="Calibri" w:cs="Calibri"/>
      <w:sz w:val="22"/>
      <w:szCs w:val="22"/>
      <w:lang w:eastAsia="en-US"/>
    </w:rPr>
  </w:style>
  <w:style w:type="paragraph" w:styleId="a">
    <w:name w:val="Body Text First Indent"/>
    <w:basedOn w:val="af"/>
    <w:link w:val="aff7"/>
    <w:rsid w:val="00E64DD2"/>
    <w:pPr>
      <w:numPr>
        <w:numId w:val="13"/>
      </w:numPr>
      <w:tabs>
        <w:tab w:val="clear" w:pos="360"/>
      </w:tabs>
      <w:spacing w:line="276" w:lineRule="auto"/>
      <w:ind w:left="0" w:firstLine="210"/>
    </w:pPr>
    <w:rPr>
      <w:rFonts w:ascii="Calibri" w:hAnsi="Calibri" w:cs="Calibri"/>
    </w:rPr>
  </w:style>
  <w:style w:type="character" w:customStyle="1" w:styleId="aff7">
    <w:name w:val="Красная строка Знак"/>
    <w:basedOn w:val="af0"/>
    <w:link w:val="a"/>
    <w:rsid w:val="00E64DD2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sonormalbullet1gif">
    <w:name w:val="msonormalbullet1.gif"/>
    <w:basedOn w:val="a0"/>
    <w:rsid w:val="00E64DD2"/>
    <w:pPr>
      <w:spacing w:before="100" w:beforeAutospacing="1" w:after="100" w:afterAutospacing="1"/>
    </w:pPr>
    <w:rPr>
      <w:rFonts w:eastAsia="Calibri"/>
    </w:rPr>
  </w:style>
  <w:style w:type="paragraph" w:customStyle="1" w:styleId="msonormalbullet2gif">
    <w:name w:val="msonormalbullet2.gif"/>
    <w:basedOn w:val="a0"/>
    <w:rsid w:val="00E64DD2"/>
    <w:pPr>
      <w:spacing w:before="100" w:beforeAutospacing="1" w:after="100" w:afterAutospacing="1"/>
    </w:pPr>
    <w:rPr>
      <w:rFonts w:eastAsia="Calibri"/>
    </w:rPr>
  </w:style>
  <w:style w:type="paragraph" w:customStyle="1" w:styleId="28">
    <w:name w:val="Без интервала2"/>
    <w:rsid w:val="00E64DD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4">
    <w:name w:val="c4"/>
    <w:basedOn w:val="a0"/>
    <w:rsid w:val="00E64DD2"/>
    <w:pPr>
      <w:spacing w:before="100" w:beforeAutospacing="1" w:after="100" w:afterAutospacing="1"/>
    </w:pPr>
  </w:style>
  <w:style w:type="character" w:customStyle="1" w:styleId="c2">
    <w:name w:val="c2"/>
    <w:basedOn w:val="a1"/>
    <w:rsid w:val="00E64DD2"/>
  </w:style>
  <w:style w:type="character" w:customStyle="1" w:styleId="c2c6">
    <w:name w:val="c2 c6"/>
    <w:basedOn w:val="a1"/>
    <w:rsid w:val="00E64DD2"/>
  </w:style>
  <w:style w:type="paragraph" w:customStyle="1" w:styleId="c11">
    <w:name w:val="c11"/>
    <w:basedOn w:val="a0"/>
    <w:rsid w:val="00E64DD2"/>
    <w:pPr>
      <w:spacing w:before="100" w:beforeAutospacing="1" w:after="100" w:afterAutospacing="1"/>
    </w:pPr>
  </w:style>
  <w:style w:type="paragraph" w:customStyle="1" w:styleId="c23c11">
    <w:name w:val="c23 c11"/>
    <w:basedOn w:val="a0"/>
    <w:rsid w:val="00E64DD2"/>
    <w:pPr>
      <w:spacing w:before="100" w:beforeAutospacing="1" w:after="100" w:afterAutospacing="1"/>
    </w:pPr>
  </w:style>
  <w:style w:type="character" w:customStyle="1" w:styleId="c6">
    <w:name w:val="c6"/>
    <w:basedOn w:val="a1"/>
    <w:rsid w:val="00E64DD2"/>
  </w:style>
  <w:style w:type="paragraph" w:customStyle="1" w:styleId="c28c11">
    <w:name w:val="c28 c11"/>
    <w:basedOn w:val="a0"/>
    <w:rsid w:val="00E64DD2"/>
    <w:pPr>
      <w:spacing w:before="100" w:beforeAutospacing="1" w:after="100" w:afterAutospacing="1"/>
    </w:pPr>
  </w:style>
  <w:style w:type="character" w:customStyle="1" w:styleId="c1">
    <w:name w:val="c1"/>
    <w:basedOn w:val="a1"/>
    <w:rsid w:val="00E64DD2"/>
  </w:style>
  <w:style w:type="paragraph" w:customStyle="1" w:styleId="c11c28">
    <w:name w:val="c11 c28"/>
    <w:basedOn w:val="a0"/>
    <w:rsid w:val="00E64DD2"/>
    <w:pPr>
      <w:spacing w:before="100" w:beforeAutospacing="1" w:after="100" w:afterAutospacing="1"/>
    </w:pPr>
  </w:style>
  <w:style w:type="paragraph" w:customStyle="1" w:styleId="c11c17">
    <w:name w:val="c11 c17"/>
    <w:basedOn w:val="a0"/>
    <w:rsid w:val="00E64DD2"/>
    <w:pPr>
      <w:spacing w:before="100" w:beforeAutospacing="1" w:after="100" w:afterAutospacing="1"/>
    </w:pPr>
  </w:style>
  <w:style w:type="paragraph" w:customStyle="1" w:styleId="c17c11">
    <w:name w:val="c17 c11"/>
    <w:basedOn w:val="a0"/>
    <w:rsid w:val="00E64DD2"/>
    <w:pPr>
      <w:spacing w:before="100" w:beforeAutospacing="1" w:after="100" w:afterAutospacing="1"/>
    </w:pPr>
  </w:style>
  <w:style w:type="paragraph" w:customStyle="1" w:styleId="c11c39">
    <w:name w:val="c11 c39"/>
    <w:basedOn w:val="a0"/>
    <w:rsid w:val="00E64DD2"/>
    <w:pPr>
      <w:spacing w:before="100" w:beforeAutospacing="1" w:after="100" w:afterAutospacing="1"/>
    </w:pPr>
  </w:style>
  <w:style w:type="paragraph" w:customStyle="1" w:styleId="c11c27">
    <w:name w:val="c11 c27"/>
    <w:basedOn w:val="a0"/>
    <w:rsid w:val="00E64DD2"/>
    <w:pPr>
      <w:spacing w:before="100" w:beforeAutospacing="1" w:after="100" w:afterAutospacing="1"/>
    </w:pPr>
  </w:style>
  <w:style w:type="paragraph" w:customStyle="1" w:styleId="c11c42">
    <w:name w:val="c11 c42"/>
    <w:basedOn w:val="a0"/>
    <w:rsid w:val="00E64DD2"/>
    <w:pPr>
      <w:spacing w:before="100" w:beforeAutospacing="1" w:after="100" w:afterAutospacing="1"/>
    </w:pPr>
  </w:style>
  <w:style w:type="paragraph" w:customStyle="1" w:styleId="c11c46">
    <w:name w:val="c11 c46"/>
    <w:basedOn w:val="a0"/>
    <w:rsid w:val="00E64DD2"/>
    <w:pPr>
      <w:spacing w:before="100" w:beforeAutospacing="1" w:after="100" w:afterAutospacing="1"/>
    </w:pPr>
  </w:style>
  <w:style w:type="paragraph" w:customStyle="1" w:styleId="c11c19">
    <w:name w:val="c11 c19"/>
    <w:basedOn w:val="a0"/>
    <w:rsid w:val="00E64DD2"/>
    <w:pPr>
      <w:spacing w:before="100" w:beforeAutospacing="1" w:after="100" w:afterAutospacing="1"/>
    </w:pPr>
  </w:style>
  <w:style w:type="paragraph" w:customStyle="1" w:styleId="c11c47">
    <w:name w:val="c11 c47"/>
    <w:basedOn w:val="a0"/>
    <w:rsid w:val="00E64DD2"/>
    <w:pPr>
      <w:spacing w:before="100" w:beforeAutospacing="1" w:after="100" w:afterAutospacing="1"/>
    </w:pPr>
  </w:style>
  <w:style w:type="paragraph" w:customStyle="1" w:styleId="c25c11">
    <w:name w:val="c25 c11"/>
    <w:basedOn w:val="a0"/>
    <w:rsid w:val="00E64DD2"/>
    <w:pPr>
      <w:spacing w:before="100" w:beforeAutospacing="1" w:after="100" w:afterAutospacing="1"/>
    </w:pPr>
  </w:style>
  <w:style w:type="character" w:customStyle="1" w:styleId="c12c6">
    <w:name w:val="c12 c6"/>
    <w:basedOn w:val="a1"/>
    <w:rsid w:val="00E64DD2"/>
  </w:style>
  <w:style w:type="paragraph" w:customStyle="1" w:styleId="c11c25">
    <w:name w:val="c11 c25"/>
    <w:basedOn w:val="a0"/>
    <w:rsid w:val="00E64DD2"/>
    <w:pPr>
      <w:spacing w:before="100" w:beforeAutospacing="1" w:after="100" w:afterAutospacing="1"/>
    </w:pPr>
  </w:style>
  <w:style w:type="paragraph" w:customStyle="1" w:styleId="c11c29">
    <w:name w:val="c11 c29"/>
    <w:basedOn w:val="a0"/>
    <w:rsid w:val="00E64DD2"/>
    <w:pPr>
      <w:spacing w:before="100" w:beforeAutospacing="1" w:after="100" w:afterAutospacing="1"/>
    </w:pPr>
  </w:style>
  <w:style w:type="paragraph" w:customStyle="1" w:styleId="c11c13">
    <w:name w:val="c11 c13"/>
    <w:basedOn w:val="a0"/>
    <w:rsid w:val="00E64DD2"/>
    <w:pPr>
      <w:spacing w:before="100" w:beforeAutospacing="1" w:after="100" w:afterAutospacing="1"/>
    </w:pPr>
  </w:style>
  <w:style w:type="paragraph" w:customStyle="1" w:styleId="c11c35">
    <w:name w:val="c11 c35"/>
    <w:basedOn w:val="a0"/>
    <w:rsid w:val="00E64DD2"/>
    <w:pPr>
      <w:spacing w:before="100" w:beforeAutospacing="1" w:after="100" w:afterAutospacing="1"/>
    </w:pPr>
  </w:style>
  <w:style w:type="paragraph" w:customStyle="1" w:styleId="c11c38">
    <w:name w:val="c11 c38"/>
    <w:basedOn w:val="a0"/>
    <w:rsid w:val="00E64DD2"/>
    <w:pPr>
      <w:spacing w:before="100" w:beforeAutospacing="1" w:after="100" w:afterAutospacing="1"/>
    </w:pPr>
  </w:style>
  <w:style w:type="paragraph" w:customStyle="1" w:styleId="c11c48">
    <w:name w:val="c11 c48"/>
    <w:basedOn w:val="a0"/>
    <w:rsid w:val="00E64DD2"/>
    <w:pPr>
      <w:spacing w:before="100" w:beforeAutospacing="1" w:after="100" w:afterAutospacing="1"/>
    </w:pPr>
  </w:style>
  <w:style w:type="paragraph" w:customStyle="1" w:styleId="c36c11c43">
    <w:name w:val="c36 c11 c43"/>
    <w:basedOn w:val="a0"/>
    <w:rsid w:val="00E64DD2"/>
    <w:pPr>
      <w:spacing w:before="100" w:beforeAutospacing="1" w:after="100" w:afterAutospacing="1"/>
    </w:pPr>
  </w:style>
  <w:style w:type="paragraph" w:customStyle="1" w:styleId="c11c34">
    <w:name w:val="c11 c34"/>
    <w:basedOn w:val="a0"/>
    <w:rsid w:val="00E64DD2"/>
    <w:pPr>
      <w:spacing w:before="100" w:beforeAutospacing="1" w:after="100" w:afterAutospacing="1"/>
    </w:pPr>
  </w:style>
  <w:style w:type="paragraph" w:customStyle="1" w:styleId="c11c45">
    <w:name w:val="c11 c45"/>
    <w:basedOn w:val="a0"/>
    <w:rsid w:val="00E64DD2"/>
    <w:pPr>
      <w:spacing w:before="100" w:beforeAutospacing="1" w:after="100" w:afterAutospacing="1"/>
    </w:pPr>
  </w:style>
  <w:style w:type="paragraph" w:customStyle="1" w:styleId="c11c31">
    <w:name w:val="c11 c31"/>
    <w:basedOn w:val="a0"/>
    <w:rsid w:val="00E64DD2"/>
    <w:pPr>
      <w:spacing w:before="100" w:beforeAutospacing="1" w:after="100" w:afterAutospacing="1"/>
    </w:pPr>
  </w:style>
  <w:style w:type="paragraph" w:customStyle="1" w:styleId="c11c40">
    <w:name w:val="c11 c40"/>
    <w:basedOn w:val="a0"/>
    <w:rsid w:val="00E64DD2"/>
    <w:pPr>
      <w:spacing w:before="100" w:beforeAutospacing="1" w:after="100" w:afterAutospacing="1"/>
    </w:pPr>
  </w:style>
  <w:style w:type="paragraph" w:customStyle="1" w:styleId="c11c15">
    <w:name w:val="c11 c15"/>
    <w:basedOn w:val="a0"/>
    <w:rsid w:val="00E64DD2"/>
    <w:pPr>
      <w:spacing w:before="100" w:beforeAutospacing="1" w:after="100" w:afterAutospacing="1"/>
    </w:pPr>
  </w:style>
  <w:style w:type="paragraph" w:customStyle="1" w:styleId="c21c33c11">
    <w:name w:val="c21 c33 c11"/>
    <w:basedOn w:val="a0"/>
    <w:rsid w:val="00E64DD2"/>
    <w:pPr>
      <w:spacing w:before="100" w:beforeAutospacing="1" w:after="100" w:afterAutospacing="1"/>
    </w:pPr>
  </w:style>
  <w:style w:type="paragraph" w:customStyle="1" w:styleId="c21c11c33">
    <w:name w:val="c21 c11 c33"/>
    <w:basedOn w:val="a0"/>
    <w:rsid w:val="00E64DD2"/>
    <w:pPr>
      <w:spacing w:before="100" w:beforeAutospacing="1" w:after="100" w:afterAutospacing="1"/>
    </w:pPr>
  </w:style>
  <w:style w:type="paragraph" w:customStyle="1" w:styleId="c21c11">
    <w:name w:val="c21 c11"/>
    <w:basedOn w:val="a0"/>
    <w:rsid w:val="00E64DD2"/>
    <w:pPr>
      <w:spacing w:before="100" w:beforeAutospacing="1" w:after="100" w:afterAutospacing="1"/>
    </w:pPr>
  </w:style>
  <w:style w:type="paragraph" w:customStyle="1" w:styleId="c11c21">
    <w:name w:val="c11 c21"/>
    <w:basedOn w:val="a0"/>
    <w:rsid w:val="00E64DD2"/>
    <w:pPr>
      <w:spacing w:before="100" w:beforeAutospacing="1" w:after="100" w:afterAutospacing="1"/>
    </w:pPr>
  </w:style>
  <w:style w:type="table" w:customStyle="1" w:styleId="71">
    <w:name w:val="Сетка таблицы7"/>
    <w:basedOn w:val="a2"/>
    <w:next w:val="af6"/>
    <w:uiPriority w:val="59"/>
    <w:rsid w:val="00E6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14"/>
    <w:rsid w:val="00E64DD2"/>
    <w:pPr>
      <w:numPr>
        <w:numId w:val="8"/>
      </w:numPr>
    </w:pPr>
  </w:style>
  <w:style w:type="paragraph" w:customStyle="1" w:styleId="aff8">
    <w:name w:val="Знак"/>
    <w:basedOn w:val="a0"/>
    <w:rsid w:val="00E64D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0"/>
    <w:uiPriority w:val="99"/>
    <w:rsid w:val="00E64DD2"/>
    <w:pPr>
      <w:widowControl w:val="0"/>
      <w:autoSpaceDE w:val="0"/>
      <w:autoSpaceDN w:val="0"/>
      <w:adjustRightInd w:val="0"/>
      <w:spacing w:line="201" w:lineRule="exact"/>
      <w:ind w:firstLine="569"/>
      <w:jc w:val="both"/>
    </w:pPr>
    <w:rPr>
      <w:rFonts w:ascii="Arial" w:hAnsi="Arial"/>
    </w:rPr>
  </w:style>
  <w:style w:type="character" w:customStyle="1" w:styleId="FontStyle15">
    <w:name w:val="Font Style15"/>
    <w:uiPriority w:val="99"/>
    <w:rsid w:val="00E64DD2"/>
    <w:rPr>
      <w:rFonts w:ascii="Arial" w:hAnsi="Arial" w:cs="Arial"/>
      <w:sz w:val="18"/>
      <w:szCs w:val="18"/>
    </w:rPr>
  </w:style>
  <w:style w:type="character" w:customStyle="1" w:styleId="FontStyle12">
    <w:name w:val="Font Style12"/>
    <w:uiPriority w:val="99"/>
    <w:rsid w:val="00E64DD2"/>
    <w:rPr>
      <w:rFonts w:ascii="Century Schoolbook" w:hAnsi="Century Schoolbook" w:cs="Century Schoolbook"/>
      <w:i/>
      <w:iCs/>
      <w:sz w:val="16"/>
      <w:szCs w:val="16"/>
    </w:rPr>
  </w:style>
  <w:style w:type="paragraph" w:styleId="29">
    <w:name w:val="Body Text Indent 2"/>
    <w:basedOn w:val="a0"/>
    <w:link w:val="2a"/>
    <w:rsid w:val="00E64DD2"/>
    <w:pPr>
      <w:widowControl w:val="0"/>
      <w:spacing w:after="120" w:line="480" w:lineRule="auto"/>
      <w:ind w:left="283"/>
    </w:pPr>
    <w:rPr>
      <w:noProof/>
      <w:color w:val="000000"/>
      <w:sz w:val="20"/>
      <w:szCs w:val="20"/>
    </w:rPr>
  </w:style>
  <w:style w:type="character" w:customStyle="1" w:styleId="2a">
    <w:name w:val="Основной текст с отступом 2 Знак"/>
    <w:basedOn w:val="a1"/>
    <w:link w:val="29"/>
    <w:rsid w:val="00E64DD2"/>
    <w:rPr>
      <w:rFonts w:ascii="Times New Roman" w:eastAsia="Times New Roman" w:hAnsi="Times New Roman" w:cs="Times New Roman"/>
      <w:noProof/>
      <w:color w:val="000000"/>
      <w:sz w:val="20"/>
      <w:szCs w:val="20"/>
      <w:lang w:eastAsia="ru-RU"/>
    </w:rPr>
  </w:style>
  <w:style w:type="character" w:customStyle="1" w:styleId="Zag11">
    <w:name w:val="Zag_11"/>
    <w:rsid w:val="00E64DD2"/>
  </w:style>
  <w:style w:type="paragraph" w:customStyle="1" w:styleId="Style17">
    <w:name w:val="Style17"/>
    <w:basedOn w:val="a0"/>
    <w:rsid w:val="00E64DD2"/>
    <w:pPr>
      <w:widowControl w:val="0"/>
      <w:autoSpaceDE w:val="0"/>
      <w:autoSpaceDN w:val="0"/>
      <w:adjustRightInd w:val="0"/>
      <w:spacing w:line="254" w:lineRule="exact"/>
      <w:ind w:firstLine="360"/>
      <w:jc w:val="both"/>
    </w:pPr>
    <w:rPr>
      <w:rFonts w:ascii="Impact" w:eastAsia="Calibri" w:hAnsi="Impact" w:cs="Impact"/>
    </w:rPr>
  </w:style>
  <w:style w:type="paragraph" w:customStyle="1" w:styleId="1e">
    <w:name w:val="Знак Знак Знак Знак Знак Знак Знак Знак1 Знак"/>
    <w:basedOn w:val="a0"/>
    <w:rsid w:val="00E64D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f">
    <w:name w:val="Название Знак1"/>
    <w:basedOn w:val="a1"/>
    <w:locked/>
    <w:rsid w:val="00E64DD2"/>
    <w:rPr>
      <w:rFonts w:ascii="Times New Roman" w:eastAsia="Calibri" w:hAnsi="Times New Roman" w:cs="Times New Roman"/>
      <w:b/>
      <w:bCs/>
      <w:color w:val="000000"/>
      <w:spacing w:val="12"/>
      <w:sz w:val="24"/>
      <w:szCs w:val="24"/>
      <w:shd w:val="clear" w:color="auto" w:fill="FFFFFF"/>
      <w:lang w:eastAsia="ar-SA"/>
    </w:rPr>
  </w:style>
  <w:style w:type="paragraph" w:customStyle="1" w:styleId="37">
    <w:name w:val="Заголовок 3+"/>
    <w:basedOn w:val="a0"/>
    <w:rsid w:val="00E64DD2"/>
    <w:pPr>
      <w:widowControl w:val="0"/>
      <w:suppressAutoHyphens/>
      <w:overflowPunct w:val="0"/>
      <w:autoSpaceDE w:val="0"/>
      <w:spacing w:before="24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Style27">
    <w:name w:val="Style27"/>
    <w:basedOn w:val="a0"/>
    <w:rsid w:val="00E64DD2"/>
    <w:pPr>
      <w:widowControl w:val="0"/>
      <w:autoSpaceDE w:val="0"/>
      <w:autoSpaceDN w:val="0"/>
      <w:adjustRightInd w:val="0"/>
    </w:pPr>
    <w:rPr>
      <w:rFonts w:ascii="Verdana" w:eastAsia="Calibri" w:hAnsi="Verdana" w:cs="Verdana"/>
    </w:rPr>
  </w:style>
  <w:style w:type="paragraph" w:styleId="aff9">
    <w:name w:val="Document Map"/>
    <w:basedOn w:val="a0"/>
    <w:link w:val="affa"/>
    <w:semiHidden/>
    <w:rsid w:val="00E64DD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affa">
    <w:name w:val="Схема документа Знак"/>
    <w:basedOn w:val="a1"/>
    <w:link w:val="aff9"/>
    <w:semiHidden/>
    <w:rsid w:val="00E64DD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Nonformat">
    <w:name w:val="ConsNonformat"/>
    <w:rsid w:val="00E64DD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64DD2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tyle1">
    <w:name w:val="Style1"/>
    <w:basedOn w:val="a0"/>
    <w:rsid w:val="00E64DD2"/>
    <w:pPr>
      <w:widowControl w:val="0"/>
      <w:autoSpaceDE w:val="0"/>
      <w:autoSpaceDN w:val="0"/>
      <w:adjustRightInd w:val="0"/>
      <w:spacing w:line="413" w:lineRule="exact"/>
      <w:jc w:val="center"/>
    </w:pPr>
  </w:style>
  <w:style w:type="paragraph" w:customStyle="1" w:styleId="Style3">
    <w:name w:val="Style3"/>
    <w:basedOn w:val="a0"/>
    <w:rsid w:val="00E64DD2"/>
    <w:pPr>
      <w:widowControl w:val="0"/>
      <w:autoSpaceDE w:val="0"/>
      <w:autoSpaceDN w:val="0"/>
      <w:adjustRightInd w:val="0"/>
    </w:pPr>
  </w:style>
  <w:style w:type="paragraph" w:customStyle="1" w:styleId="ListParagraph1">
    <w:name w:val="List Paragraph1"/>
    <w:basedOn w:val="a0"/>
    <w:rsid w:val="00E64DD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oSpacing1">
    <w:name w:val="No Spacing1"/>
    <w:rsid w:val="00E64D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black12">
    <w:name w:val="black12"/>
    <w:basedOn w:val="a1"/>
    <w:rsid w:val="00E64DD2"/>
    <w:rPr>
      <w:rFonts w:cs="Times New Roman"/>
    </w:rPr>
  </w:style>
  <w:style w:type="character" w:customStyle="1" w:styleId="mainmenu13">
    <w:name w:val="mainmenu13"/>
    <w:basedOn w:val="a1"/>
    <w:rsid w:val="00E64DD2"/>
    <w:rPr>
      <w:rFonts w:cs="Times New Roman"/>
    </w:rPr>
  </w:style>
  <w:style w:type="character" w:customStyle="1" w:styleId="170">
    <w:name w:val="Знак Знак17"/>
    <w:rsid w:val="00E64DD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60">
    <w:name w:val="Знак Знак16"/>
    <w:rsid w:val="00E64DD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51">
    <w:name w:val="Знак Знак15"/>
    <w:locked/>
    <w:rsid w:val="00E64DD2"/>
    <w:rPr>
      <w:rFonts w:ascii="Cambria" w:eastAsia="Calibri" w:hAnsi="Cambria" w:cs="Cambria"/>
      <w:b/>
      <w:bCs/>
      <w:sz w:val="26"/>
      <w:szCs w:val="26"/>
      <w:lang w:val="ru-RU" w:eastAsia="ar-SA" w:bidi="ar-SA"/>
    </w:rPr>
  </w:style>
  <w:style w:type="character" w:customStyle="1" w:styleId="FontStyle44">
    <w:name w:val="Font Style44"/>
    <w:rsid w:val="00E64DD2"/>
    <w:rPr>
      <w:rFonts w:ascii="Microsoft Sans Serif" w:hAnsi="Microsoft Sans Serif" w:cs="Microsoft Sans Serif"/>
      <w:sz w:val="18"/>
      <w:szCs w:val="18"/>
    </w:rPr>
  </w:style>
  <w:style w:type="character" w:customStyle="1" w:styleId="addthisseparator2">
    <w:name w:val="addthis_separator2"/>
    <w:basedOn w:val="a1"/>
    <w:rsid w:val="00E64DD2"/>
  </w:style>
  <w:style w:type="character" w:customStyle="1" w:styleId="Absatz-Standardschriftart">
    <w:name w:val="Absatz-Standardschriftart"/>
    <w:rsid w:val="00E64DD2"/>
  </w:style>
  <w:style w:type="character" w:customStyle="1" w:styleId="WW-Absatz-Standardschriftart">
    <w:name w:val="WW-Absatz-Standardschriftart"/>
    <w:rsid w:val="00E64DD2"/>
  </w:style>
  <w:style w:type="character" w:customStyle="1" w:styleId="WW8Num29z0">
    <w:name w:val="WW8Num29z0"/>
    <w:rsid w:val="00E64DD2"/>
    <w:rPr>
      <w:rFonts w:ascii="Symbol" w:hAnsi="Symbol"/>
    </w:rPr>
  </w:style>
  <w:style w:type="character" w:customStyle="1" w:styleId="WW-Absatz-Standardschriftart1">
    <w:name w:val="WW-Absatz-Standardschriftart1"/>
    <w:rsid w:val="00E64DD2"/>
  </w:style>
  <w:style w:type="character" w:customStyle="1" w:styleId="WW-Absatz-Standardschriftart11">
    <w:name w:val="WW-Absatz-Standardschriftart11"/>
    <w:rsid w:val="00E64DD2"/>
  </w:style>
  <w:style w:type="character" w:customStyle="1" w:styleId="WW-Absatz-Standardschriftart111">
    <w:name w:val="WW-Absatz-Standardschriftart111"/>
    <w:rsid w:val="00E64DD2"/>
  </w:style>
  <w:style w:type="character" w:customStyle="1" w:styleId="WW8Num8z3">
    <w:name w:val="WW8Num8z3"/>
    <w:rsid w:val="00E64DD2"/>
    <w:rPr>
      <w:rFonts w:ascii="Symbol" w:hAnsi="Symbol"/>
    </w:rPr>
  </w:style>
  <w:style w:type="character" w:customStyle="1" w:styleId="WW8Num29z1">
    <w:name w:val="WW8Num29z1"/>
    <w:rsid w:val="00E64DD2"/>
    <w:rPr>
      <w:rFonts w:ascii="Courier New" w:hAnsi="Courier New"/>
    </w:rPr>
  </w:style>
  <w:style w:type="character" w:customStyle="1" w:styleId="WW8Num29z2">
    <w:name w:val="WW8Num29z2"/>
    <w:rsid w:val="00E64DD2"/>
    <w:rPr>
      <w:rFonts w:ascii="Wingdings" w:hAnsi="Wingdings"/>
    </w:rPr>
  </w:style>
  <w:style w:type="character" w:customStyle="1" w:styleId="affb">
    <w:name w:val="Символ нумерации"/>
    <w:rsid w:val="00E64DD2"/>
  </w:style>
  <w:style w:type="character" w:customStyle="1" w:styleId="affc">
    <w:name w:val="Маркеры списка"/>
    <w:rsid w:val="00E64DD2"/>
    <w:rPr>
      <w:rFonts w:ascii="OpenSymbol" w:eastAsia="OpenSymbol" w:hAnsi="OpenSymbol"/>
    </w:rPr>
  </w:style>
  <w:style w:type="character" w:customStyle="1" w:styleId="FontStyle68">
    <w:name w:val="Font Style68"/>
    <w:rsid w:val="00E64DD2"/>
    <w:rPr>
      <w:rFonts w:ascii="Times New Roman" w:hAnsi="Times New Roman" w:cs="Times New Roman"/>
      <w:sz w:val="22"/>
      <w:szCs w:val="22"/>
    </w:rPr>
  </w:style>
  <w:style w:type="character" w:customStyle="1" w:styleId="mainmenu131">
    <w:name w:val="mainmenu131"/>
    <w:rsid w:val="00E64DD2"/>
    <w:rPr>
      <w:rFonts w:ascii="Tahoma" w:hAnsi="Tahoma" w:cs="Tahoma" w:hint="default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98">
    <w:name w:val="Font Style98"/>
    <w:rsid w:val="00E64DD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E64DD2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9">
    <w:name w:val="Font Style19"/>
    <w:rsid w:val="00E64DD2"/>
    <w:rPr>
      <w:rFonts w:ascii="Times New Roman" w:hAnsi="Times New Roman" w:cs="Times New Roman"/>
      <w:sz w:val="22"/>
      <w:szCs w:val="22"/>
    </w:rPr>
  </w:style>
  <w:style w:type="character" w:customStyle="1" w:styleId="FontStyle120">
    <w:name w:val="Font Style120"/>
    <w:rsid w:val="00E64DD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54">
    <w:name w:val="Знак Знак5"/>
    <w:rsid w:val="00E64DD2"/>
    <w:rPr>
      <w:rFonts w:ascii="Times New Roman" w:hAnsi="Times New Roman" w:cs="Times New Roman"/>
      <w:b/>
      <w:bCs/>
      <w:sz w:val="24"/>
      <w:szCs w:val="24"/>
    </w:rPr>
  </w:style>
  <w:style w:type="character" w:customStyle="1" w:styleId="38">
    <w:name w:val="Знак Знак3"/>
    <w:rsid w:val="00E64DD2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E64DD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113">
    <w:name w:val="Заголовок 1 Знак1"/>
    <w:rsid w:val="00E64DD2"/>
    <w:rPr>
      <w:rFonts w:ascii="Times New Roman" w:eastAsia="Times New Roman" w:hAnsi="Times New Roman" w:cs="Times New Roman"/>
      <w:b/>
      <w:bCs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c48">
    <w:name w:val="c48"/>
    <w:basedOn w:val="a0"/>
    <w:rsid w:val="00E64DD2"/>
    <w:pPr>
      <w:spacing w:before="100" w:beforeAutospacing="1" w:after="100" w:afterAutospacing="1"/>
    </w:pPr>
  </w:style>
  <w:style w:type="character" w:customStyle="1" w:styleId="c12">
    <w:name w:val="c12"/>
    <w:basedOn w:val="a1"/>
    <w:rsid w:val="00E64DD2"/>
  </w:style>
  <w:style w:type="paragraph" w:customStyle="1" w:styleId="c21">
    <w:name w:val="c21"/>
    <w:basedOn w:val="a0"/>
    <w:rsid w:val="00E64D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3">
    <w:name w:val="13"/>
    <w:pPr>
      <w:numPr>
        <w:numId w:val="1"/>
      </w:numPr>
    </w:pPr>
  </w:style>
  <w:style w:type="numbering" w:customStyle="1" w:styleId="a4">
    <w:name w:val="14"/>
    <w:pPr>
      <w:numPr>
        <w:numId w:val="8"/>
      </w:numPr>
    </w:pPr>
  </w:style>
  <w:style w:type="numbering" w:customStyle="1" w:styleId="apple-converted-space">
    <w:name w:val="1"/>
    <w:pPr>
      <w:numPr>
        <w:numId w:val="4"/>
      </w:numPr>
    </w:pPr>
  </w:style>
  <w:style w:type="numbering" w:customStyle="1" w:styleId="a5">
    <w:name w:val="13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33A0B-9827-4C4C-B121-0B01FDFD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</Pages>
  <Words>38638</Words>
  <Characters>220243</Characters>
  <Application>Microsoft Office Word</Application>
  <DocSecurity>0</DocSecurity>
  <Lines>1835</Lines>
  <Paragraphs>516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Школа</cp:lastModifiedBy>
  <cp:revision>36</cp:revision>
  <cp:lastPrinted>2016-10-04T05:24:00Z</cp:lastPrinted>
  <dcterms:created xsi:type="dcterms:W3CDTF">2015-12-13T17:06:00Z</dcterms:created>
  <dcterms:modified xsi:type="dcterms:W3CDTF">2016-10-04T09:44:00Z</dcterms:modified>
</cp:coreProperties>
</file>